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D98" w:rsidRDefault="00106906" w:rsidP="00106906">
      <w:pPr>
        <w:rPr>
          <w:rFonts w:ascii="Arial" w:hAnsi="Arial" w:cs="Arial"/>
          <w:sz w:val="32"/>
          <w:szCs w:val="32"/>
          <w:lang w:val="sr-Cyrl-CS"/>
        </w:rPr>
      </w:pPr>
      <w:r>
        <w:rPr>
          <w:noProof/>
          <w:lang w:eastAsia="en-US"/>
        </w:rPr>
        <w:drawing>
          <wp:inline distT="0" distB="0" distL="0" distR="0">
            <wp:extent cx="2057400" cy="1647825"/>
            <wp:effectExtent l="19050" t="0" r="0" b="0"/>
            <wp:docPr id="1" name="Picture 1" descr="LOGO niska ban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iska banja"/>
                    <pic:cNvPicPr>
                      <a:picLocks noChangeAspect="1" noChangeArrowheads="1"/>
                    </pic:cNvPicPr>
                  </pic:nvPicPr>
                  <pic:blipFill>
                    <a:blip r:embed="rId8" cstate="print"/>
                    <a:srcRect/>
                    <a:stretch>
                      <a:fillRect/>
                    </a:stretch>
                  </pic:blipFill>
                  <pic:spPr bwMode="auto">
                    <a:xfrm>
                      <a:off x="0" y="0"/>
                      <a:ext cx="2057400" cy="1647825"/>
                    </a:xfrm>
                    <a:prstGeom prst="rect">
                      <a:avLst/>
                    </a:prstGeom>
                    <a:noFill/>
                    <a:ln w="9525">
                      <a:noFill/>
                      <a:miter lim="800000"/>
                      <a:headEnd/>
                      <a:tailEnd/>
                    </a:ln>
                  </pic:spPr>
                </pic:pic>
              </a:graphicData>
            </a:graphic>
          </wp:inline>
        </w:drawing>
      </w:r>
    </w:p>
    <w:p w:rsidR="00106906" w:rsidRPr="005B4905" w:rsidRDefault="00106906" w:rsidP="00106906">
      <w:r w:rsidRPr="005B4905">
        <w:t xml:space="preserve">    РЕПУБЛИКА СРБИЈА</w:t>
      </w:r>
    </w:p>
    <w:p w:rsidR="00106906" w:rsidRPr="005B4905" w:rsidRDefault="00106906" w:rsidP="00106906">
      <w:r w:rsidRPr="005B4905">
        <w:t xml:space="preserve">    ГРАД НИШ</w:t>
      </w:r>
    </w:p>
    <w:p w:rsidR="00106906" w:rsidRPr="005B4905" w:rsidRDefault="00106906" w:rsidP="00106906">
      <w:pPr>
        <w:rPr>
          <w:lang w:val="sr-Latn-CS"/>
        </w:rPr>
      </w:pPr>
      <w:r w:rsidRPr="005B4905">
        <w:t xml:space="preserve">    ГРАДСК</w:t>
      </w:r>
      <w:r w:rsidRPr="005B4905">
        <w:rPr>
          <w:lang w:val="sr-Latn-CS"/>
        </w:rPr>
        <w:t>A</w:t>
      </w:r>
      <w:r w:rsidRPr="005B4905">
        <w:t xml:space="preserve"> ОПШТИН</w:t>
      </w:r>
      <w:r w:rsidRPr="005B4905">
        <w:rPr>
          <w:lang w:val="sr-Latn-CS"/>
        </w:rPr>
        <w:t>A</w:t>
      </w:r>
    </w:p>
    <w:p w:rsidR="00106906" w:rsidRPr="005B4905" w:rsidRDefault="00106906" w:rsidP="00106906">
      <w:pPr>
        <w:rPr>
          <w:lang w:val="sr-Latn-CS"/>
        </w:rPr>
      </w:pPr>
      <w:r w:rsidRPr="005B4905">
        <w:t xml:space="preserve">    НИШКА БАЊА</w:t>
      </w:r>
    </w:p>
    <w:p w:rsidR="00106906" w:rsidRPr="005B4905" w:rsidRDefault="00106906" w:rsidP="00106906">
      <w:pPr>
        <w:rPr>
          <w:lang w:val="sr-Latn-CS"/>
        </w:rPr>
      </w:pPr>
      <w:r w:rsidRPr="005B4905">
        <w:t xml:space="preserve">    ул.Синђелићева бр.3</w:t>
      </w:r>
    </w:p>
    <w:p w:rsidR="00106906" w:rsidRPr="005B4905" w:rsidRDefault="00106906" w:rsidP="00106906">
      <w:r w:rsidRPr="005B4905">
        <w:t xml:space="preserve">    </w:t>
      </w:r>
      <w:proofErr w:type="gramStart"/>
      <w:r w:rsidRPr="005B4905">
        <w:t>тел</w:t>
      </w:r>
      <w:proofErr w:type="gramEnd"/>
      <w:r w:rsidRPr="005B4905">
        <w:t>. 018/4548-108</w:t>
      </w:r>
    </w:p>
    <w:p w:rsidR="00106906" w:rsidRPr="005B4905" w:rsidRDefault="00106906" w:rsidP="00106906">
      <w:r w:rsidRPr="005B4905">
        <w:t xml:space="preserve">    Број: </w:t>
      </w:r>
      <w:r w:rsidR="004F5BA4">
        <w:rPr>
          <w:lang w:val="sr-Cyrl-CS"/>
        </w:rPr>
        <w:t>1-5/3-2014-05</w:t>
      </w:r>
      <w:r w:rsidRPr="005B4905">
        <w:t xml:space="preserve">     </w:t>
      </w:r>
    </w:p>
    <w:p w:rsidR="00106906" w:rsidRPr="004F5BA4" w:rsidRDefault="00106906" w:rsidP="00106906">
      <w:pPr>
        <w:rPr>
          <w:lang w:val="sr-Cyrl-CS"/>
        </w:rPr>
      </w:pPr>
      <w:r w:rsidRPr="005B4905">
        <w:t xml:space="preserve">    Датум: </w:t>
      </w:r>
      <w:r w:rsidR="004F5BA4">
        <w:rPr>
          <w:lang w:val="sr-Cyrl-CS"/>
        </w:rPr>
        <w:t xml:space="preserve">27.02.2014. године </w:t>
      </w:r>
    </w:p>
    <w:p w:rsidR="006D4D98" w:rsidRPr="00106906" w:rsidRDefault="00106906" w:rsidP="006D4D98">
      <w:pPr>
        <w:jc w:val="center"/>
        <w:rPr>
          <w:rFonts w:ascii="Arial" w:hAnsi="Arial" w:cs="Arial"/>
          <w:sz w:val="32"/>
          <w:szCs w:val="32"/>
          <w:lang w:val="sr-Latn-CS"/>
        </w:rPr>
      </w:pPr>
      <w:r>
        <w:rPr>
          <w:rFonts w:ascii="Arial" w:hAnsi="Arial" w:cs="Arial"/>
          <w:sz w:val="32"/>
          <w:szCs w:val="32"/>
          <w:lang w:val="sr-Latn-CS"/>
        </w:rPr>
        <w:t xml:space="preserve"> </w:t>
      </w:r>
    </w:p>
    <w:p w:rsidR="006D4D98" w:rsidRDefault="006D4D98" w:rsidP="006D4D98">
      <w:pPr>
        <w:jc w:val="center"/>
        <w:rPr>
          <w:rFonts w:ascii="Arial" w:hAnsi="Arial" w:cs="Arial"/>
          <w:sz w:val="32"/>
          <w:szCs w:val="32"/>
        </w:rPr>
      </w:pPr>
    </w:p>
    <w:p w:rsidR="006D4D98" w:rsidRDefault="006D4D98" w:rsidP="006D4D98">
      <w:pPr>
        <w:jc w:val="center"/>
        <w:rPr>
          <w:rFonts w:ascii="Arial" w:hAnsi="Arial" w:cs="Arial"/>
          <w:sz w:val="32"/>
          <w:szCs w:val="32"/>
        </w:rPr>
      </w:pPr>
    </w:p>
    <w:p w:rsidR="006D4D98" w:rsidRDefault="006D4D98" w:rsidP="006D4D98">
      <w:pPr>
        <w:jc w:val="center"/>
        <w:rPr>
          <w:rFonts w:ascii="Arial" w:hAnsi="Arial" w:cs="Arial"/>
          <w:sz w:val="32"/>
          <w:szCs w:val="32"/>
          <w:lang w:val="sr-Cyrl-CS"/>
        </w:rPr>
      </w:pPr>
    </w:p>
    <w:p w:rsidR="006D4D98" w:rsidRDefault="006D4D98" w:rsidP="006D4D98">
      <w:pPr>
        <w:jc w:val="center"/>
        <w:rPr>
          <w:rFonts w:ascii="Arial" w:hAnsi="Arial" w:cs="Arial"/>
          <w:sz w:val="32"/>
          <w:szCs w:val="32"/>
          <w:lang w:val="sr-Cyrl-CS"/>
        </w:rPr>
      </w:pPr>
    </w:p>
    <w:p w:rsidR="006D4D98" w:rsidRDefault="006D4D98" w:rsidP="006D4D98">
      <w:pPr>
        <w:jc w:val="center"/>
        <w:rPr>
          <w:rFonts w:ascii="Arial" w:hAnsi="Arial" w:cs="Arial"/>
          <w:sz w:val="32"/>
          <w:szCs w:val="32"/>
          <w:lang w:val="sr-Cyrl-CS"/>
        </w:rPr>
      </w:pPr>
    </w:p>
    <w:p w:rsidR="006D4D98" w:rsidRDefault="006D4D98" w:rsidP="006D4D98">
      <w:pPr>
        <w:jc w:val="center"/>
        <w:rPr>
          <w:rFonts w:ascii="Arial" w:hAnsi="Arial" w:cs="Arial"/>
          <w:sz w:val="32"/>
          <w:szCs w:val="32"/>
          <w:lang w:val="sr-Cyrl-CS"/>
        </w:rPr>
      </w:pPr>
    </w:p>
    <w:p w:rsidR="006D4D98" w:rsidRPr="003A6621" w:rsidRDefault="006D4D98" w:rsidP="003A6621">
      <w:pPr>
        <w:rPr>
          <w:rFonts w:cs="Arial"/>
          <w:b/>
          <w:bCs/>
          <w:i/>
          <w:iCs/>
          <w:sz w:val="28"/>
          <w:szCs w:val="28"/>
          <w:lang w:val="sr-Cyrl-CS"/>
        </w:rPr>
      </w:pPr>
    </w:p>
    <w:p w:rsidR="006D4D98" w:rsidRDefault="006D4D98" w:rsidP="006D4D98">
      <w:pPr>
        <w:jc w:val="center"/>
        <w:rPr>
          <w:rFonts w:cs="Arial"/>
          <w:b/>
          <w:bCs/>
          <w:i/>
          <w:iCs/>
          <w:sz w:val="28"/>
          <w:szCs w:val="28"/>
          <w:lang w:val="ru-RU"/>
        </w:rPr>
      </w:pPr>
    </w:p>
    <w:p w:rsidR="006D4D98" w:rsidRDefault="006D4D98" w:rsidP="006D4D98">
      <w:pPr>
        <w:jc w:val="center"/>
        <w:rPr>
          <w:rFonts w:cs="Arial"/>
          <w:b/>
          <w:bCs/>
          <w:i/>
          <w:iCs/>
          <w:sz w:val="28"/>
          <w:szCs w:val="28"/>
          <w:lang w:val="ru-RU"/>
        </w:rPr>
      </w:pPr>
    </w:p>
    <w:p w:rsidR="006D4D98" w:rsidRDefault="006D4D98" w:rsidP="006E0BA8">
      <w:pPr>
        <w:jc w:val="center"/>
        <w:rPr>
          <w:rFonts w:cs="Arial"/>
          <w:b/>
          <w:bCs/>
        </w:rPr>
      </w:pPr>
      <w:r>
        <w:rPr>
          <w:rFonts w:cs="Arial"/>
          <w:b/>
          <w:bCs/>
        </w:rPr>
        <w:t xml:space="preserve"> ЈАВНА НАБАКА МАЛЕ ВРЕДНОСТИ</w:t>
      </w:r>
    </w:p>
    <w:p w:rsidR="003A6621" w:rsidRDefault="003A6621" w:rsidP="006D4D98">
      <w:pPr>
        <w:jc w:val="center"/>
        <w:rPr>
          <w:rFonts w:cs="Arial"/>
          <w:b/>
          <w:bCs/>
          <w:lang w:val="sr-Cyrl-CS"/>
        </w:rPr>
      </w:pPr>
      <w:r>
        <w:rPr>
          <w:rFonts w:cs="Arial"/>
          <w:b/>
          <w:bCs/>
          <w:lang w:val="sr-Cyrl-CS"/>
        </w:rPr>
        <w:t xml:space="preserve">ДОБРА </w:t>
      </w:r>
    </w:p>
    <w:p w:rsidR="004F5BA4" w:rsidRDefault="006D4D98" w:rsidP="006D4D98">
      <w:pPr>
        <w:jc w:val="center"/>
        <w:rPr>
          <w:b/>
          <w:bCs/>
          <w:lang w:val="sr-Cyrl-CS"/>
        </w:rPr>
      </w:pPr>
      <w:r>
        <w:rPr>
          <w:rFonts w:cs="Arial"/>
          <w:b/>
          <w:bCs/>
        </w:rPr>
        <w:t xml:space="preserve">ЈАВНА </w:t>
      </w:r>
      <w:r w:rsidRPr="004F5BA4">
        <w:rPr>
          <w:b/>
          <w:bCs/>
        </w:rPr>
        <w:t xml:space="preserve">НАБАВКА </w:t>
      </w:r>
    </w:p>
    <w:p w:rsidR="006D4D98" w:rsidRPr="004F5BA4" w:rsidRDefault="006D4D98" w:rsidP="006D4D98">
      <w:pPr>
        <w:jc w:val="center"/>
        <w:rPr>
          <w:b/>
          <w:iCs/>
          <w:lang w:val="sr-Cyrl-CS"/>
        </w:rPr>
      </w:pPr>
      <w:proofErr w:type="gramStart"/>
      <w:r w:rsidRPr="004F5BA4">
        <w:rPr>
          <w:b/>
          <w:bCs/>
        </w:rPr>
        <w:t>бр</w:t>
      </w:r>
      <w:proofErr w:type="gramEnd"/>
      <w:r w:rsidRPr="004F5BA4">
        <w:rPr>
          <w:b/>
          <w:bCs/>
        </w:rPr>
        <w:t>.</w:t>
      </w:r>
      <w:r w:rsidR="003A6621" w:rsidRPr="004F5BA4">
        <w:rPr>
          <w:b/>
          <w:iCs/>
        </w:rPr>
        <w:t xml:space="preserve"> </w:t>
      </w:r>
      <w:r w:rsidR="004F5BA4" w:rsidRPr="004F5BA4">
        <w:rPr>
          <w:b/>
          <w:iCs/>
          <w:lang w:val="sr-Cyrl-CS"/>
        </w:rPr>
        <w:t>1-5/2014-05</w:t>
      </w:r>
    </w:p>
    <w:p w:rsidR="006D4D98" w:rsidRPr="004F5BA4" w:rsidRDefault="006D4D98" w:rsidP="006D4D98">
      <w:pPr>
        <w:jc w:val="center"/>
        <w:rPr>
          <w:rFonts w:cs="Arial"/>
          <w:b/>
          <w:iCs/>
        </w:rPr>
      </w:pPr>
    </w:p>
    <w:p w:rsidR="006D4D98" w:rsidRDefault="006D4D98" w:rsidP="006D4D98">
      <w:pPr>
        <w:jc w:val="center"/>
        <w:rPr>
          <w:rFonts w:cs="Arial"/>
          <w:i/>
          <w:iCs/>
        </w:rPr>
      </w:pPr>
    </w:p>
    <w:p w:rsidR="006D4D98" w:rsidRDefault="006D4D98" w:rsidP="006D4D98">
      <w:pPr>
        <w:jc w:val="center"/>
        <w:rPr>
          <w:rFonts w:cs="Arial"/>
          <w:i/>
          <w:iCs/>
        </w:rPr>
      </w:pPr>
    </w:p>
    <w:p w:rsidR="006D4D98" w:rsidRDefault="006D4D98" w:rsidP="006D4D98">
      <w:pPr>
        <w:jc w:val="center"/>
        <w:rPr>
          <w:rFonts w:cs="Arial"/>
          <w:i/>
          <w:iCs/>
          <w:lang w:val="sr-Cyrl-CS"/>
        </w:rPr>
      </w:pPr>
    </w:p>
    <w:p w:rsidR="003A6621" w:rsidRDefault="003A6621" w:rsidP="006D4D98">
      <w:pPr>
        <w:jc w:val="center"/>
        <w:rPr>
          <w:rFonts w:cs="Arial"/>
          <w:i/>
          <w:iCs/>
          <w:lang w:val="sr-Cyrl-CS"/>
        </w:rPr>
      </w:pPr>
    </w:p>
    <w:p w:rsidR="003A6621" w:rsidRDefault="003A6621" w:rsidP="006D4D98">
      <w:pPr>
        <w:jc w:val="center"/>
        <w:rPr>
          <w:rFonts w:cs="Arial"/>
          <w:i/>
          <w:iCs/>
          <w:lang w:val="sr-Cyrl-CS"/>
        </w:rPr>
      </w:pPr>
    </w:p>
    <w:p w:rsidR="003A6621" w:rsidRDefault="003A6621" w:rsidP="006D4D98">
      <w:pPr>
        <w:jc w:val="center"/>
        <w:rPr>
          <w:rFonts w:cs="Arial"/>
          <w:i/>
          <w:iCs/>
          <w:lang w:val="sr-Cyrl-CS"/>
        </w:rPr>
      </w:pPr>
    </w:p>
    <w:p w:rsidR="003A6621" w:rsidRPr="003A6621" w:rsidRDefault="003A6621" w:rsidP="006D4D98">
      <w:pPr>
        <w:jc w:val="center"/>
        <w:rPr>
          <w:rFonts w:cs="Arial"/>
          <w:i/>
          <w:iCs/>
          <w:lang w:val="sr-Cyrl-CS"/>
        </w:rPr>
      </w:pPr>
    </w:p>
    <w:p w:rsidR="006D4D98" w:rsidRDefault="006D4D98" w:rsidP="006D4D98">
      <w:pPr>
        <w:jc w:val="center"/>
        <w:rPr>
          <w:rFonts w:cs="Arial"/>
          <w:i/>
          <w:iCs/>
        </w:rPr>
      </w:pPr>
    </w:p>
    <w:p w:rsidR="006D4D98" w:rsidRPr="00CF32B5" w:rsidRDefault="006D4D98" w:rsidP="006D4D98">
      <w:pPr>
        <w:jc w:val="center"/>
        <w:rPr>
          <w:rFonts w:cs="Arial"/>
          <w:b/>
          <w:bCs/>
          <w:lang w:val="sr-Cyrl-CS"/>
        </w:rPr>
      </w:pPr>
      <w:r>
        <w:rPr>
          <w:rFonts w:cs="Arial"/>
          <w:i/>
          <w:iCs/>
          <w:lang w:val="sr-Cyrl-CS"/>
        </w:rPr>
        <w:t>Фебруар,</w:t>
      </w:r>
      <w:r>
        <w:rPr>
          <w:rFonts w:cs="Arial"/>
          <w:i/>
          <w:iCs/>
        </w:rPr>
        <w:t xml:space="preserve"> </w:t>
      </w:r>
      <w:r>
        <w:rPr>
          <w:rFonts w:cs="Arial"/>
          <w:b/>
          <w:bCs/>
        </w:rPr>
        <w:t xml:space="preserve">2014. </w:t>
      </w:r>
      <w:proofErr w:type="gramStart"/>
      <w:r>
        <w:rPr>
          <w:rFonts w:cs="Arial"/>
          <w:b/>
          <w:bCs/>
        </w:rPr>
        <w:t>годин</w:t>
      </w:r>
      <w:r>
        <w:rPr>
          <w:rFonts w:cs="Arial"/>
          <w:b/>
          <w:bCs/>
          <w:lang w:val="sr-Cyrl-CS"/>
        </w:rPr>
        <w:t>е</w:t>
      </w:r>
      <w:proofErr w:type="gramEnd"/>
    </w:p>
    <w:p w:rsidR="006D4D98" w:rsidRPr="00CF32B5" w:rsidRDefault="006D4D98" w:rsidP="006D4D98">
      <w:pPr>
        <w:rPr>
          <w:rFonts w:cs="Arial"/>
          <w:b/>
          <w:bCs/>
          <w:lang w:val="sr-Cyrl-CS"/>
        </w:rPr>
      </w:pPr>
    </w:p>
    <w:p w:rsidR="006D4D98" w:rsidRPr="003A6621" w:rsidRDefault="006D4D98" w:rsidP="006D4D98">
      <w:pPr>
        <w:jc w:val="center"/>
        <w:rPr>
          <w:rFonts w:cs="Arial"/>
          <w:i/>
          <w:iCs/>
          <w:lang w:val="sr-Cyrl-CS"/>
        </w:rPr>
      </w:pPr>
    </w:p>
    <w:p w:rsidR="006D4D98" w:rsidRDefault="006D4D98" w:rsidP="006D4D98">
      <w:pPr>
        <w:jc w:val="center"/>
        <w:rPr>
          <w:rFonts w:cs="Arial"/>
          <w:i/>
          <w:iCs/>
        </w:rPr>
      </w:pPr>
    </w:p>
    <w:p w:rsidR="006D4D98" w:rsidRPr="00160477" w:rsidRDefault="006D4D98" w:rsidP="006D4D98">
      <w:pPr>
        <w:jc w:val="both"/>
        <w:rPr>
          <w:rFonts w:eastAsia="TimesNewRomanPSMT"/>
          <w:lang w:val="ru-RU"/>
        </w:rPr>
      </w:pPr>
      <w:r>
        <w:rPr>
          <w:rFonts w:eastAsia="TimesNewRomanPSMT"/>
        </w:rPr>
        <w:t xml:space="preserve">   </w:t>
      </w:r>
      <w:r w:rsidRPr="00160477">
        <w:rPr>
          <w:rFonts w:eastAsia="TimesNewRomanPSMT"/>
          <w:lang w:val="ru-RU"/>
        </w:rPr>
        <w:t xml:space="preserve">На основу чл. </w:t>
      </w:r>
      <w:r>
        <w:rPr>
          <w:rFonts w:eastAsia="TimesNewRomanPSMT"/>
          <w:lang w:val="ru-RU"/>
        </w:rPr>
        <w:t>39</w:t>
      </w:r>
      <w:r w:rsidRPr="00160477">
        <w:rPr>
          <w:rFonts w:eastAsia="TimesNewRomanPSMT"/>
          <w:lang w:val="ru-RU"/>
        </w:rPr>
        <w:t xml:space="preserve">. и 61. Закона о јавним набавкама („Сл. гласник РС” бр. 124/2012, у даљем тексту: Закон), </w:t>
      </w:r>
      <w:r>
        <w:rPr>
          <w:rFonts w:eastAsia="TimesNewRomanPSMT"/>
          <w:lang w:val="ru-RU"/>
        </w:rPr>
        <w:t>члана 2.</w:t>
      </w:r>
      <w:r w:rsidRPr="00160477">
        <w:rPr>
          <w:rFonts w:eastAsia="TimesNewRomanPSMT"/>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29/2013</w:t>
      </w:r>
      <w:r>
        <w:rPr>
          <w:rFonts w:eastAsia="TimesNewRomanPSMT"/>
          <w:lang w:val="ru-RU"/>
        </w:rPr>
        <w:t>, бр.104/2013</w:t>
      </w:r>
      <w:r w:rsidRPr="00160477">
        <w:rPr>
          <w:rFonts w:eastAsia="TimesNewRomanPSMT"/>
          <w:lang w:val="ru-RU"/>
        </w:rPr>
        <w:t xml:space="preserve">), </w:t>
      </w:r>
      <w:r w:rsidRPr="00160477">
        <w:rPr>
          <w:lang w:val="ru-RU"/>
        </w:rPr>
        <w:t xml:space="preserve">Одлуке о покретању поступка јавне набавке </w:t>
      </w:r>
      <w:r>
        <w:rPr>
          <w:lang w:val="ru-RU"/>
        </w:rPr>
        <w:t>мале вредности дел.број</w:t>
      </w:r>
      <w:r>
        <w:rPr>
          <w:lang w:val="sr-Cyrl-CS"/>
        </w:rPr>
        <w:t xml:space="preserve"> </w:t>
      </w:r>
      <w:r w:rsidR="00040445">
        <w:rPr>
          <w:lang w:val="sr-Cyrl-CS"/>
        </w:rPr>
        <w:t xml:space="preserve"> </w:t>
      </w:r>
      <w:r w:rsidR="004F5BA4">
        <w:rPr>
          <w:lang w:val="sr-Cyrl-CS"/>
        </w:rPr>
        <w:t>1-5/1-2014-05</w:t>
      </w:r>
      <w:r w:rsidR="003A6621">
        <w:rPr>
          <w:lang w:val="sr-Cyrl-CS"/>
        </w:rPr>
        <w:t xml:space="preserve"> </w:t>
      </w:r>
      <w:r>
        <w:rPr>
          <w:lang w:val="sr-Cyrl-CS"/>
        </w:rPr>
        <w:t xml:space="preserve">од </w:t>
      </w:r>
      <w:r w:rsidR="004F5BA4">
        <w:rPr>
          <w:lang w:val="sr-Cyrl-CS"/>
        </w:rPr>
        <w:t>27.02.2014.</w:t>
      </w:r>
      <w:r w:rsidR="003A6621">
        <w:rPr>
          <w:lang w:val="sr-Cyrl-CS"/>
        </w:rPr>
        <w:t xml:space="preserve"> </w:t>
      </w:r>
      <w:r>
        <w:rPr>
          <w:lang w:val="sr-Cyrl-CS"/>
        </w:rPr>
        <w:t>године</w:t>
      </w:r>
      <w:r w:rsidRPr="00160477">
        <w:rPr>
          <w:lang w:val="ru-RU"/>
        </w:rPr>
        <w:t xml:space="preserve">, </w:t>
      </w:r>
      <w:r>
        <w:rPr>
          <w:lang w:val="ru-RU"/>
        </w:rPr>
        <w:t xml:space="preserve"> и Решења о образовању Комисије за јавну набавку мале вредности </w:t>
      </w:r>
      <w:r w:rsidR="003A6621">
        <w:rPr>
          <w:lang w:val="ru-RU"/>
        </w:rPr>
        <w:t xml:space="preserve"> број </w:t>
      </w:r>
      <w:r w:rsidR="004F5BA4">
        <w:rPr>
          <w:lang w:val="ru-RU"/>
        </w:rPr>
        <w:t>1-5/2-2014-05</w:t>
      </w:r>
      <w:r w:rsidR="003A6621">
        <w:rPr>
          <w:lang w:val="ru-RU"/>
        </w:rPr>
        <w:t xml:space="preserve">  </w:t>
      </w:r>
      <w:r>
        <w:t>од</w:t>
      </w:r>
      <w:r>
        <w:rPr>
          <w:lang w:val="ru-RU"/>
        </w:rPr>
        <w:t xml:space="preserve"> </w:t>
      </w:r>
      <w:r w:rsidR="004F5BA4">
        <w:rPr>
          <w:lang w:val="ru-RU"/>
        </w:rPr>
        <w:t>27.02.2014</w:t>
      </w:r>
      <w:r>
        <w:rPr>
          <w:lang w:val="sr-Cyrl-CS"/>
        </w:rPr>
        <w:t>. године,</w:t>
      </w:r>
      <w:r w:rsidR="003A6621">
        <w:rPr>
          <w:lang w:val="ru-RU"/>
        </w:rPr>
        <w:t xml:space="preserve"> Комисија </w:t>
      </w:r>
      <w:r>
        <w:rPr>
          <w:lang w:val="ru-RU"/>
        </w:rPr>
        <w:t>за јавн</w:t>
      </w:r>
      <w:r w:rsidR="003A6621">
        <w:rPr>
          <w:lang w:val="ru-RU"/>
        </w:rPr>
        <w:t xml:space="preserve">у </w:t>
      </w:r>
      <w:r>
        <w:rPr>
          <w:lang w:val="ru-RU"/>
        </w:rPr>
        <w:t xml:space="preserve"> набавк</w:t>
      </w:r>
      <w:r w:rsidR="003A6621">
        <w:rPr>
          <w:lang w:val="ru-RU"/>
        </w:rPr>
        <w:t xml:space="preserve">у сачинила је </w:t>
      </w:r>
      <w:r>
        <w:rPr>
          <w:lang w:val="ru-RU"/>
        </w:rPr>
        <w:t xml:space="preserve"> конкурсну документацију</w:t>
      </w:r>
      <w:r w:rsidRPr="00160477">
        <w:rPr>
          <w:lang w:val="ru-RU"/>
        </w:rPr>
        <w:t>:</w:t>
      </w:r>
    </w:p>
    <w:p w:rsidR="006D4D98" w:rsidRDefault="006D4D98" w:rsidP="006D4D98">
      <w:pPr>
        <w:jc w:val="center"/>
        <w:rPr>
          <w:rFonts w:cs="Arial"/>
          <w:i/>
          <w:iCs/>
        </w:rPr>
      </w:pPr>
    </w:p>
    <w:p w:rsidR="006D4D98" w:rsidRDefault="006D4D98" w:rsidP="006D4D98">
      <w:pPr>
        <w:jc w:val="center"/>
        <w:rPr>
          <w:rFonts w:cs="Arial"/>
          <w:i/>
          <w:iCs/>
        </w:rPr>
      </w:pPr>
    </w:p>
    <w:p w:rsidR="006D4D98" w:rsidRPr="00DC3D2E" w:rsidRDefault="006D4D98" w:rsidP="006D4D98">
      <w:pPr>
        <w:jc w:val="both"/>
        <w:rPr>
          <w:lang w:val="sr-Cyrl-CS"/>
        </w:rPr>
      </w:pPr>
    </w:p>
    <w:p w:rsidR="006D4D98" w:rsidRDefault="006D4D98" w:rsidP="006D4D98">
      <w:pPr>
        <w:ind w:firstLine="720"/>
        <w:jc w:val="both"/>
        <w:rPr>
          <w:rFonts w:eastAsia="TimesNewRomanPSMT" w:cs="Arial"/>
        </w:rPr>
      </w:pPr>
    </w:p>
    <w:p w:rsidR="006D4D98" w:rsidRDefault="006D4D98" w:rsidP="006D4D98">
      <w:pPr>
        <w:shd w:val="clear" w:color="auto" w:fill="C6D9F1"/>
        <w:jc w:val="center"/>
        <w:rPr>
          <w:rFonts w:eastAsia="TimesNewRomanPS-BoldMT" w:cs="Arial"/>
          <w:b/>
          <w:bCs/>
        </w:rPr>
      </w:pPr>
      <w:r>
        <w:rPr>
          <w:rFonts w:eastAsia="TimesNewRomanPS-BoldMT" w:cs="Arial"/>
          <w:b/>
          <w:bCs/>
        </w:rPr>
        <w:t>КОНКУРСНА ДОКУМЕНТАЦИЈА</w:t>
      </w:r>
    </w:p>
    <w:p w:rsidR="006D4D98" w:rsidRDefault="006D4D98" w:rsidP="006D4D98">
      <w:pPr>
        <w:shd w:val="clear" w:color="auto" w:fill="C6D9F1"/>
        <w:jc w:val="center"/>
        <w:rPr>
          <w:rFonts w:eastAsia="TimesNewRomanPS-BoldMT" w:cs="Arial"/>
          <w:b/>
          <w:bCs/>
          <w:lang w:val="ru-RU"/>
        </w:rPr>
      </w:pPr>
    </w:p>
    <w:p w:rsidR="003A6621" w:rsidRDefault="006D4D98" w:rsidP="006D4D98">
      <w:pPr>
        <w:shd w:val="clear" w:color="auto" w:fill="C6D9F1"/>
        <w:jc w:val="center"/>
        <w:rPr>
          <w:rFonts w:eastAsia="TimesNewRomanPS-BoldMT" w:cs="Arial"/>
          <w:b/>
          <w:bCs/>
          <w:lang w:val="sr-Cyrl-CS"/>
        </w:rPr>
      </w:pPr>
      <w:proofErr w:type="gramStart"/>
      <w:r>
        <w:rPr>
          <w:rFonts w:eastAsia="TimesNewRomanPS-BoldMT" w:cs="Arial"/>
          <w:b/>
          <w:bCs/>
        </w:rPr>
        <w:t>за</w:t>
      </w:r>
      <w:proofErr w:type="gramEnd"/>
      <w:r>
        <w:rPr>
          <w:rFonts w:eastAsia="TimesNewRomanPS-BoldMT" w:cs="Arial"/>
          <w:b/>
          <w:bCs/>
        </w:rPr>
        <w:t xml:space="preserve"> јавну набавку мале вредности</w:t>
      </w:r>
    </w:p>
    <w:p w:rsidR="006D4D98" w:rsidRPr="00C77B3C" w:rsidRDefault="003A6621" w:rsidP="006D4D98">
      <w:pPr>
        <w:shd w:val="clear" w:color="auto" w:fill="C6D9F1"/>
        <w:jc w:val="center"/>
        <w:rPr>
          <w:rFonts w:eastAsia="TimesNewRomanPS-BoldMT" w:cs="Arial"/>
          <w:b/>
          <w:bCs/>
          <w:lang w:val="sr-Cyrl-CS"/>
        </w:rPr>
      </w:pPr>
      <w:r>
        <w:rPr>
          <w:rFonts w:eastAsia="TimesNewRomanPS-BoldMT" w:cs="Arial"/>
          <w:b/>
          <w:bCs/>
          <w:lang w:val="sr-Cyrl-CS"/>
        </w:rPr>
        <w:t xml:space="preserve">број </w:t>
      </w:r>
      <w:r w:rsidR="004F5BA4">
        <w:rPr>
          <w:rFonts w:eastAsia="TimesNewRomanPS-BoldMT" w:cs="Arial"/>
          <w:b/>
          <w:bCs/>
          <w:lang w:val="sr-Cyrl-CS"/>
        </w:rPr>
        <w:t>1-5/2014-05</w:t>
      </w:r>
      <w:r w:rsidR="006D4D98">
        <w:rPr>
          <w:rFonts w:eastAsia="TimesNewRomanPS-BoldMT" w:cs="Arial"/>
          <w:b/>
          <w:bCs/>
        </w:rPr>
        <w:t xml:space="preserve"> </w:t>
      </w:r>
    </w:p>
    <w:p w:rsidR="006D4D98" w:rsidRDefault="006D4D98" w:rsidP="006D4D98">
      <w:pPr>
        <w:jc w:val="both"/>
        <w:rPr>
          <w:rFonts w:eastAsia="TimesNewRomanPS-BoldMT" w:cs="Arial"/>
          <w:b/>
          <w:bCs/>
          <w:color w:val="FF0000"/>
        </w:rPr>
      </w:pPr>
    </w:p>
    <w:p w:rsidR="006D4D98" w:rsidRDefault="006D4D98" w:rsidP="006D4D98">
      <w:pPr>
        <w:jc w:val="both"/>
        <w:rPr>
          <w:rFonts w:eastAsia="TimesNewRomanPSMT" w:cs="Arial"/>
        </w:rPr>
      </w:pPr>
      <w:r>
        <w:rPr>
          <w:rFonts w:eastAsia="TimesNewRomanPSMT" w:cs="Arial"/>
        </w:rPr>
        <w:t>Конкурсна документација садржи:</w:t>
      </w:r>
    </w:p>
    <w:p w:rsidR="006D4D98" w:rsidRDefault="006D4D98" w:rsidP="006D4D98">
      <w:pPr>
        <w:jc w:val="both"/>
        <w:rPr>
          <w:rFonts w:eastAsia="TimesNewRomanPSMT" w:cs="Arial"/>
        </w:rPr>
      </w:pPr>
    </w:p>
    <w:p w:rsidR="006D4D98" w:rsidRDefault="006D4D98" w:rsidP="006D4D98">
      <w:pPr>
        <w:jc w:val="both"/>
        <w:rPr>
          <w:rFonts w:eastAsia="TimesNewRomanPSMT" w:cs="Arial"/>
        </w:rPr>
      </w:pPr>
    </w:p>
    <w:tbl>
      <w:tblPr>
        <w:tblW w:w="0" w:type="auto"/>
        <w:tblInd w:w="-130" w:type="dxa"/>
        <w:tblLayout w:type="fixed"/>
        <w:tblLook w:val="0000"/>
      </w:tblPr>
      <w:tblGrid>
        <w:gridCol w:w="1553"/>
        <w:gridCol w:w="6129"/>
        <w:gridCol w:w="1820"/>
      </w:tblGrid>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
                <w:i/>
                <w:lang w:val="sr-Cyrl-CS"/>
              </w:rPr>
            </w:pPr>
            <w:bookmarkStart w:id="0" w:name="_GoBack"/>
            <w:bookmarkEnd w:id="0"/>
            <w:r>
              <w:rPr>
                <w:rFonts w:eastAsia="TimesNewRomanPSMT" w:cs="Arial"/>
                <w:b/>
                <w:i/>
                <w:lang w:val="sr-Cyrl-CS"/>
              </w:rPr>
              <w:t>Поглавље</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b/>
                <w:i/>
                <w:lang w:val="sr-Cyrl-CS"/>
              </w:rPr>
            </w:pPr>
            <w:r>
              <w:rPr>
                <w:rFonts w:eastAsia="TimesNewRomanPSMT" w:cs="Arial"/>
                <w:b/>
                <w:i/>
              </w:rPr>
              <w:t>Назив</w:t>
            </w:r>
            <w:r>
              <w:rPr>
                <w:rFonts w:eastAsia="TimesNewRomanPSMT" w:cs="Arial"/>
                <w:b/>
                <w:i/>
                <w:lang w:val="sr-Cyrl-CS"/>
              </w:rPr>
              <w:t xml:space="preserve"> поглавља</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b/>
                <w:i/>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cs="Arial"/>
                <w:bCs/>
                <w:iCs/>
                <w:color w:val="auto"/>
              </w:rPr>
            </w:pPr>
            <w:r>
              <w:rPr>
                <w:rFonts w:cs="Arial"/>
                <w:bCs/>
                <w:iCs/>
                <w:color w:val="auto"/>
              </w:rPr>
              <w:t>I</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Општи подаци о јавној набавци</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cs="Arial"/>
                <w:bCs/>
                <w:iCs/>
                <w:color w:val="auto"/>
              </w:rPr>
            </w:pPr>
            <w:r>
              <w:rPr>
                <w:rFonts w:cs="Arial"/>
                <w:bCs/>
                <w:iCs/>
                <w:color w:val="auto"/>
              </w:rPr>
              <w:t>II</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Подаци о предмету јавне набавке</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r>
              <w:rPr>
                <w:rFonts w:eastAsia="TimesNewRomanPSMT" w:cs="Arial"/>
                <w:color w:val="auto"/>
              </w:rPr>
              <w:t>III</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Врста, техничке ка</w:t>
            </w:r>
            <w:r w:rsidR="00D47F1A">
              <w:rPr>
                <w:rFonts w:eastAsia="TimesNewRomanPSMT" w:cs="Arial"/>
              </w:rPr>
              <w:t>рактеристике, квалитет, количинa</w:t>
            </w:r>
            <w:r>
              <w:rPr>
                <w:rFonts w:eastAsia="TimesNewRomanPSMT" w:cs="Arial"/>
              </w:rPr>
              <w:t xml:space="preserve"> и опис добара, начин спровођења контроле и обезбеђења гаранције квалитета, рок извршења, место извршења или </w:t>
            </w:r>
            <w:r>
              <w:rPr>
                <w:rFonts w:eastAsia="TimesNewRomanPSMT" w:cs="Arial"/>
                <w:color w:val="auto"/>
              </w:rPr>
              <w:t>исп</w:t>
            </w:r>
            <w:r>
              <w:rPr>
                <w:rFonts w:eastAsia="TimesNewRomanPSMT" w:cs="Arial"/>
                <w:color w:val="auto"/>
                <w:lang w:val="sr-Cyrl-CS"/>
              </w:rPr>
              <w:t>о</w:t>
            </w:r>
            <w:r>
              <w:rPr>
                <w:rFonts w:eastAsia="TimesNewRomanPSMT" w:cs="Arial"/>
                <w:color w:val="auto"/>
              </w:rPr>
              <w:t xml:space="preserve">руке </w:t>
            </w:r>
            <w:r>
              <w:rPr>
                <w:rFonts w:eastAsia="TimesNewRomanPSMT" w:cs="Arial"/>
              </w:rPr>
              <w:t>добара.</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rPr>
            </w:pPr>
          </w:p>
          <w:p w:rsidR="006D4D98" w:rsidRDefault="006D4D98" w:rsidP="00171809">
            <w:pPr>
              <w:snapToGrid w:val="0"/>
              <w:jc w:val="center"/>
              <w:rPr>
                <w:rFonts w:eastAsia="TimesNewRomanPSMT" w:cs="Arial"/>
              </w:rPr>
            </w:pPr>
          </w:p>
          <w:p w:rsidR="006D4D98" w:rsidRDefault="006D4D98" w:rsidP="00171809">
            <w:pPr>
              <w:snapToGrid w:val="0"/>
              <w:jc w:val="center"/>
              <w:rPr>
                <w:rFonts w:eastAsia="TimesNewRomanPSMT" w:cs="Arial"/>
              </w:rPr>
            </w:pPr>
            <w:r>
              <w:rPr>
                <w:rFonts w:eastAsia="TimesNewRomanPSMT" w:cs="Arial"/>
                <w:lang w:val="sr-Latn-CS"/>
              </w:rPr>
              <w:t>I</w:t>
            </w:r>
            <w:r>
              <w:rPr>
                <w:rFonts w:eastAsia="TimesNewRomanPSMT" w:cs="Arial"/>
              </w:rPr>
              <w:t>V</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 xml:space="preserve">Услови за учешће у поступку јавне набавке из чл. 75. </w:t>
            </w:r>
            <w:proofErr w:type="gramStart"/>
            <w:r>
              <w:rPr>
                <w:rFonts w:eastAsia="TimesNewRomanPSMT" w:cs="Arial"/>
              </w:rPr>
              <w:t>и</w:t>
            </w:r>
            <w:proofErr w:type="gramEnd"/>
            <w:r>
              <w:rPr>
                <w:rFonts w:eastAsia="TimesNewRomanPSMT" w:cs="Arial"/>
              </w:rPr>
              <w:t xml:space="preserve"> 76. Закона и упутство како се доказује испуњеност тих услова</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center"/>
              <w:rPr>
                <w:rFonts w:eastAsia="TimesNewRomanPSMT" w:cs="Arial"/>
                <w:color w:val="auto"/>
              </w:rPr>
            </w:pPr>
          </w:p>
          <w:p w:rsidR="006D4D98" w:rsidRDefault="006D4D98" w:rsidP="00171809">
            <w:pPr>
              <w:snapToGrid w:val="0"/>
              <w:jc w:val="center"/>
              <w:rPr>
                <w:rFonts w:eastAsia="TimesNewRomanPSMT" w:cs="Arial"/>
                <w:color w:val="auto"/>
              </w:rPr>
            </w:pPr>
          </w:p>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rPr>
            </w:pPr>
            <w:r>
              <w:rPr>
                <w:rFonts w:eastAsia="TimesNewRomanPSMT" w:cs="Arial"/>
              </w:rPr>
              <w:t>V</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Упутство понуђачима како да сачине понуду</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rPr>
            </w:pPr>
            <w:r>
              <w:rPr>
                <w:rFonts w:eastAsia="TimesNewRomanPSMT" w:cs="Arial"/>
              </w:rPr>
              <w:t>VI</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Образац понуде</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rPr>
            </w:pPr>
            <w:r>
              <w:rPr>
                <w:rFonts w:eastAsia="TimesNewRomanPSMT" w:cs="Arial"/>
              </w:rPr>
              <w:t>VII</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Модел уговора</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rPr>
            </w:pPr>
            <w:r>
              <w:rPr>
                <w:rFonts w:eastAsia="TimesNewRomanPSMT" w:cs="Arial"/>
              </w:rPr>
              <w:t>VIII</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Образац трошкова припреме понуде</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color w:val="auto"/>
                <w:lang w:val="sr-Cyrl-CS"/>
              </w:rPr>
            </w:pPr>
          </w:p>
        </w:tc>
      </w:tr>
      <w:tr w:rsidR="006D4D98" w:rsidTr="00171809">
        <w:tc>
          <w:tcPr>
            <w:tcW w:w="1553"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eastAsia="TimesNewRomanPSMT" w:cs="Arial"/>
              </w:rPr>
            </w:pPr>
            <w:r>
              <w:rPr>
                <w:rFonts w:eastAsia="TimesNewRomanPSMT" w:cs="Arial"/>
              </w:rPr>
              <w:t>IX</w:t>
            </w:r>
          </w:p>
        </w:tc>
        <w:tc>
          <w:tcPr>
            <w:tcW w:w="612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rPr>
            </w:pPr>
            <w:r>
              <w:rPr>
                <w:rFonts w:eastAsia="TimesNewRomanPSMT" w:cs="Arial"/>
              </w:rPr>
              <w:t>Образац изјаве о независној понуди</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6D4D98" w:rsidRPr="008E709B" w:rsidRDefault="006D4D98" w:rsidP="00171809">
            <w:pPr>
              <w:snapToGrid w:val="0"/>
              <w:jc w:val="center"/>
              <w:rPr>
                <w:rFonts w:eastAsia="TimesNewRomanPSMT" w:cs="Arial"/>
                <w:color w:val="auto"/>
                <w:lang w:val="sr-Cyrl-CS"/>
              </w:rPr>
            </w:pPr>
          </w:p>
        </w:tc>
      </w:tr>
    </w:tbl>
    <w:p w:rsidR="006D4D98" w:rsidRDefault="006D4D98" w:rsidP="006D4D98">
      <w:pPr>
        <w:jc w:val="both"/>
      </w:pPr>
    </w:p>
    <w:p w:rsidR="006D4D98" w:rsidRDefault="006D4D98" w:rsidP="006D4D98">
      <w:pPr>
        <w:jc w:val="both"/>
        <w:rPr>
          <w:rFonts w:eastAsia="TimesNewRomanPSMT" w:cs="Arial"/>
        </w:rPr>
      </w:pPr>
    </w:p>
    <w:p w:rsidR="006D4D98" w:rsidRDefault="006D4D98" w:rsidP="006D4D98">
      <w:pPr>
        <w:jc w:val="both"/>
        <w:rPr>
          <w:rFonts w:eastAsia="TimesNewRomanPSMT" w:cs="Arial"/>
        </w:rPr>
      </w:pPr>
    </w:p>
    <w:p w:rsidR="006D4D98" w:rsidRDefault="006D4D98" w:rsidP="006D4D98">
      <w:pPr>
        <w:jc w:val="both"/>
        <w:rPr>
          <w:rFonts w:eastAsia="TimesNewRomanPSMT" w:cs="Arial"/>
        </w:rPr>
      </w:pPr>
    </w:p>
    <w:p w:rsidR="006D4D98" w:rsidRDefault="006D4D98" w:rsidP="006D4D98">
      <w:pPr>
        <w:jc w:val="both"/>
        <w:rPr>
          <w:rFonts w:eastAsia="TimesNewRomanPSMT" w:cs="Arial"/>
        </w:rPr>
      </w:pPr>
    </w:p>
    <w:p w:rsidR="006D4D98" w:rsidRDefault="006D4D98" w:rsidP="006D4D98">
      <w:pPr>
        <w:rPr>
          <w:rFonts w:cs="Arial"/>
          <w:b/>
          <w:bCs/>
          <w:lang w:val="sr-Cyrl-CS"/>
        </w:rPr>
      </w:pPr>
    </w:p>
    <w:p w:rsidR="006D4D98" w:rsidRDefault="006D4D98" w:rsidP="006D4D98">
      <w:pPr>
        <w:rPr>
          <w:rFonts w:cs="Arial"/>
          <w:b/>
          <w:bCs/>
          <w:lang w:val="sr-Cyrl-CS"/>
        </w:rPr>
      </w:pPr>
    </w:p>
    <w:p w:rsidR="006D4D98" w:rsidRPr="00A837F5" w:rsidRDefault="006D4D98" w:rsidP="006D4D98">
      <w:pPr>
        <w:jc w:val="both"/>
        <w:rPr>
          <w:rFonts w:eastAsia="TimesNewRomanPSMT" w:cs="Arial"/>
          <w:lang w:val="sr-Cyrl-CS"/>
        </w:rPr>
      </w:pPr>
    </w:p>
    <w:p w:rsidR="006D4D98" w:rsidRDefault="006D4D98" w:rsidP="006D4D98">
      <w:pPr>
        <w:jc w:val="both"/>
        <w:rPr>
          <w:rFonts w:eastAsia="TimesNewRomanPSMT" w:cs="Arial"/>
        </w:rPr>
      </w:pPr>
    </w:p>
    <w:p w:rsidR="006D4D98" w:rsidRPr="00A837F5" w:rsidRDefault="006D4D98" w:rsidP="006D4D98">
      <w:pPr>
        <w:jc w:val="both"/>
        <w:rPr>
          <w:rFonts w:eastAsia="TimesNewRomanPSMT" w:cs="Arial"/>
          <w:lang w:val="sr-Cyrl-CS"/>
        </w:rPr>
      </w:pPr>
    </w:p>
    <w:p w:rsidR="006D4D98" w:rsidRDefault="006D4D98" w:rsidP="006D4D98">
      <w:pPr>
        <w:shd w:val="clear" w:color="auto" w:fill="C6D9F1"/>
        <w:jc w:val="center"/>
        <w:rPr>
          <w:rFonts w:cs="Arial"/>
          <w:b/>
          <w:bCs/>
          <w:i/>
          <w:iCs/>
          <w:sz w:val="28"/>
          <w:szCs w:val="28"/>
        </w:rPr>
      </w:pPr>
      <w:proofErr w:type="gramStart"/>
      <w:r>
        <w:rPr>
          <w:rFonts w:cs="Arial"/>
          <w:b/>
          <w:bCs/>
          <w:i/>
          <w:iCs/>
          <w:sz w:val="28"/>
          <w:szCs w:val="28"/>
        </w:rPr>
        <w:lastRenderedPageBreak/>
        <w:t>I  ОПШТИ</w:t>
      </w:r>
      <w:proofErr w:type="gramEnd"/>
      <w:r>
        <w:rPr>
          <w:rFonts w:cs="Arial"/>
          <w:b/>
          <w:bCs/>
          <w:i/>
          <w:iCs/>
          <w:sz w:val="28"/>
          <w:szCs w:val="28"/>
        </w:rPr>
        <w:t xml:space="preserve"> ПОДАЦИ О ЈАВНОЈ НАБАВЦИ</w:t>
      </w:r>
    </w:p>
    <w:p w:rsidR="006D4D98" w:rsidRPr="0088451E" w:rsidRDefault="006D4D98" w:rsidP="006D4D98">
      <w:pPr>
        <w:jc w:val="both"/>
        <w:rPr>
          <w:rFonts w:cs="Arial"/>
          <w:b/>
          <w:bCs/>
          <w:i/>
          <w:iCs/>
          <w:sz w:val="28"/>
          <w:szCs w:val="28"/>
          <w:lang w:val="sr-Cyrl-CS"/>
        </w:rPr>
      </w:pPr>
    </w:p>
    <w:p w:rsidR="006D4D98" w:rsidRDefault="006D4D98" w:rsidP="006D4D98">
      <w:pPr>
        <w:jc w:val="both"/>
        <w:rPr>
          <w:rFonts w:cs="Arial"/>
          <w:b/>
          <w:bCs/>
        </w:rPr>
      </w:pPr>
      <w:r>
        <w:rPr>
          <w:rFonts w:cs="Arial"/>
          <w:b/>
          <w:bCs/>
        </w:rPr>
        <w:t>1. Подаци о наручиоцу</w:t>
      </w:r>
    </w:p>
    <w:p w:rsidR="003A6621" w:rsidRDefault="006D4D98" w:rsidP="006D4D98">
      <w:pPr>
        <w:jc w:val="both"/>
        <w:rPr>
          <w:rFonts w:cs="Arial"/>
          <w:lang w:val="sr-Cyrl-CS"/>
        </w:rPr>
      </w:pPr>
      <w:r>
        <w:rPr>
          <w:rFonts w:cs="Arial"/>
        </w:rPr>
        <w:t xml:space="preserve">Наручилац: ..................................... </w:t>
      </w:r>
      <w:r w:rsidR="003A6621">
        <w:rPr>
          <w:rFonts w:cs="Arial"/>
          <w:lang w:val="sr-Cyrl-CS"/>
        </w:rPr>
        <w:t>Градска општина Нишка Бања</w:t>
      </w:r>
    </w:p>
    <w:p w:rsidR="003A6621" w:rsidRDefault="006D4D98" w:rsidP="006D4D98">
      <w:pPr>
        <w:jc w:val="both"/>
        <w:rPr>
          <w:rFonts w:cs="Arial"/>
          <w:i/>
          <w:iCs/>
          <w:lang w:val="sr-Cyrl-CS"/>
        </w:rPr>
      </w:pPr>
      <w:r>
        <w:rPr>
          <w:rFonts w:cs="Arial"/>
          <w:lang w:val="sr-Cyrl-CS"/>
        </w:rPr>
        <w:t>Адреса:</w:t>
      </w:r>
      <w:r>
        <w:rPr>
          <w:rFonts w:cs="Arial"/>
          <w:i/>
          <w:iCs/>
          <w:lang w:val="sr-Cyrl-CS"/>
        </w:rPr>
        <w:t xml:space="preserve"> …........................................</w:t>
      </w:r>
      <w:r w:rsidR="003A6621">
        <w:rPr>
          <w:rFonts w:cs="Arial"/>
          <w:i/>
          <w:iCs/>
          <w:lang w:val="sr-Cyrl-CS"/>
        </w:rPr>
        <w:t>.Синђелићева бр.3</w:t>
      </w:r>
    </w:p>
    <w:p w:rsidR="006D4D98" w:rsidRPr="003A6621" w:rsidRDefault="003A6621" w:rsidP="006D4D98">
      <w:pPr>
        <w:jc w:val="both"/>
        <w:rPr>
          <w:rFonts w:cs="Arial"/>
          <w:i/>
          <w:iCs/>
        </w:rPr>
      </w:pPr>
      <w:r>
        <w:rPr>
          <w:rFonts w:cs="Arial"/>
          <w:lang w:val="sr-Cyrl-CS"/>
        </w:rPr>
        <w:t xml:space="preserve"> </w:t>
      </w:r>
      <w:r w:rsidR="006D4D98">
        <w:rPr>
          <w:rFonts w:cs="Arial"/>
          <w:lang w:val="sr-Cyrl-CS"/>
        </w:rPr>
        <w:t>Интернет страница:........................</w:t>
      </w:r>
      <w:r w:rsidR="006D4D98">
        <w:rPr>
          <w:rFonts w:cs="Arial"/>
          <w:lang w:val="ru-RU"/>
        </w:rPr>
        <w:t>.</w:t>
      </w:r>
      <w:r>
        <w:rPr>
          <w:rFonts w:cs="Arial"/>
        </w:rPr>
        <w:t xml:space="preserve">www.goniskabanja.org.rs </w:t>
      </w:r>
    </w:p>
    <w:p w:rsidR="006D4D98" w:rsidRPr="0088451E" w:rsidRDefault="006D4D98" w:rsidP="006D4D98">
      <w:pPr>
        <w:jc w:val="both"/>
        <w:rPr>
          <w:lang w:val="sr-Cyrl-CS"/>
        </w:rPr>
      </w:pPr>
    </w:p>
    <w:p w:rsidR="006D4D98" w:rsidRDefault="006D4D98" w:rsidP="006D4D98">
      <w:pPr>
        <w:jc w:val="both"/>
        <w:rPr>
          <w:rFonts w:cs="Arial"/>
          <w:b/>
          <w:bCs/>
        </w:rPr>
      </w:pPr>
      <w:r>
        <w:rPr>
          <w:rFonts w:cs="Arial"/>
          <w:b/>
          <w:bCs/>
        </w:rPr>
        <w:t>2. Врста поступка јавне набавке</w:t>
      </w:r>
    </w:p>
    <w:p w:rsidR="006D4D98" w:rsidRDefault="006D4D98" w:rsidP="006D4D98">
      <w:pPr>
        <w:jc w:val="both"/>
        <w:rPr>
          <w:rFonts w:cs="Arial"/>
        </w:rPr>
      </w:pPr>
      <w:proofErr w:type="gramStart"/>
      <w:r>
        <w:rPr>
          <w:rFonts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roofErr w:type="gramEnd"/>
    </w:p>
    <w:p w:rsidR="006D4D98" w:rsidRPr="0088451E" w:rsidRDefault="006D4D98" w:rsidP="006D4D98">
      <w:pPr>
        <w:jc w:val="both"/>
        <w:rPr>
          <w:lang w:val="sr-Cyrl-CS"/>
        </w:rPr>
      </w:pPr>
    </w:p>
    <w:p w:rsidR="006D4D98" w:rsidRDefault="006D4D98" w:rsidP="006D4D98">
      <w:pPr>
        <w:jc w:val="both"/>
        <w:rPr>
          <w:rFonts w:cs="Arial"/>
          <w:b/>
          <w:bCs/>
        </w:rPr>
      </w:pPr>
      <w:r>
        <w:rPr>
          <w:rFonts w:cs="Arial"/>
          <w:b/>
          <w:bCs/>
        </w:rPr>
        <w:t>3. Предмет јавне набавке</w:t>
      </w:r>
    </w:p>
    <w:p w:rsidR="002A43AD" w:rsidRPr="002A43AD" w:rsidRDefault="00106906" w:rsidP="002A43AD">
      <w:pPr>
        <w:spacing w:line="240" w:lineRule="auto"/>
        <w:ind w:firstLine="720"/>
        <w:jc w:val="both"/>
        <w:rPr>
          <w:rFonts w:eastAsia="Calibri"/>
        </w:rPr>
      </w:pPr>
      <w:r w:rsidRPr="002A43AD">
        <w:t xml:space="preserve">Предмет </w:t>
      </w:r>
      <w:r w:rsidR="00313CFB" w:rsidRPr="002A43AD">
        <w:t xml:space="preserve"> набавке број </w:t>
      </w:r>
      <w:r w:rsidR="00CF7807">
        <w:rPr>
          <w:lang w:val="sr-Cyrl-CS"/>
        </w:rPr>
        <w:t>1-5/2014-05</w:t>
      </w:r>
      <w:r w:rsidR="003A6621" w:rsidRPr="002A43AD">
        <w:rPr>
          <w:lang w:val="sr-Cyrl-CS"/>
        </w:rPr>
        <w:t xml:space="preserve"> </w:t>
      </w:r>
      <w:r w:rsidR="002A43AD" w:rsidRPr="002A43AD">
        <w:rPr>
          <w:lang w:val="sr-Cyrl-CS"/>
        </w:rPr>
        <w:t>су</w:t>
      </w:r>
      <w:r w:rsidR="006D4D98" w:rsidRPr="002A43AD">
        <w:rPr>
          <w:iCs/>
          <w:lang w:val="sr-Cyrl-CS"/>
        </w:rPr>
        <w:t xml:space="preserve">  добр</w:t>
      </w:r>
      <w:r w:rsidR="002A43AD" w:rsidRPr="002A43AD">
        <w:rPr>
          <w:iCs/>
          <w:lang w:val="sr-Cyrl-CS"/>
        </w:rPr>
        <w:t>а,</w:t>
      </w:r>
      <w:r w:rsidR="002A43AD" w:rsidRPr="002A43AD">
        <w:rPr>
          <w:i/>
          <w:iCs/>
          <w:lang w:val="sr-Cyrl-CS"/>
        </w:rPr>
        <w:t xml:space="preserve"> </w:t>
      </w:r>
      <w:r w:rsidR="006D4D98" w:rsidRPr="002A43AD">
        <w:rPr>
          <w:i/>
          <w:iCs/>
        </w:rPr>
        <w:t xml:space="preserve"> </w:t>
      </w:r>
      <w:r w:rsidR="006D4D98" w:rsidRPr="002A43AD">
        <w:rPr>
          <w:rFonts w:eastAsia="TimesNewRomanPS-BoldMT"/>
          <w:b/>
          <w:bCs/>
          <w:i/>
          <w:iCs/>
        </w:rPr>
        <w:t xml:space="preserve"> </w:t>
      </w:r>
      <w:r w:rsidR="002A43AD" w:rsidRPr="002A43AD">
        <w:rPr>
          <w:rFonts w:eastAsia="Calibri"/>
        </w:rPr>
        <w:t>15000000 - пића</w:t>
      </w:r>
      <w:r w:rsidR="002A43AD" w:rsidRPr="002A43AD">
        <w:rPr>
          <w:rFonts w:eastAsia="Calibri"/>
          <w:lang w:val="sr-Latn-CS"/>
        </w:rPr>
        <w:t>,</w:t>
      </w:r>
      <w:r w:rsidR="002A43AD" w:rsidRPr="002A43AD">
        <w:rPr>
          <w:rFonts w:eastAsia="Calibri"/>
        </w:rPr>
        <w:t xml:space="preserve"> 15830000 шећер и сродни производи, 15860000 – кафа, чај и сродни производи, 1593 – вина, 15980000 – безалкохолна пића, 15981000 – минерална вода, 15982000 – безалкохолни освежавајући напици.</w:t>
      </w:r>
      <w:r w:rsidR="002A43AD" w:rsidRPr="002A43AD">
        <w:rPr>
          <w:rFonts w:eastAsia="Calibri"/>
          <w:lang w:val="sr-Latn-CS"/>
        </w:rPr>
        <w:t xml:space="preserve"> </w:t>
      </w:r>
    </w:p>
    <w:p w:rsidR="006D4D98" w:rsidRPr="0088451E" w:rsidRDefault="002A43AD" w:rsidP="006D4D98">
      <w:pPr>
        <w:jc w:val="both"/>
        <w:rPr>
          <w:rFonts w:eastAsia="TimesNewRomanPS-BoldMT"/>
          <w:b/>
          <w:bCs/>
          <w:i/>
          <w:iCs/>
          <w:lang w:val="sr-Cyrl-CS"/>
        </w:rPr>
      </w:pPr>
      <w:r w:rsidRPr="002A43AD">
        <w:rPr>
          <w:rFonts w:eastAsia="TimesNewRomanPS-BoldMT"/>
          <w:b/>
          <w:bCs/>
          <w:i/>
          <w:iCs/>
          <w:lang w:val="sr-Cyrl-CS"/>
        </w:rPr>
        <w:t xml:space="preserve"> </w:t>
      </w:r>
    </w:p>
    <w:p w:rsidR="006D4D98" w:rsidRDefault="006D4D98" w:rsidP="006D4D98">
      <w:pPr>
        <w:jc w:val="both"/>
        <w:rPr>
          <w:rFonts w:cs="Arial"/>
          <w:b/>
          <w:bCs/>
          <w:i/>
          <w:iCs/>
        </w:rPr>
      </w:pPr>
      <w:r>
        <w:rPr>
          <w:rFonts w:cs="Arial"/>
          <w:b/>
          <w:bCs/>
        </w:rPr>
        <w:t xml:space="preserve">4. </w:t>
      </w:r>
      <w:r>
        <w:rPr>
          <w:rFonts w:cs="Arial"/>
          <w:b/>
          <w:bCs/>
          <w:i/>
          <w:iCs/>
        </w:rPr>
        <w:t>Напомена</w:t>
      </w:r>
      <w:r>
        <w:rPr>
          <w:rFonts w:cs="Arial"/>
          <w:b/>
          <w:bCs/>
          <w:i/>
          <w:iCs/>
          <w:lang w:val="ru-RU"/>
        </w:rPr>
        <w:t xml:space="preserve"> </w:t>
      </w:r>
      <w:r>
        <w:rPr>
          <w:rFonts w:cs="Arial"/>
          <w:b/>
          <w:bCs/>
          <w:i/>
          <w:iCs/>
        </w:rPr>
        <w:t>уколико је у питању резервисана јавна набавка</w:t>
      </w:r>
    </w:p>
    <w:tbl>
      <w:tblPr>
        <w:tblW w:w="0" w:type="auto"/>
        <w:tblInd w:w="55" w:type="dxa"/>
        <w:tblLayout w:type="fixed"/>
        <w:tblCellMar>
          <w:top w:w="55" w:type="dxa"/>
          <w:left w:w="55" w:type="dxa"/>
          <w:bottom w:w="55" w:type="dxa"/>
          <w:right w:w="55" w:type="dxa"/>
        </w:tblCellMar>
        <w:tblLook w:val="0000"/>
      </w:tblPr>
      <w:tblGrid>
        <w:gridCol w:w="9076"/>
      </w:tblGrid>
      <w:tr w:rsidR="006D4D98" w:rsidTr="00171809">
        <w:tc>
          <w:tcPr>
            <w:tcW w:w="9076" w:type="dxa"/>
            <w:tcBorders>
              <w:top w:val="single" w:sz="1" w:space="0" w:color="000000"/>
              <w:left w:val="single" w:sz="1" w:space="0" w:color="000000"/>
              <w:bottom w:val="single" w:sz="1" w:space="0" w:color="000000"/>
              <w:right w:val="single" w:sz="1" w:space="0" w:color="000000"/>
            </w:tcBorders>
            <w:shd w:val="clear" w:color="auto" w:fill="auto"/>
          </w:tcPr>
          <w:p w:rsidR="006D4D98" w:rsidRDefault="006D4D98" w:rsidP="00171809">
            <w:pPr>
              <w:snapToGrid w:val="0"/>
              <w:jc w:val="both"/>
              <w:rPr>
                <w:rFonts w:cs="Arial"/>
                <w:i/>
                <w:iCs/>
              </w:rPr>
            </w:pPr>
            <w:r>
              <w:rPr>
                <w:rFonts w:cs="Arial"/>
                <w:i/>
                <w:iCs/>
              </w:rPr>
              <w:t>Не спроводи се резервисана јавна набавка</w:t>
            </w:r>
          </w:p>
        </w:tc>
      </w:tr>
    </w:tbl>
    <w:p w:rsidR="006D4D98" w:rsidRDefault="006D4D98" w:rsidP="006D4D98">
      <w:pPr>
        <w:jc w:val="both"/>
      </w:pPr>
    </w:p>
    <w:p w:rsidR="006D4D98" w:rsidRDefault="006D4D98" w:rsidP="006D4D98">
      <w:pPr>
        <w:jc w:val="both"/>
        <w:rPr>
          <w:rFonts w:cs="Arial"/>
          <w:b/>
          <w:bCs/>
        </w:rPr>
      </w:pPr>
      <w:r>
        <w:rPr>
          <w:rFonts w:cs="Arial"/>
          <w:b/>
          <w:bCs/>
        </w:rPr>
        <w:t xml:space="preserve">5. Контакт (лице или служба) </w:t>
      </w:r>
    </w:p>
    <w:p w:rsidR="006D4D98" w:rsidRPr="003A6621" w:rsidRDefault="006D4D98" w:rsidP="006D4D98">
      <w:pPr>
        <w:jc w:val="both"/>
        <w:rPr>
          <w:rFonts w:cs="Arial"/>
          <w:i/>
          <w:iCs/>
          <w:lang w:val="sr-Cyrl-CS"/>
        </w:rPr>
      </w:pPr>
      <w:r>
        <w:rPr>
          <w:rFonts w:cs="Arial"/>
        </w:rPr>
        <w:t>Лице (или служба) за контакт</w:t>
      </w:r>
      <w:proofErr w:type="gramStart"/>
      <w:r>
        <w:rPr>
          <w:rFonts w:cs="Arial"/>
        </w:rPr>
        <w:t>:..................................</w:t>
      </w:r>
      <w:proofErr w:type="gramEnd"/>
      <w:r>
        <w:rPr>
          <w:rFonts w:cs="Arial"/>
          <w:i/>
          <w:iCs/>
        </w:rPr>
        <w:t xml:space="preserve"> </w:t>
      </w:r>
      <w:r w:rsidR="003A6621">
        <w:rPr>
          <w:rFonts w:cs="Arial"/>
          <w:i/>
          <w:iCs/>
          <w:lang w:val="sr-Cyrl-CS"/>
        </w:rPr>
        <w:t>Мирјана Грчић</w:t>
      </w:r>
    </w:p>
    <w:p w:rsidR="006D4D98" w:rsidRPr="00A837F5" w:rsidRDefault="006D4D98" w:rsidP="00A837F5">
      <w:pPr>
        <w:jc w:val="both"/>
        <w:rPr>
          <w:rFonts w:cs="Arial"/>
          <w:bCs/>
          <w:i/>
          <w:iCs/>
          <w:color w:val="auto"/>
          <w:lang w:val="sr-Cyrl-CS"/>
        </w:rPr>
      </w:pPr>
      <w:r>
        <w:rPr>
          <w:rFonts w:cs="Arial"/>
          <w:bCs/>
          <w:i/>
          <w:iCs/>
          <w:color w:val="auto"/>
        </w:rPr>
        <w:t xml:space="preserve">                                                                                  tel.</w:t>
      </w:r>
      <w:r w:rsidR="003A6621">
        <w:rPr>
          <w:rFonts w:cs="Arial"/>
          <w:bCs/>
          <w:i/>
          <w:iCs/>
          <w:color w:val="auto"/>
          <w:lang w:val="sr-Cyrl-CS"/>
        </w:rPr>
        <w:t>018 45 48 130</w:t>
      </w:r>
    </w:p>
    <w:p w:rsidR="007F6BF1" w:rsidRDefault="000C3381" w:rsidP="0088451E">
      <w:pPr>
        <w:rPr>
          <w:rFonts w:cs="Arial"/>
          <w:b/>
          <w:bCs/>
          <w:lang w:val="sr-Latn-CS"/>
        </w:rPr>
      </w:pPr>
      <w:r>
        <w:rPr>
          <w:rFonts w:cs="Arial"/>
          <w:b/>
          <w:bCs/>
          <w:lang w:val="sr-Cyrl-CS"/>
        </w:rPr>
        <w:t>6.</w:t>
      </w:r>
      <w:r w:rsidR="007F6BF1">
        <w:rPr>
          <w:rFonts w:cs="Arial"/>
          <w:b/>
          <w:bCs/>
          <w:lang w:val="sr-Cyrl-CS"/>
        </w:rPr>
        <w:t>Рок за подношење понуда: 07.03.2014. године до 10;00 часова.</w:t>
      </w:r>
    </w:p>
    <w:p w:rsidR="006D4D98" w:rsidRPr="0088451E" w:rsidRDefault="000C3381" w:rsidP="0088451E">
      <w:pPr>
        <w:rPr>
          <w:rFonts w:cs="Arial"/>
          <w:bCs/>
          <w:lang w:val="sr-Cyrl-CS"/>
        </w:rPr>
      </w:pPr>
      <w:r>
        <w:rPr>
          <w:rFonts w:cs="Arial"/>
          <w:b/>
          <w:bCs/>
          <w:lang w:val="sr-Cyrl-CS"/>
        </w:rPr>
        <w:t>Отварање понуда : О</w:t>
      </w:r>
      <w:r>
        <w:rPr>
          <w:rFonts w:cs="Arial"/>
          <w:bCs/>
          <w:lang w:val="sr-Cyrl-CS"/>
        </w:rPr>
        <w:t xml:space="preserve">тварање понуда врши се у </w:t>
      </w:r>
      <w:r w:rsidR="00CF7807">
        <w:rPr>
          <w:rFonts w:cs="Arial"/>
          <w:bCs/>
          <w:lang w:val="sr-Cyrl-CS"/>
        </w:rPr>
        <w:t xml:space="preserve"> 10;15 </w:t>
      </w:r>
      <w:r w:rsidR="003A6621">
        <w:rPr>
          <w:rFonts w:cs="Arial"/>
          <w:bCs/>
          <w:lang w:val="sr-Cyrl-CS"/>
        </w:rPr>
        <w:t>часова у Управи</w:t>
      </w:r>
      <w:r>
        <w:rPr>
          <w:rFonts w:cs="Arial"/>
          <w:bCs/>
          <w:lang w:val="sr-Cyrl-CS"/>
        </w:rPr>
        <w:t xml:space="preserve"> </w:t>
      </w:r>
      <w:r w:rsidR="003A6621">
        <w:rPr>
          <w:rFonts w:cs="Arial"/>
          <w:bCs/>
          <w:lang w:val="sr-Cyrl-CS"/>
        </w:rPr>
        <w:t xml:space="preserve">градске </w:t>
      </w:r>
      <w:r>
        <w:rPr>
          <w:rFonts w:cs="Arial"/>
          <w:bCs/>
          <w:lang w:val="sr-Cyrl-CS"/>
        </w:rPr>
        <w:t xml:space="preserve">општине </w:t>
      </w:r>
      <w:r w:rsidR="003A6621">
        <w:rPr>
          <w:rFonts w:cs="Arial"/>
          <w:bCs/>
          <w:lang w:val="sr-Cyrl-CS"/>
        </w:rPr>
        <w:t>Нишка Бања</w:t>
      </w:r>
      <w:r>
        <w:rPr>
          <w:rFonts w:cs="Arial"/>
          <w:bCs/>
          <w:lang w:val="sr-Cyrl-CS"/>
        </w:rPr>
        <w:t xml:space="preserve"> </w:t>
      </w:r>
      <w:r w:rsidR="003A6621">
        <w:rPr>
          <w:rFonts w:cs="Arial"/>
          <w:bCs/>
          <w:lang w:val="sr-Cyrl-CS"/>
        </w:rPr>
        <w:t xml:space="preserve">,  </w:t>
      </w:r>
      <w:r w:rsidR="00D96BC2">
        <w:rPr>
          <w:rFonts w:cs="Arial"/>
          <w:bCs/>
          <w:lang w:val="sr-Cyrl-CS"/>
        </w:rPr>
        <w:t xml:space="preserve">дана </w:t>
      </w:r>
      <w:r w:rsidR="00CF7807">
        <w:rPr>
          <w:rFonts w:cs="Arial"/>
          <w:bCs/>
          <w:lang w:val="sr-Cyrl-CS"/>
        </w:rPr>
        <w:t>07.03.</w:t>
      </w:r>
      <w:r w:rsidR="0088451E">
        <w:rPr>
          <w:rFonts w:cs="Arial"/>
          <w:bCs/>
          <w:lang w:val="sr-Cyrl-CS"/>
        </w:rPr>
        <w:t>2014.</w:t>
      </w:r>
    </w:p>
    <w:p w:rsidR="006D4D98" w:rsidRDefault="006D4D98" w:rsidP="006D4D98">
      <w:pPr>
        <w:jc w:val="both"/>
        <w:rPr>
          <w:rFonts w:cs="Arial"/>
          <w:bCs/>
          <w:lang w:val="sr-Cyrl-CS"/>
        </w:rPr>
      </w:pPr>
    </w:p>
    <w:p w:rsidR="006D4D98" w:rsidRDefault="006D4D98" w:rsidP="006D4D98">
      <w:pPr>
        <w:jc w:val="both"/>
        <w:rPr>
          <w:rFonts w:cs="Arial"/>
          <w:bCs/>
          <w:color w:val="C00000"/>
          <w:lang w:val="sr-Cyrl-CS"/>
        </w:rPr>
      </w:pPr>
    </w:p>
    <w:p w:rsidR="006D4D98" w:rsidRDefault="006D4D98" w:rsidP="006D4D98">
      <w:pPr>
        <w:shd w:val="clear" w:color="auto" w:fill="C6D9F1"/>
        <w:jc w:val="center"/>
        <w:rPr>
          <w:rFonts w:cs="Arial"/>
          <w:b/>
          <w:bCs/>
          <w:i/>
          <w:iCs/>
          <w:sz w:val="28"/>
          <w:szCs w:val="28"/>
        </w:rPr>
      </w:pPr>
      <w:proofErr w:type="gramStart"/>
      <w:r>
        <w:rPr>
          <w:rFonts w:cs="Arial"/>
          <w:b/>
          <w:bCs/>
          <w:i/>
          <w:iCs/>
          <w:sz w:val="28"/>
          <w:szCs w:val="28"/>
        </w:rPr>
        <w:t>II  ПОДАЦИ</w:t>
      </w:r>
      <w:proofErr w:type="gramEnd"/>
      <w:r>
        <w:rPr>
          <w:rFonts w:cs="Arial"/>
          <w:b/>
          <w:bCs/>
          <w:i/>
          <w:iCs/>
          <w:sz w:val="28"/>
          <w:szCs w:val="28"/>
        </w:rPr>
        <w:t xml:space="preserve"> О ПРЕДМЕТУ ЈАВНЕ НАБАВКЕ</w:t>
      </w:r>
    </w:p>
    <w:p w:rsidR="006D4D98" w:rsidRPr="0088451E" w:rsidRDefault="006D4D98" w:rsidP="006D4D98">
      <w:pPr>
        <w:jc w:val="both"/>
        <w:rPr>
          <w:rFonts w:cs="Arial"/>
          <w:b/>
          <w:bCs/>
          <w:i/>
          <w:iCs/>
          <w:sz w:val="28"/>
          <w:szCs w:val="28"/>
          <w:lang w:val="sr-Cyrl-CS"/>
        </w:rPr>
      </w:pPr>
    </w:p>
    <w:p w:rsidR="006D4D98" w:rsidRDefault="006D4D98" w:rsidP="006D4D98">
      <w:pPr>
        <w:jc w:val="both"/>
        <w:rPr>
          <w:rFonts w:cs="Arial"/>
          <w:b/>
          <w:bCs/>
        </w:rPr>
      </w:pPr>
      <w:r>
        <w:rPr>
          <w:rFonts w:cs="Arial"/>
          <w:b/>
          <w:bCs/>
        </w:rPr>
        <w:t>1. Предмет јавне набавке</w:t>
      </w:r>
    </w:p>
    <w:p w:rsidR="002A43AD" w:rsidRPr="002A43AD" w:rsidRDefault="006D4D98" w:rsidP="002A43AD">
      <w:pPr>
        <w:jc w:val="both"/>
        <w:rPr>
          <w:b/>
          <w:bCs/>
          <w:lang w:val="sr-Cyrl-CS"/>
        </w:rPr>
      </w:pPr>
      <w:r w:rsidRPr="002A43AD">
        <w:t xml:space="preserve">Предмет јавне </w:t>
      </w:r>
      <w:proofErr w:type="gramStart"/>
      <w:r w:rsidRPr="002A43AD">
        <w:t xml:space="preserve">набавке </w:t>
      </w:r>
      <w:r w:rsidR="003A6621" w:rsidRPr="002A43AD">
        <w:rPr>
          <w:lang w:val="sr-Cyrl-CS"/>
        </w:rPr>
        <w:t xml:space="preserve"> </w:t>
      </w:r>
      <w:r w:rsidR="002A43AD" w:rsidRPr="002A43AD">
        <w:rPr>
          <w:iCs/>
          <w:lang w:val="sr-Cyrl-CS"/>
        </w:rPr>
        <w:t>су</w:t>
      </w:r>
      <w:proofErr w:type="gramEnd"/>
      <w:r w:rsidRPr="002A43AD">
        <w:rPr>
          <w:iCs/>
        </w:rPr>
        <w:t xml:space="preserve"> </w:t>
      </w:r>
      <w:r w:rsidRPr="002A43AD">
        <w:rPr>
          <w:iCs/>
          <w:lang w:val="sr-Cyrl-CS"/>
        </w:rPr>
        <w:t>добр</w:t>
      </w:r>
      <w:r w:rsidR="002A43AD" w:rsidRPr="002A43AD">
        <w:rPr>
          <w:iCs/>
          <w:lang w:val="sr-Cyrl-CS"/>
        </w:rPr>
        <w:t xml:space="preserve">а </w:t>
      </w:r>
      <w:r w:rsidR="002A43AD" w:rsidRPr="002A43AD">
        <w:rPr>
          <w:iCs/>
        </w:rPr>
        <w:t>Ознак</w:t>
      </w:r>
      <w:r w:rsidR="002A43AD" w:rsidRPr="002A43AD">
        <w:rPr>
          <w:iCs/>
          <w:lang w:val="sr-Cyrl-CS"/>
        </w:rPr>
        <w:t>е</w:t>
      </w:r>
      <w:r w:rsidR="002A43AD" w:rsidRPr="002A43AD">
        <w:rPr>
          <w:iCs/>
        </w:rPr>
        <w:t xml:space="preserve"> из оштег речника набавке:</w:t>
      </w:r>
      <w:r w:rsidR="002A43AD" w:rsidRPr="002A43AD">
        <w:t xml:space="preserve"> </w:t>
      </w:r>
    </w:p>
    <w:p w:rsidR="006D4D98" w:rsidRPr="0088451E" w:rsidRDefault="002A43AD" w:rsidP="0088451E">
      <w:pPr>
        <w:spacing w:line="240" w:lineRule="auto"/>
        <w:ind w:firstLine="720"/>
        <w:jc w:val="both"/>
        <w:rPr>
          <w:rFonts w:eastAsia="Calibri"/>
          <w:lang w:val="sr-Cyrl-CS"/>
        </w:rPr>
      </w:pPr>
      <w:r w:rsidRPr="002A43AD">
        <w:rPr>
          <w:rFonts w:eastAsia="Calibri"/>
          <w:lang w:val="sr-Cyrl-CS"/>
        </w:rPr>
        <w:t xml:space="preserve"> </w:t>
      </w:r>
      <w:r w:rsidRPr="002A43AD">
        <w:rPr>
          <w:rFonts w:eastAsia="Calibri"/>
        </w:rPr>
        <w:t>15000000 - пића</w:t>
      </w:r>
      <w:r w:rsidRPr="002A43AD">
        <w:rPr>
          <w:rFonts w:eastAsia="Calibri"/>
          <w:lang w:val="sr-Latn-CS"/>
        </w:rPr>
        <w:t>,</w:t>
      </w:r>
      <w:r w:rsidRPr="002A43AD">
        <w:rPr>
          <w:rFonts w:eastAsia="Calibri"/>
        </w:rPr>
        <w:t xml:space="preserve"> 15830000 шећер и сродни производи, 15860000 – кафа, чај и сродни производи, 1593 – вина, 15980000 – безалкохолна пића, 15981000 – минерална вода, 15982000 – безалкохолни освежавајући напици.</w:t>
      </w:r>
      <w:r w:rsidRPr="002A43AD">
        <w:rPr>
          <w:rFonts w:eastAsia="Calibri"/>
          <w:lang w:val="sr-Latn-CS"/>
        </w:rPr>
        <w:t xml:space="preserve"> </w:t>
      </w:r>
    </w:p>
    <w:tbl>
      <w:tblPr>
        <w:tblW w:w="0" w:type="auto"/>
        <w:tblInd w:w="55" w:type="dxa"/>
        <w:tblLayout w:type="fixed"/>
        <w:tblCellMar>
          <w:top w:w="55" w:type="dxa"/>
          <w:left w:w="55" w:type="dxa"/>
          <w:bottom w:w="55" w:type="dxa"/>
          <w:right w:w="55" w:type="dxa"/>
        </w:tblCellMar>
        <w:tblLook w:val="0000"/>
      </w:tblPr>
      <w:tblGrid>
        <w:gridCol w:w="9080"/>
      </w:tblGrid>
      <w:tr w:rsidR="006D4D98" w:rsidTr="00171809">
        <w:tc>
          <w:tcPr>
            <w:tcW w:w="9080" w:type="dxa"/>
            <w:tcBorders>
              <w:top w:val="single" w:sz="1" w:space="0" w:color="000000"/>
              <w:left w:val="single" w:sz="1" w:space="0" w:color="000000"/>
              <w:bottom w:val="single" w:sz="1" w:space="0" w:color="000000"/>
              <w:right w:val="single" w:sz="1" w:space="0" w:color="000000"/>
            </w:tcBorders>
            <w:shd w:val="clear" w:color="auto" w:fill="auto"/>
          </w:tcPr>
          <w:p w:rsidR="006D4D98" w:rsidRDefault="006D4D98" w:rsidP="00171809">
            <w:pPr>
              <w:snapToGrid w:val="0"/>
              <w:jc w:val="both"/>
              <w:rPr>
                <w:rFonts w:cs="Arial"/>
                <w:i/>
                <w:iCs/>
              </w:rPr>
            </w:pPr>
            <w:r>
              <w:rPr>
                <w:rFonts w:cs="Arial"/>
                <w:i/>
                <w:iCs/>
              </w:rPr>
              <w:t>Набавка није обликована по партијама</w:t>
            </w:r>
          </w:p>
        </w:tc>
      </w:tr>
    </w:tbl>
    <w:p w:rsidR="0088451E" w:rsidRDefault="0088451E"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A837F5" w:rsidRDefault="00A837F5" w:rsidP="006D4D98">
      <w:pPr>
        <w:jc w:val="both"/>
        <w:rPr>
          <w:rFonts w:cs="Arial"/>
          <w:i/>
          <w:iCs/>
          <w:lang w:val="sr-Cyrl-CS"/>
        </w:rPr>
      </w:pPr>
    </w:p>
    <w:p w:rsidR="0088451E" w:rsidRPr="00AD4618" w:rsidRDefault="0088451E" w:rsidP="006D4D98">
      <w:pPr>
        <w:jc w:val="both"/>
        <w:rPr>
          <w:rFonts w:cs="Arial"/>
          <w:i/>
          <w:iCs/>
          <w:lang w:val="sr-Cyrl-CS"/>
        </w:rPr>
      </w:pPr>
    </w:p>
    <w:p w:rsidR="006D4D98" w:rsidRDefault="006D4D98" w:rsidP="006D4D98">
      <w:pPr>
        <w:shd w:val="clear" w:color="auto" w:fill="C6D9F1"/>
        <w:jc w:val="center"/>
        <w:rPr>
          <w:rFonts w:cs="Arial"/>
          <w:b/>
          <w:bCs/>
          <w:i/>
          <w:iCs/>
          <w:sz w:val="28"/>
          <w:szCs w:val="28"/>
        </w:rPr>
      </w:pPr>
      <w:proofErr w:type="gramStart"/>
      <w:r>
        <w:rPr>
          <w:rFonts w:cs="Arial"/>
          <w:b/>
          <w:bCs/>
          <w:i/>
          <w:iCs/>
          <w:sz w:val="28"/>
          <w:szCs w:val="28"/>
        </w:rPr>
        <w:t>III  ВРСТА</w:t>
      </w:r>
      <w:proofErr w:type="gramEnd"/>
      <w:r>
        <w:rPr>
          <w:rFonts w:cs="Arial"/>
          <w:b/>
          <w:bCs/>
          <w:i/>
          <w:iCs/>
          <w:sz w:val="28"/>
          <w:szCs w:val="28"/>
        </w:rPr>
        <w:t>, ТЕХНИЧКЕ КАРАКТЕРИСТИКЕ, КВАЛИТЕТ, КОЛИЧИНА И ОПИС  ДОБАРА НАЧИН СПРОВОЂЕЊА КОНТРОЛЕ И ОБЕЗБЕЂИВАЊА ГАРАНЦИЈЕ КВАЛИТЕТА, РОК ИЗВРШЕЊА, МЕСТО ИЗВРШЕЊА ИЛИ ИСПОРУКЕ ДОБАРА</w:t>
      </w:r>
    </w:p>
    <w:p w:rsidR="006D4D98" w:rsidRDefault="006D4D98" w:rsidP="006D4D98">
      <w:pPr>
        <w:shd w:val="clear" w:color="auto" w:fill="C6D9F1"/>
        <w:jc w:val="center"/>
        <w:rPr>
          <w:rFonts w:cs="Arial"/>
          <w:b/>
          <w:bCs/>
          <w:i/>
          <w:iCs/>
          <w:sz w:val="28"/>
          <w:szCs w:val="28"/>
          <w:lang w:val="sr-Cyrl-CS"/>
        </w:rPr>
      </w:pPr>
    </w:p>
    <w:p w:rsidR="00FA4D79" w:rsidRPr="00FA4D79" w:rsidRDefault="00FA4D79" w:rsidP="006D4D98">
      <w:pPr>
        <w:shd w:val="clear" w:color="auto" w:fill="C6D9F1"/>
        <w:jc w:val="center"/>
        <w:rPr>
          <w:rFonts w:cs="Arial"/>
          <w:b/>
          <w:bCs/>
          <w:i/>
          <w:iCs/>
          <w:sz w:val="28"/>
          <w:szCs w:val="28"/>
          <w:lang w:val="sr-Cyrl-CS"/>
        </w:rPr>
      </w:pPr>
    </w:p>
    <w:p w:rsidR="006D4D98" w:rsidRDefault="006D4D98" w:rsidP="006D4D98">
      <w:pPr>
        <w:shd w:val="clear" w:color="auto" w:fill="C6D9F1"/>
        <w:jc w:val="center"/>
        <w:rPr>
          <w:rFonts w:cs="Arial"/>
          <w:b/>
          <w:bCs/>
          <w:i/>
          <w:i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4"/>
        <w:gridCol w:w="2696"/>
        <w:gridCol w:w="1339"/>
        <w:gridCol w:w="1213"/>
        <w:gridCol w:w="1110"/>
        <w:gridCol w:w="1356"/>
        <w:gridCol w:w="1354"/>
      </w:tblGrid>
      <w:tr w:rsidR="00FA4D79" w:rsidRPr="004F5BA4" w:rsidTr="0088451E">
        <w:tc>
          <w:tcPr>
            <w:tcW w:w="554" w:type="dxa"/>
          </w:tcPr>
          <w:p w:rsidR="00FA4D79" w:rsidRPr="004F5BA4" w:rsidRDefault="00FA4D79" w:rsidP="0088451E">
            <w:pPr>
              <w:spacing w:line="240" w:lineRule="auto"/>
              <w:jc w:val="both"/>
            </w:pPr>
            <w:r w:rsidRPr="004F5BA4">
              <w:t>Р.</w:t>
            </w:r>
          </w:p>
          <w:p w:rsidR="00FA4D79" w:rsidRPr="004F5BA4" w:rsidRDefault="00FA4D79" w:rsidP="0088451E">
            <w:pPr>
              <w:spacing w:line="240" w:lineRule="auto"/>
              <w:jc w:val="both"/>
            </w:pPr>
            <w:r w:rsidRPr="004F5BA4">
              <w:t>Бр.</w:t>
            </w:r>
          </w:p>
        </w:tc>
        <w:tc>
          <w:tcPr>
            <w:tcW w:w="2696" w:type="dxa"/>
          </w:tcPr>
          <w:p w:rsidR="00FA4D79" w:rsidRPr="004F5BA4" w:rsidRDefault="00FA4D79" w:rsidP="0088451E">
            <w:pPr>
              <w:spacing w:line="240" w:lineRule="auto"/>
              <w:jc w:val="center"/>
            </w:pPr>
            <w:r w:rsidRPr="004F5BA4">
              <w:t>Врста добра</w:t>
            </w:r>
          </w:p>
        </w:tc>
        <w:tc>
          <w:tcPr>
            <w:tcW w:w="2552" w:type="dxa"/>
            <w:gridSpan w:val="2"/>
          </w:tcPr>
          <w:p w:rsidR="00FA4D79" w:rsidRPr="004F5BA4" w:rsidRDefault="00FA4D79" w:rsidP="0088451E">
            <w:pPr>
              <w:spacing w:line="240" w:lineRule="auto"/>
              <w:jc w:val="center"/>
            </w:pPr>
            <w:r w:rsidRPr="004F5BA4">
              <w:t>Цена по јединици</w:t>
            </w:r>
          </w:p>
        </w:tc>
        <w:tc>
          <w:tcPr>
            <w:tcW w:w="1110" w:type="dxa"/>
          </w:tcPr>
          <w:p w:rsidR="00FA4D79" w:rsidRPr="004F5BA4" w:rsidRDefault="00FA4D79" w:rsidP="0088451E">
            <w:pPr>
              <w:spacing w:line="240" w:lineRule="auto"/>
              <w:rPr>
                <w:sz w:val="20"/>
                <w:szCs w:val="20"/>
              </w:rPr>
            </w:pPr>
            <w:r w:rsidRPr="004F5BA4">
              <w:rPr>
                <w:sz w:val="20"/>
                <w:szCs w:val="20"/>
              </w:rPr>
              <w:t>јединица и колич</w:t>
            </w:r>
          </w:p>
        </w:tc>
        <w:tc>
          <w:tcPr>
            <w:tcW w:w="2710" w:type="dxa"/>
            <w:gridSpan w:val="2"/>
          </w:tcPr>
          <w:p w:rsidR="00FA4D79" w:rsidRPr="004F5BA4" w:rsidRDefault="00FA4D79" w:rsidP="0088451E">
            <w:pPr>
              <w:spacing w:line="240" w:lineRule="auto"/>
              <w:jc w:val="center"/>
            </w:pPr>
            <w:r w:rsidRPr="004F5BA4">
              <w:t>Укупна цена</w:t>
            </w:r>
          </w:p>
        </w:tc>
      </w:tr>
      <w:tr w:rsidR="00FA4D79" w:rsidRPr="004F5BA4" w:rsidTr="0088451E">
        <w:tc>
          <w:tcPr>
            <w:tcW w:w="554" w:type="dxa"/>
          </w:tcPr>
          <w:p w:rsidR="00FA4D79" w:rsidRPr="004F5BA4" w:rsidRDefault="00FA4D79" w:rsidP="0088451E">
            <w:pPr>
              <w:spacing w:line="240" w:lineRule="auto"/>
              <w:jc w:val="both"/>
            </w:pPr>
          </w:p>
        </w:tc>
        <w:tc>
          <w:tcPr>
            <w:tcW w:w="2696" w:type="dxa"/>
          </w:tcPr>
          <w:p w:rsidR="00FA4D79" w:rsidRPr="004F5BA4" w:rsidRDefault="00FA4D79" w:rsidP="0088451E">
            <w:pPr>
              <w:spacing w:line="240" w:lineRule="auto"/>
              <w:jc w:val="both"/>
            </w:pPr>
          </w:p>
        </w:tc>
        <w:tc>
          <w:tcPr>
            <w:tcW w:w="1339" w:type="dxa"/>
          </w:tcPr>
          <w:p w:rsidR="00FA4D79" w:rsidRPr="004F5BA4" w:rsidRDefault="00FA4D79" w:rsidP="0088451E">
            <w:pPr>
              <w:spacing w:line="240" w:lineRule="auto"/>
              <w:jc w:val="both"/>
            </w:pPr>
            <w:r w:rsidRPr="004F5BA4">
              <w:t>без ПДВ</w:t>
            </w:r>
          </w:p>
        </w:tc>
        <w:tc>
          <w:tcPr>
            <w:tcW w:w="1213" w:type="dxa"/>
          </w:tcPr>
          <w:p w:rsidR="00FA4D79" w:rsidRPr="004F5BA4" w:rsidRDefault="00FA4D79" w:rsidP="0088451E">
            <w:pPr>
              <w:spacing w:line="240" w:lineRule="auto"/>
              <w:jc w:val="both"/>
            </w:pPr>
            <w:r w:rsidRPr="004F5BA4">
              <w:t>са ПДВ</w:t>
            </w:r>
          </w:p>
        </w:tc>
        <w:tc>
          <w:tcPr>
            <w:tcW w:w="1110" w:type="dxa"/>
          </w:tcPr>
          <w:p w:rsidR="00FA4D79" w:rsidRPr="004F5BA4" w:rsidRDefault="00FA4D79" w:rsidP="0088451E">
            <w:pPr>
              <w:spacing w:line="240" w:lineRule="auto"/>
              <w:jc w:val="both"/>
            </w:pPr>
          </w:p>
        </w:tc>
        <w:tc>
          <w:tcPr>
            <w:tcW w:w="1356" w:type="dxa"/>
          </w:tcPr>
          <w:p w:rsidR="00FA4D79" w:rsidRPr="004F5BA4" w:rsidRDefault="00FA4D79" w:rsidP="0088451E">
            <w:pPr>
              <w:spacing w:line="240" w:lineRule="auto"/>
              <w:jc w:val="both"/>
            </w:pPr>
            <w:r w:rsidRPr="004F5BA4">
              <w:t>без ПДВ</w:t>
            </w:r>
          </w:p>
        </w:tc>
        <w:tc>
          <w:tcPr>
            <w:tcW w:w="1354" w:type="dxa"/>
          </w:tcPr>
          <w:p w:rsidR="00FA4D79" w:rsidRPr="004F5BA4" w:rsidRDefault="00FA4D79" w:rsidP="0088451E">
            <w:pPr>
              <w:spacing w:line="240" w:lineRule="auto"/>
              <w:jc w:val="both"/>
            </w:pPr>
            <w:r w:rsidRPr="004F5BA4">
              <w:t xml:space="preserve">са ПДВ </w:t>
            </w:r>
          </w:p>
        </w:tc>
      </w:tr>
      <w:tr w:rsidR="00FA4D79" w:rsidRPr="004F5BA4" w:rsidTr="0088451E">
        <w:tc>
          <w:tcPr>
            <w:tcW w:w="554" w:type="dxa"/>
          </w:tcPr>
          <w:p w:rsidR="00FA4D79" w:rsidRPr="004F5BA4" w:rsidRDefault="00FA4D79" w:rsidP="0088451E">
            <w:pPr>
              <w:spacing w:line="240" w:lineRule="auto"/>
              <w:jc w:val="both"/>
            </w:pPr>
            <w:r w:rsidRPr="004F5BA4">
              <w:t>1.</w:t>
            </w:r>
          </w:p>
        </w:tc>
        <w:tc>
          <w:tcPr>
            <w:tcW w:w="2696" w:type="dxa"/>
          </w:tcPr>
          <w:p w:rsidR="00FA4D79" w:rsidRPr="004F5BA4" w:rsidRDefault="00FA4D79" w:rsidP="0088451E">
            <w:pPr>
              <w:spacing w:line="240" w:lineRule="auto"/>
            </w:pPr>
            <w:r w:rsidRPr="004F5BA4">
              <w:t>Кафа (Гранд арома или еквивалент)</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pPr>
            <w:r w:rsidRPr="004F5BA4">
              <w:t>кг,</w:t>
            </w:r>
          </w:p>
          <w:p w:rsidR="00FA4D79" w:rsidRPr="004F5BA4" w:rsidRDefault="00FA4D79" w:rsidP="0088451E">
            <w:pPr>
              <w:spacing w:line="240" w:lineRule="auto"/>
              <w:jc w:val="both"/>
            </w:pPr>
            <w:r w:rsidRPr="004F5BA4">
              <w:rPr>
                <w:lang w:val="sr-Latn-CS"/>
              </w:rPr>
              <w:t>140</w:t>
            </w:r>
            <w:r w:rsidRPr="004F5BA4">
              <w:t>кг</w:t>
            </w:r>
          </w:p>
        </w:tc>
        <w:tc>
          <w:tcPr>
            <w:tcW w:w="1356" w:type="dxa"/>
          </w:tcPr>
          <w:p w:rsidR="00FA4D79" w:rsidRPr="004F5BA4" w:rsidRDefault="00FA4D79" w:rsidP="0088451E">
            <w:pPr>
              <w:spacing w:line="240" w:lineRule="auto"/>
              <w:jc w:val="both"/>
            </w:pPr>
            <w:r w:rsidRPr="004F5BA4">
              <w:t xml:space="preserve"> </w:t>
            </w:r>
          </w:p>
        </w:tc>
        <w:tc>
          <w:tcPr>
            <w:tcW w:w="1354" w:type="dxa"/>
          </w:tcPr>
          <w:p w:rsidR="00FA4D79" w:rsidRPr="004F5BA4" w:rsidRDefault="00FA4D79" w:rsidP="0088451E">
            <w:pPr>
              <w:spacing w:line="240" w:lineRule="auto"/>
              <w:jc w:val="both"/>
            </w:pPr>
          </w:p>
        </w:tc>
      </w:tr>
      <w:tr w:rsidR="00FA4D79" w:rsidRPr="004F5BA4" w:rsidTr="0088451E">
        <w:tc>
          <w:tcPr>
            <w:tcW w:w="554" w:type="dxa"/>
          </w:tcPr>
          <w:p w:rsidR="00FA4D79" w:rsidRPr="004F5BA4" w:rsidRDefault="00FA4D79" w:rsidP="0088451E">
            <w:pPr>
              <w:spacing w:line="240" w:lineRule="auto"/>
              <w:jc w:val="both"/>
            </w:pPr>
            <w:r w:rsidRPr="004F5BA4">
              <w:t>2.</w:t>
            </w:r>
          </w:p>
        </w:tc>
        <w:tc>
          <w:tcPr>
            <w:tcW w:w="2696" w:type="dxa"/>
          </w:tcPr>
          <w:p w:rsidR="00FA4D79" w:rsidRPr="004F5BA4" w:rsidRDefault="00FA4D79" w:rsidP="0088451E">
            <w:pPr>
              <w:spacing w:line="240" w:lineRule="auto"/>
              <w:jc w:val="both"/>
            </w:pPr>
            <w:r w:rsidRPr="004F5BA4">
              <w:t>Сок газирани (</w:t>
            </w:r>
            <w:r w:rsidRPr="004F5BA4">
              <w:rPr>
                <w:lang w:val="sr-Latn-CS"/>
              </w:rPr>
              <w:t xml:space="preserve">coca cola, fanta </w:t>
            </w:r>
            <w:r w:rsidRPr="004F5BA4">
              <w:t>или еквивалент)</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pPr>
            <w:r w:rsidRPr="004F5BA4">
              <w:t>литар,</w:t>
            </w:r>
          </w:p>
          <w:p w:rsidR="00FA4D79" w:rsidRPr="004F5BA4" w:rsidRDefault="00FA4D79" w:rsidP="0088451E">
            <w:pPr>
              <w:spacing w:line="240" w:lineRule="auto"/>
              <w:jc w:val="both"/>
            </w:pPr>
            <w:r w:rsidRPr="004F5BA4">
              <w:rPr>
                <w:lang w:val="sr-Latn-CS"/>
              </w:rPr>
              <w:t>9</w:t>
            </w:r>
            <w:r w:rsidRPr="004F5BA4">
              <w:t>00</w:t>
            </w:r>
          </w:p>
          <w:p w:rsidR="00FA4D79" w:rsidRPr="004F5BA4" w:rsidRDefault="00FA4D79" w:rsidP="0088451E">
            <w:pPr>
              <w:spacing w:line="240" w:lineRule="auto"/>
              <w:jc w:val="both"/>
            </w:pP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88451E">
        <w:tc>
          <w:tcPr>
            <w:tcW w:w="554" w:type="dxa"/>
          </w:tcPr>
          <w:p w:rsidR="00FA4D79" w:rsidRPr="004F5BA4" w:rsidRDefault="00FA4D79" w:rsidP="0088451E">
            <w:pPr>
              <w:spacing w:line="240" w:lineRule="auto"/>
              <w:jc w:val="both"/>
            </w:pPr>
            <w:r w:rsidRPr="004F5BA4">
              <w:t>3.</w:t>
            </w:r>
          </w:p>
        </w:tc>
        <w:tc>
          <w:tcPr>
            <w:tcW w:w="2696" w:type="dxa"/>
          </w:tcPr>
          <w:p w:rsidR="00FA4D79" w:rsidRPr="004F5BA4" w:rsidRDefault="00FA4D79" w:rsidP="0088451E">
            <w:pPr>
              <w:spacing w:line="240" w:lineRule="auto"/>
              <w:jc w:val="both"/>
            </w:pPr>
            <w:r w:rsidRPr="004F5BA4">
              <w:t>Сок негазирани (кајсија, бресква или еквивалент)</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pPr>
            <w:r w:rsidRPr="004F5BA4">
              <w:t>литар,</w:t>
            </w:r>
          </w:p>
          <w:p w:rsidR="00FA4D79" w:rsidRPr="004F5BA4" w:rsidRDefault="00FA4D79" w:rsidP="0088451E">
            <w:pPr>
              <w:spacing w:line="240" w:lineRule="auto"/>
              <w:jc w:val="both"/>
            </w:pPr>
            <w:r w:rsidRPr="004F5BA4">
              <w:rPr>
                <w:lang w:val="sr-Latn-CS"/>
              </w:rPr>
              <w:t>9</w:t>
            </w:r>
            <w:r w:rsidRPr="004F5BA4">
              <w:t>00</w:t>
            </w:r>
          </w:p>
          <w:p w:rsidR="00FA4D79" w:rsidRPr="004F5BA4" w:rsidRDefault="00FA4D79" w:rsidP="0088451E">
            <w:pPr>
              <w:spacing w:line="240" w:lineRule="auto"/>
              <w:jc w:val="both"/>
            </w:pP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88451E">
        <w:tc>
          <w:tcPr>
            <w:tcW w:w="554" w:type="dxa"/>
          </w:tcPr>
          <w:p w:rsidR="00FA4D79" w:rsidRPr="004F5BA4" w:rsidRDefault="00FA4D79" w:rsidP="0088451E">
            <w:pPr>
              <w:spacing w:line="240" w:lineRule="auto"/>
              <w:jc w:val="both"/>
            </w:pPr>
            <w:r w:rsidRPr="004F5BA4">
              <w:t>4.</w:t>
            </w:r>
          </w:p>
        </w:tc>
        <w:tc>
          <w:tcPr>
            <w:tcW w:w="2696" w:type="dxa"/>
          </w:tcPr>
          <w:p w:rsidR="00FA4D79" w:rsidRPr="004F5BA4" w:rsidRDefault="00FA4D79" w:rsidP="0088451E">
            <w:pPr>
              <w:spacing w:line="240" w:lineRule="auto"/>
            </w:pPr>
            <w:r w:rsidRPr="004F5BA4">
              <w:t>Чај: нана, камилица ... у филтер врећици</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pPr>
            <w:r w:rsidRPr="004F5BA4">
              <w:t>кутија,</w:t>
            </w:r>
          </w:p>
          <w:p w:rsidR="00FA4D79" w:rsidRPr="004F5BA4" w:rsidRDefault="00FA4D79" w:rsidP="0088451E">
            <w:pPr>
              <w:spacing w:line="240" w:lineRule="auto"/>
              <w:jc w:val="both"/>
            </w:pPr>
            <w:r w:rsidRPr="004F5BA4">
              <w:t>50</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88451E">
        <w:tc>
          <w:tcPr>
            <w:tcW w:w="554" w:type="dxa"/>
          </w:tcPr>
          <w:p w:rsidR="00FA4D79" w:rsidRPr="004F5BA4" w:rsidRDefault="00FA4D79" w:rsidP="0088451E">
            <w:pPr>
              <w:spacing w:line="240" w:lineRule="auto"/>
              <w:jc w:val="both"/>
            </w:pPr>
            <w:r w:rsidRPr="004F5BA4">
              <w:t>5.</w:t>
            </w:r>
          </w:p>
        </w:tc>
        <w:tc>
          <w:tcPr>
            <w:tcW w:w="2696" w:type="dxa"/>
          </w:tcPr>
          <w:p w:rsidR="00FA4D79" w:rsidRPr="004F5BA4" w:rsidRDefault="00FA4D79" w:rsidP="0088451E">
            <w:pPr>
              <w:spacing w:line="240" w:lineRule="auto"/>
            </w:pPr>
            <w:r w:rsidRPr="004F5BA4">
              <w:t>Лозова ракија</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pPr>
            <w:r w:rsidRPr="004F5BA4">
              <w:t>литар</w:t>
            </w:r>
          </w:p>
          <w:p w:rsidR="00FA4D79" w:rsidRPr="004F5BA4" w:rsidRDefault="00FA4D79" w:rsidP="0088451E">
            <w:pPr>
              <w:spacing w:line="240" w:lineRule="auto"/>
              <w:jc w:val="both"/>
              <w:rPr>
                <w:lang w:val="sr-Latn-CS"/>
              </w:rPr>
            </w:pPr>
            <w:r w:rsidRPr="004F5BA4">
              <w:rPr>
                <w:lang w:val="sr-Latn-CS"/>
              </w:rPr>
              <w:t>5</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88451E">
        <w:tc>
          <w:tcPr>
            <w:tcW w:w="554" w:type="dxa"/>
          </w:tcPr>
          <w:p w:rsidR="00FA4D79" w:rsidRPr="004F5BA4" w:rsidRDefault="00FA4D79" w:rsidP="0088451E">
            <w:pPr>
              <w:spacing w:line="240" w:lineRule="auto"/>
              <w:jc w:val="both"/>
            </w:pPr>
            <w:r w:rsidRPr="004F5BA4">
              <w:t>6.</w:t>
            </w:r>
          </w:p>
        </w:tc>
        <w:tc>
          <w:tcPr>
            <w:tcW w:w="2696" w:type="dxa"/>
          </w:tcPr>
          <w:p w:rsidR="00FA4D79" w:rsidRPr="004F5BA4" w:rsidRDefault="00FA4D79" w:rsidP="0088451E">
            <w:pPr>
              <w:spacing w:line="240" w:lineRule="auto"/>
            </w:pPr>
            <w:r w:rsidRPr="004F5BA4">
              <w:t>Виљамовка</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pPr>
            <w:r w:rsidRPr="004F5BA4">
              <w:t>литар</w:t>
            </w:r>
          </w:p>
          <w:p w:rsidR="00FA4D79" w:rsidRPr="004F5BA4" w:rsidRDefault="00FA4D79" w:rsidP="0088451E">
            <w:pPr>
              <w:spacing w:line="240" w:lineRule="auto"/>
              <w:jc w:val="both"/>
            </w:pPr>
            <w:r w:rsidRPr="004F5BA4">
              <w:t>0</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88451E">
        <w:tc>
          <w:tcPr>
            <w:tcW w:w="554" w:type="dxa"/>
          </w:tcPr>
          <w:p w:rsidR="00FA4D79" w:rsidRPr="004F5BA4" w:rsidRDefault="00FA4D79" w:rsidP="0088451E">
            <w:pPr>
              <w:spacing w:line="240" w:lineRule="auto"/>
              <w:jc w:val="both"/>
            </w:pPr>
            <w:r w:rsidRPr="004F5BA4">
              <w:t>7.</w:t>
            </w:r>
          </w:p>
        </w:tc>
        <w:tc>
          <w:tcPr>
            <w:tcW w:w="2696" w:type="dxa"/>
          </w:tcPr>
          <w:p w:rsidR="00FA4D79" w:rsidRPr="004F5BA4" w:rsidRDefault="00FA4D79" w:rsidP="0088451E">
            <w:pPr>
              <w:spacing w:line="240" w:lineRule="auto"/>
              <w:jc w:val="both"/>
            </w:pPr>
            <w:r w:rsidRPr="004F5BA4">
              <w:t xml:space="preserve">Виски, </w:t>
            </w:r>
            <w:r w:rsidRPr="004F5BA4">
              <w:rPr>
                <w:lang w:val="sr-Latn-CS"/>
              </w:rPr>
              <w:t>Balantine</w:t>
            </w:r>
            <w:r w:rsidRPr="004F5BA4">
              <w:t xml:space="preserve"> или </w:t>
            </w:r>
          </w:p>
          <w:p w:rsidR="00FA4D79" w:rsidRPr="004F5BA4" w:rsidRDefault="00FA4D79" w:rsidP="0088451E">
            <w:pPr>
              <w:spacing w:line="240" w:lineRule="auto"/>
              <w:jc w:val="both"/>
            </w:pPr>
            <w:r w:rsidRPr="004F5BA4">
              <w:t>еквивалент</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pPr>
            <w:r w:rsidRPr="004F5BA4">
              <w:t>литар</w:t>
            </w:r>
          </w:p>
          <w:p w:rsidR="00FA4D79" w:rsidRPr="004F5BA4" w:rsidRDefault="00FA4D79" w:rsidP="0088451E">
            <w:pPr>
              <w:spacing w:line="240" w:lineRule="auto"/>
              <w:jc w:val="both"/>
              <w:rPr>
                <w:lang w:val="sr-Latn-CS"/>
              </w:rPr>
            </w:pPr>
            <w:r w:rsidRPr="004F5BA4">
              <w:rPr>
                <w:lang w:val="sr-Latn-CS"/>
              </w:rPr>
              <w:t>60</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88451E">
        <w:tc>
          <w:tcPr>
            <w:tcW w:w="554" w:type="dxa"/>
          </w:tcPr>
          <w:p w:rsidR="00FA4D79" w:rsidRPr="004F5BA4" w:rsidRDefault="00FA4D79" w:rsidP="0088451E">
            <w:pPr>
              <w:spacing w:line="240" w:lineRule="auto"/>
              <w:jc w:val="both"/>
            </w:pPr>
            <w:r w:rsidRPr="004F5BA4">
              <w:t>8.</w:t>
            </w:r>
          </w:p>
        </w:tc>
        <w:tc>
          <w:tcPr>
            <w:tcW w:w="2696" w:type="dxa"/>
          </w:tcPr>
          <w:p w:rsidR="00FA4D79" w:rsidRPr="004F5BA4" w:rsidRDefault="00FA4D79" w:rsidP="0088451E">
            <w:pPr>
              <w:spacing w:line="240" w:lineRule="auto"/>
              <w:jc w:val="both"/>
            </w:pPr>
            <w:r w:rsidRPr="004F5BA4">
              <w:t>Мастика, македонска</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pPr>
            <w:r w:rsidRPr="004F5BA4">
              <w:t>литар</w:t>
            </w:r>
          </w:p>
          <w:p w:rsidR="00FA4D79" w:rsidRPr="004F5BA4" w:rsidRDefault="00FA4D79" w:rsidP="0088451E">
            <w:pPr>
              <w:spacing w:line="240" w:lineRule="auto"/>
              <w:jc w:val="both"/>
              <w:rPr>
                <w:lang w:val="sr-Latn-CS"/>
              </w:rPr>
            </w:pPr>
            <w:r w:rsidRPr="004F5BA4">
              <w:rPr>
                <w:lang w:val="sr-Latn-CS"/>
              </w:rPr>
              <w:t>5</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88451E">
        <w:tc>
          <w:tcPr>
            <w:tcW w:w="554" w:type="dxa"/>
          </w:tcPr>
          <w:p w:rsidR="00FA4D79" w:rsidRPr="004F5BA4" w:rsidRDefault="00FA4D79" w:rsidP="0088451E">
            <w:pPr>
              <w:spacing w:line="240" w:lineRule="auto"/>
              <w:jc w:val="both"/>
            </w:pPr>
            <w:r w:rsidRPr="004F5BA4">
              <w:t>9.</w:t>
            </w:r>
          </w:p>
        </w:tc>
        <w:tc>
          <w:tcPr>
            <w:tcW w:w="2696" w:type="dxa"/>
          </w:tcPr>
          <w:p w:rsidR="00FA4D79" w:rsidRPr="004F5BA4" w:rsidRDefault="00FA4D79" w:rsidP="0088451E">
            <w:pPr>
              <w:spacing w:line="240" w:lineRule="auto"/>
              <w:jc w:val="both"/>
            </w:pPr>
            <w:r w:rsidRPr="004F5BA4">
              <w:t>Пелинковац, Горки лист или еквивалент</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pPr>
            <w:r w:rsidRPr="004F5BA4">
              <w:t>литар</w:t>
            </w:r>
          </w:p>
          <w:p w:rsidR="00FA4D79" w:rsidRPr="004F5BA4" w:rsidRDefault="00FA4D79" w:rsidP="0088451E">
            <w:pPr>
              <w:spacing w:line="240" w:lineRule="auto"/>
              <w:jc w:val="both"/>
              <w:rPr>
                <w:lang w:val="sr-Latn-CS"/>
              </w:rPr>
            </w:pPr>
            <w:r w:rsidRPr="004F5BA4">
              <w:rPr>
                <w:lang w:val="sr-Latn-CS"/>
              </w:rPr>
              <w:t>30</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88451E">
        <w:tc>
          <w:tcPr>
            <w:tcW w:w="554" w:type="dxa"/>
          </w:tcPr>
          <w:p w:rsidR="00FA4D79" w:rsidRPr="004F5BA4" w:rsidRDefault="00FA4D79" w:rsidP="0088451E">
            <w:pPr>
              <w:spacing w:line="240" w:lineRule="auto"/>
              <w:jc w:val="both"/>
            </w:pPr>
            <w:r w:rsidRPr="004F5BA4">
              <w:t>10.</w:t>
            </w:r>
          </w:p>
        </w:tc>
        <w:tc>
          <w:tcPr>
            <w:tcW w:w="2696" w:type="dxa"/>
          </w:tcPr>
          <w:p w:rsidR="00FA4D79" w:rsidRPr="004F5BA4" w:rsidRDefault="00FA4D79" w:rsidP="0088451E">
            <w:pPr>
              <w:spacing w:line="240" w:lineRule="auto"/>
              <w:jc w:val="both"/>
            </w:pPr>
            <w:r w:rsidRPr="004F5BA4">
              <w:t>Шећер у кристалу</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pPr>
            <w:r w:rsidRPr="004F5BA4">
              <w:t>кг</w:t>
            </w:r>
          </w:p>
          <w:p w:rsidR="00FA4D79" w:rsidRPr="004F5BA4" w:rsidRDefault="00FA4D79" w:rsidP="0088451E">
            <w:pPr>
              <w:spacing w:line="240" w:lineRule="auto"/>
              <w:jc w:val="both"/>
              <w:rPr>
                <w:lang w:val="sr-Latn-CS"/>
              </w:rPr>
            </w:pPr>
            <w:r w:rsidRPr="004F5BA4">
              <w:rPr>
                <w:lang w:val="sr-Latn-CS"/>
              </w:rPr>
              <w:t>40</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88451E">
        <w:trPr>
          <w:trHeight w:val="775"/>
        </w:trPr>
        <w:tc>
          <w:tcPr>
            <w:tcW w:w="554" w:type="dxa"/>
          </w:tcPr>
          <w:p w:rsidR="00FA4D79" w:rsidRPr="004F5BA4" w:rsidRDefault="00FA4D79" w:rsidP="0088451E">
            <w:pPr>
              <w:spacing w:line="240" w:lineRule="auto"/>
              <w:jc w:val="both"/>
            </w:pPr>
            <w:r w:rsidRPr="004F5BA4">
              <w:t>11.</w:t>
            </w:r>
          </w:p>
        </w:tc>
        <w:tc>
          <w:tcPr>
            <w:tcW w:w="2696" w:type="dxa"/>
          </w:tcPr>
          <w:p w:rsidR="00FA4D79" w:rsidRPr="004F5BA4" w:rsidRDefault="00FA4D79" w:rsidP="0088451E">
            <w:pPr>
              <w:spacing w:line="240" w:lineRule="auto"/>
              <w:jc w:val="both"/>
            </w:pPr>
            <w:r w:rsidRPr="004F5BA4">
              <w:t xml:space="preserve">Минерална вода </w:t>
            </w:r>
            <w:r w:rsidRPr="004F5BA4">
              <w:rPr>
                <w:lang w:val="sr-Latn-CS"/>
              </w:rPr>
              <w:t xml:space="preserve">Heba </w:t>
            </w:r>
            <w:r w:rsidRPr="004F5BA4">
              <w:t>или еквивалент</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rPr>
                <w:sz w:val="20"/>
                <w:szCs w:val="20"/>
              </w:rPr>
            </w:pPr>
            <w:r w:rsidRPr="004F5BA4">
              <w:rPr>
                <w:sz w:val="20"/>
                <w:szCs w:val="20"/>
              </w:rPr>
              <w:t>1,5</w:t>
            </w:r>
          </w:p>
          <w:p w:rsidR="00FA4D79" w:rsidRPr="004F5BA4" w:rsidRDefault="00FA4D79" w:rsidP="0088451E">
            <w:pPr>
              <w:spacing w:line="240" w:lineRule="auto"/>
              <w:jc w:val="both"/>
              <w:rPr>
                <w:sz w:val="20"/>
                <w:szCs w:val="20"/>
              </w:rPr>
            </w:pPr>
            <w:r w:rsidRPr="004F5BA4">
              <w:rPr>
                <w:sz w:val="20"/>
                <w:szCs w:val="20"/>
              </w:rPr>
              <w:t>литар</w:t>
            </w:r>
          </w:p>
          <w:p w:rsidR="00FA4D79" w:rsidRPr="004F5BA4" w:rsidRDefault="00FA4D79" w:rsidP="0088451E">
            <w:pPr>
              <w:spacing w:line="240" w:lineRule="auto"/>
              <w:jc w:val="both"/>
              <w:rPr>
                <w:sz w:val="20"/>
                <w:szCs w:val="20"/>
                <w:lang w:val="sr-Latn-CS"/>
              </w:rPr>
            </w:pPr>
            <w:r w:rsidRPr="004F5BA4">
              <w:rPr>
                <w:sz w:val="20"/>
                <w:szCs w:val="20"/>
                <w:lang w:val="sr-Latn-CS"/>
              </w:rPr>
              <w:t>800</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88451E">
        <w:tc>
          <w:tcPr>
            <w:tcW w:w="554" w:type="dxa"/>
          </w:tcPr>
          <w:p w:rsidR="00FA4D79" w:rsidRPr="004F5BA4" w:rsidRDefault="00FA4D79" w:rsidP="0088451E">
            <w:pPr>
              <w:spacing w:line="240" w:lineRule="auto"/>
              <w:jc w:val="both"/>
            </w:pPr>
            <w:r w:rsidRPr="004F5BA4">
              <w:t>12.</w:t>
            </w:r>
          </w:p>
        </w:tc>
        <w:tc>
          <w:tcPr>
            <w:tcW w:w="2696" w:type="dxa"/>
          </w:tcPr>
          <w:p w:rsidR="00FA4D79" w:rsidRPr="004F5BA4" w:rsidRDefault="00FA4D79" w:rsidP="0088451E">
            <w:pPr>
              <w:spacing w:line="240" w:lineRule="auto"/>
              <w:jc w:val="both"/>
            </w:pPr>
            <w:r w:rsidRPr="004F5BA4">
              <w:t>Црно вино</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pPr>
            <w:r w:rsidRPr="004F5BA4">
              <w:t>литар</w:t>
            </w:r>
          </w:p>
          <w:p w:rsidR="00FA4D79" w:rsidRPr="004F5BA4" w:rsidRDefault="00FA4D79" w:rsidP="0088451E">
            <w:pPr>
              <w:spacing w:line="240" w:lineRule="auto"/>
              <w:jc w:val="both"/>
            </w:pPr>
            <w:r w:rsidRPr="004F5BA4">
              <w:rPr>
                <w:lang w:val="sr-Latn-CS"/>
              </w:rPr>
              <w:t>2</w:t>
            </w:r>
            <w:r w:rsidRPr="004F5BA4">
              <w:t>0</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bl>
    <w:p w:rsidR="00FA4D79" w:rsidRPr="004F5BA4" w:rsidRDefault="00FA4D79" w:rsidP="00FA4D79"/>
    <w:tbl>
      <w:tblPr>
        <w:tblW w:w="9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4"/>
        <w:gridCol w:w="2696"/>
        <w:gridCol w:w="1339"/>
        <w:gridCol w:w="1213"/>
        <w:gridCol w:w="1110"/>
        <w:gridCol w:w="1356"/>
        <w:gridCol w:w="1354"/>
      </w:tblGrid>
      <w:tr w:rsidR="00FA4D79" w:rsidRPr="004F5BA4" w:rsidTr="00FA4D79">
        <w:tc>
          <w:tcPr>
            <w:tcW w:w="554" w:type="dxa"/>
          </w:tcPr>
          <w:p w:rsidR="00FA4D79" w:rsidRPr="004F5BA4" w:rsidRDefault="00FA4D79" w:rsidP="0088451E">
            <w:pPr>
              <w:spacing w:line="240" w:lineRule="auto"/>
              <w:jc w:val="both"/>
            </w:pPr>
            <w:r w:rsidRPr="004F5BA4">
              <w:t>13.</w:t>
            </w:r>
          </w:p>
        </w:tc>
        <w:tc>
          <w:tcPr>
            <w:tcW w:w="2696" w:type="dxa"/>
          </w:tcPr>
          <w:p w:rsidR="00FA4D79" w:rsidRPr="004F5BA4" w:rsidRDefault="00FA4D79" w:rsidP="0088451E">
            <w:pPr>
              <w:spacing w:line="240" w:lineRule="auto"/>
              <w:jc w:val="both"/>
            </w:pPr>
            <w:r w:rsidRPr="004F5BA4">
              <w:t>Бело вино</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pPr>
            <w:r w:rsidRPr="004F5BA4">
              <w:t>литар</w:t>
            </w:r>
          </w:p>
          <w:p w:rsidR="00FA4D79" w:rsidRPr="004F5BA4" w:rsidRDefault="00FA4D79" w:rsidP="0088451E">
            <w:pPr>
              <w:spacing w:line="240" w:lineRule="auto"/>
              <w:jc w:val="both"/>
            </w:pPr>
            <w:r w:rsidRPr="004F5BA4">
              <w:rPr>
                <w:lang w:val="sr-Latn-CS"/>
              </w:rPr>
              <w:t>2</w:t>
            </w:r>
            <w:r w:rsidRPr="004F5BA4">
              <w:t xml:space="preserve">0 </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FA4D79">
        <w:tc>
          <w:tcPr>
            <w:tcW w:w="554" w:type="dxa"/>
          </w:tcPr>
          <w:p w:rsidR="00FA4D79" w:rsidRPr="004F5BA4" w:rsidRDefault="00FA4D79" w:rsidP="0088451E">
            <w:pPr>
              <w:spacing w:line="240" w:lineRule="auto"/>
              <w:jc w:val="both"/>
            </w:pPr>
            <w:r w:rsidRPr="004F5BA4">
              <w:t>14.</w:t>
            </w:r>
          </w:p>
        </w:tc>
        <w:tc>
          <w:tcPr>
            <w:tcW w:w="2696" w:type="dxa"/>
          </w:tcPr>
          <w:p w:rsidR="00FA4D79" w:rsidRPr="004F5BA4" w:rsidRDefault="00FA4D79" w:rsidP="0088451E">
            <w:pPr>
              <w:spacing w:line="240" w:lineRule="auto"/>
              <w:jc w:val="both"/>
            </w:pPr>
            <w:r w:rsidRPr="004F5BA4">
              <w:t>Пиво</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rPr>
                <w:sz w:val="20"/>
                <w:szCs w:val="20"/>
              </w:rPr>
            </w:pPr>
            <w:r w:rsidRPr="004F5BA4">
              <w:rPr>
                <w:sz w:val="20"/>
                <w:szCs w:val="20"/>
              </w:rPr>
              <w:t>2литра</w:t>
            </w:r>
          </w:p>
          <w:p w:rsidR="00FA4D79" w:rsidRPr="004F5BA4" w:rsidRDefault="00FA4D79" w:rsidP="0088451E">
            <w:pPr>
              <w:spacing w:line="240" w:lineRule="auto"/>
              <w:jc w:val="both"/>
              <w:rPr>
                <w:sz w:val="20"/>
                <w:szCs w:val="20"/>
              </w:rPr>
            </w:pPr>
            <w:r w:rsidRPr="004F5BA4">
              <w:rPr>
                <w:sz w:val="20"/>
                <w:szCs w:val="20"/>
                <w:lang w:val="sr-Latn-CS"/>
              </w:rPr>
              <w:t>3</w:t>
            </w:r>
            <w:r w:rsidRPr="004F5BA4">
              <w:rPr>
                <w:sz w:val="20"/>
                <w:szCs w:val="20"/>
              </w:rPr>
              <w:t>0 боца</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FA4D79">
        <w:tc>
          <w:tcPr>
            <w:tcW w:w="554" w:type="dxa"/>
          </w:tcPr>
          <w:p w:rsidR="00FA4D79" w:rsidRPr="004F5BA4" w:rsidRDefault="00FA4D79" w:rsidP="0088451E">
            <w:pPr>
              <w:spacing w:line="240" w:lineRule="auto"/>
              <w:jc w:val="both"/>
            </w:pPr>
            <w:r w:rsidRPr="004F5BA4">
              <w:t>15.</w:t>
            </w:r>
          </w:p>
        </w:tc>
        <w:tc>
          <w:tcPr>
            <w:tcW w:w="2696" w:type="dxa"/>
          </w:tcPr>
          <w:p w:rsidR="00FA4D79" w:rsidRPr="004F5BA4" w:rsidRDefault="00FA4D79" w:rsidP="0088451E">
            <w:pPr>
              <w:spacing w:line="240" w:lineRule="auto"/>
              <w:jc w:val="both"/>
            </w:pPr>
            <w:r w:rsidRPr="004F5BA4">
              <w:t>Чипс (веће паковање)</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rPr>
                <w:lang w:val="sr-Latn-CS"/>
              </w:rPr>
            </w:pPr>
            <w:r w:rsidRPr="004F5BA4">
              <w:rPr>
                <w:lang w:val="sr-Latn-CS"/>
              </w:rPr>
              <w:t>20</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FA4D79">
        <w:tc>
          <w:tcPr>
            <w:tcW w:w="554" w:type="dxa"/>
          </w:tcPr>
          <w:p w:rsidR="00FA4D79" w:rsidRPr="004F5BA4" w:rsidRDefault="00FA4D79" w:rsidP="0088451E">
            <w:pPr>
              <w:spacing w:line="240" w:lineRule="auto"/>
              <w:jc w:val="both"/>
            </w:pPr>
            <w:r w:rsidRPr="004F5BA4">
              <w:t>16.</w:t>
            </w:r>
          </w:p>
        </w:tc>
        <w:tc>
          <w:tcPr>
            <w:tcW w:w="2696" w:type="dxa"/>
          </w:tcPr>
          <w:p w:rsidR="00FA4D79" w:rsidRPr="004F5BA4" w:rsidRDefault="00FA4D79" w:rsidP="0088451E">
            <w:pPr>
              <w:spacing w:line="240" w:lineRule="auto"/>
              <w:jc w:val="both"/>
            </w:pPr>
            <w:r w:rsidRPr="004F5BA4">
              <w:t>Крекери до 100 грама</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rPr>
                <w:lang w:val="sr-Latn-CS"/>
              </w:rPr>
            </w:pPr>
            <w:r w:rsidRPr="004F5BA4">
              <w:rPr>
                <w:lang w:val="sr-Latn-CS"/>
              </w:rPr>
              <w:t>50</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FA4D79">
        <w:tc>
          <w:tcPr>
            <w:tcW w:w="554" w:type="dxa"/>
          </w:tcPr>
          <w:p w:rsidR="00FA4D79" w:rsidRPr="004F5BA4" w:rsidRDefault="00FA4D79" w:rsidP="0088451E">
            <w:pPr>
              <w:spacing w:line="240" w:lineRule="auto"/>
              <w:jc w:val="both"/>
            </w:pPr>
            <w:r w:rsidRPr="004F5BA4">
              <w:t>17.</w:t>
            </w:r>
          </w:p>
        </w:tc>
        <w:tc>
          <w:tcPr>
            <w:tcW w:w="2696" w:type="dxa"/>
          </w:tcPr>
          <w:p w:rsidR="00FA4D79" w:rsidRPr="004F5BA4" w:rsidRDefault="00FA4D79" w:rsidP="0088451E">
            <w:pPr>
              <w:spacing w:line="240" w:lineRule="auto"/>
            </w:pPr>
            <w:r w:rsidRPr="004F5BA4">
              <w:t xml:space="preserve">Кикирики (веће паковање) </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pPr>
            <w:r w:rsidRPr="004F5BA4">
              <w:rPr>
                <w:lang w:val="sr-Latn-CS"/>
              </w:rPr>
              <w:t>2</w:t>
            </w:r>
            <w:r w:rsidRPr="004F5BA4">
              <w:t>0</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FA4D79" w:rsidRPr="004F5BA4" w:rsidTr="00FA4D79">
        <w:tc>
          <w:tcPr>
            <w:tcW w:w="554" w:type="dxa"/>
          </w:tcPr>
          <w:p w:rsidR="00FA4D79" w:rsidRPr="004F5BA4" w:rsidRDefault="00FA4D79" w:rsidP="0088451E">
            <w:pPr>
              <w:spacing w:line="240" w:lineRule="auto"/>
              <w:jc w:val="both"/>
            </w:pPr>
            <w:r w:rsidRPr="004F5BA4">
              <w:t>18.</w:t>
            </w:r>
          </w:p>
        </w:tc>
        <w:tc>
          <w:tcPr>
            <w:tcW w:w="2696" w:type="dxa"/>
          </w:tcPr>
          <w:p w:rsidR="00FA4D79" w:rsidRPr="004F5BA4" w:rsidRDefault="00FA4D79" w:rsidP="0088451E">
            <w:pPr>
              <w:spacing w:line="240" w:lineRule="auto"/>
            </w:pPr>
            <w:r w:rsidRPr="004F5BA4">
              <w:t>Флипс, Смоки или еквивалент (веће паковање)</w:t>
            </w:r>
          </w:p>
        </w:tc>
        <w:tc>
          <w:tcPr>
            <w:tcW w:w="1339" w:type="dxa"/>
          </w:tcPr>
          <w:p w:rsidR="00FA4D79" w:rsidRPr="004F5BA4" w:rsidRDefault="00FA4D79" w:rsidP="0088451E">
            <w:pPr>
              <w:spacing w:line="240" w:lineRule="auto"/>
              <w:jc w:val="both"/>
            </w:pPr>
          </w:p>
        </w:tc>
        <w:tc>
          <w:tcPr>
            <w:tcW w:w="1213" w:type="dxa"/>
          </w:tcPr>
          <w:p w:rsidR="00FA4D79" w:rsidRPr="004F5BA4" w:rsidRDefault="00FA4D79" w:rsidP="0088451E">
            <w:pPr>
              <w:spacing w:line="240" w:lineRule="auto"/>
              <w:jc w:val="both"/>
            </w:pPr>
          </w:p>
        </w:tc>
        <w:tc>
          <w:tcPr>
            <w:tcW w:w="1110" w:type="dxa"/>
          </w:tcPr>
          <w:p w:rsidR="00FA4D79" w:rsidRPr="004F5BA4" w:rsidRDefault="00FA4D79" w:rsidP="0088451E">
            <w:pPr>
              <w:spacing w:line="240" w:lineRule="auto"/>
              <w:jc w:val="both"/>
              <w:rPr>
                <w:lang w:val="sr-Latn-CS"/>
              </w:rPr>
            </w:pPr>
            <w:r w:rsidRPr="004F5BA4">
              <w:rPr>
                <w:lang w:val="sr-Latn-CS"/>
              </w:rPr>
              <w:t>20</w:t>
            </w:r>
          </w:p>
        </w:tc>
        <w:tc>
          <w:tcPr>
            <w:tcW w:w="1356" w:type="dxa"/>
          </w:tcPr>
          <w:p w:rsidR="00FA4D79" w:rsidRPr="004F5BA4" w:rsidRDefault="00FA4D79" w:rsidP="0088451E">
            <w:pPr>
              <w:spacing w:line="240" w:lineRule="auto"/>
              <w:jc w:val="both"/>
            </w:pPr>
          </w:p>
        </w:tc>
        <w:tc>
          <w:tcPr>
            <w:tcW w:w="1354" w:type="dxa"/>
          </w:tcPr>
          <w:p w:rsidR="00FA4D79" w:rsidRPr="004F5BA4" w:rsidRDefault="00FA4D79" w:rsidP="0088451E">
            <w:pPr>
              <w:spacing w:line="240" w:lineRule="auto"/>
              <w:jc w:val="both"/>
            </w:pPr>
          </w:p>
        </w:tc>
      </w:tr>
      <w:tr w:rsidR="00CF7807" w:rsidRPr="004F5BA4" w:rsidTr="00FA4D79">
        <w:tc>
          <w:tcPr>
            <w:tcW w:w="554" w:type="dxa"/>
          </w:tcPr>
          <w:p w:rsidR="00CF7807" w:rsidRPr="00EF0189" w:rsidRDefault="00CF7807" w:rsidP="00366A43">
            <w:pPr>
              <w:spacing w:line="240" w:lineRule="auto"/>
              <w:jc w:val="both"/>
              <w:rPr>
                <w:lang w:val="sr-Cyrl-CS"/>
              </w:rPr>
            </w:pPr>
            <w:r>
              <w:rPr>
                <w:lang w:val="sr-Cyrl-CS"/>
              </w:rPr>
              <w:t>19.</w:t>
            </w:r>
          </w:p>
        </w:tc>
        <w:tc>
          <w:tcPr>
            <w:tcW w:w="2696" w:type="dxa"/>
          </w:tcPr>
          <w:p w:rsidR="00CF7807" w:rsidRPr="00EF0189" w:rsidRDefault="00CF7807" w:rsidP="00366A43">
            <w:pPr>
              <w:spacing w:line="240" w:lineRule="auto"/>
              <w:rPr>
                <w:lang w:val="sr-Cyrl-CS"/>
              </w:rPr>
            </w:pPr>
            <w:r w:rsidRPr="00EF0189">
              <w:rPr>
                <w:lang w:val="sr-Cyrl-CS"/>
              </w:rPr>
              <w:t>Млечна чоколада</w:t>
            </w:r>
          </w:p>
        </w:tc>
        <w:tc>
          <w:tcPr>
            <w:tcW w:w="1339" w:type="dxa"/>
          </w:tcPr>
          <w:p w:rsidR="00CF7807" w:rsidRPr="005B4905" w:rsidRDefault="00CF7807" w:rsidP="00366A43">
            <w:pPr>
              <w:spacing w:line="240" w:lineRule="auto"/>
              <w:jc w:val="both"/>
            </w:pPr>
          </w:p>
        </w:tc>
        <w:tc>
          <w:tcPr>
            <w:tcW w:w="1213" w:type="dxa"/>
          </w:tcPr>
          <w:p w:rsidR="00CF7807" w:rsidRPr="005B4905" w:rsidRDefault="00CF7807" w:rsidP="00366A43">
            <w:pPr>
              <w:spacing w:line="240" w:lineRule="auto"/>
              <w:jc w:val="both"/>
            </w:pPr>
          </w:p>
        </w:tc>
        <w:tc>
          <w:tcPr>
            <w:tcW w:w="1110" w:type="dxa"/>
          </w:tcPr>
          <w:p w:rsidR="00CF7807" w:rsidRDefault="00CF7807" w:rsidP="00366A43">
            <w:pPr>
              <w:spacing w:line="240" w:lineRule="auto"/>
              <w:jc w:val="both"/>
              <w:rPr>
                <w:lang w:val="sr-Cyrl-CS"/>
              </w:rPr>
            </w:pPr>
            <w:r>
              <w:rPr>
                <w:lang w:val="sr-Cyrl-CS"/>
              </w:rPr>
              <w:t>100гр</w:t>
            </w:r>
          </w:p>
          <w:p w:rsidR="00CF7807" w:rsidRPr="00EF0189" w:rsidRDefault="00CF7807" w:rsidP="00366A43">
            <w:pPr>
              <w:spacing w:line="240" w:lineRule="auto"/>
              <w:jc w:val="both"/>
              <w:rPr>
                <w:lang w:val="sr-Cyrl-CS"/>
              </w:rPr>
            </w:pPr>
            <w:r>
              <w:rPr>
                <w:lang w:val="sr-Cyrl-CS"/>
              </w:rPr>
              <w:t>400 ком</w:t>
            </w:r>
          </w:p>
        </w:tc>
        <w:tc>
          <w:tcPr>
            <w:tcW w:w="1356" w:type="dxa"/>
          </w:tcPr>
          <w:p w:rsidR="00CF7807" w:rsidRPr="005B4905" w:rsidRDefault="00CF7807" w:rsidP="00366A43">
            <w:pPr>
              <w:spacing w:line="240" w:lineRule="auto"/>
              <w:jc w:val="both"/>
            </w:pPr>
          </w:p>
        </w:tc>
        <w:tc>
          <w:tcPr>
            <w:tcW w:w="1354" w:type="dxa"/>
          </w:tcPr>
          <w:p w:rsidR="00CF7807" w:rsidRPr="005B4905" w:rsidRDefault="00CF7807" w:rsidP="00366A43">
            <w:pPr>
              <w:spacing w:line="240" w:lineRule="auto"/>
              <w:jc w:val="both"/>
            </w:pPr>
          </w:p>
        </w:tc>
      </w:tr>
      <w:tr w:rsidR="00A837F5" w:rsidRPr="005B4905" w:rsidTr="00A837F5">
        <w:tc>
          <w:tcPr>
            <w:tcW w:w="554" w:type="dxa"/>
            <w:tcBorders>
              <w:top w:val="single" w:sz="4" w:space="0" w:color="000000"/>
              <w:left w:val="single" w:sz="4" w:space="0" w:color="000000"/>
              <w:bottom w:val="single" w:sz="4" w:space="0" w:color="000000"/>
              <w:right w:val="single" w:sz="4" w:space="0" w:color="000000"/>
            </w:tcBorders>
          </w:tcPr>
          <w:p w:rsidR="00A837F5" w:rsidRPr="00A837F5" w:rsidRDefault="00A837F5" w:rsidP="00366A43">
            <w:pPr>
              <w:spacing w:line="240" w:lineRule="auto"/>
              <w:jc w:val="both"/>
              <w:rPr>
                <w:lang w:val="sr-Cyrl-CS"/>
              </w:rPr>
            </w:pPr>
          </w:p>
        </w:tc>
        <w:tc>
          <w:tcPr>
            <w:tcW w:w="2696" w:type="dxa"/>
            <w:tcBorders>
              <w:top w:val="single" w:sz="4" w:space="0" w:color="000000"/>
              <w:left w:val="single" w:sz="4" w:space="0" w:color="000000"/>
              <w:bottom w:val="single" w:sz="4" w:space="0" w:color="000000"/>
              <w:right w:val="single" w:sz="4" w:space="0" w:color="000000"/>
            </w:tcBorders>
          </w:tcPr>
          <w:p w:rsidR="00A837F5" w:rsidRPr="00A837F5" w:rsidRDefault="00A837F5" w:rsidP="00A837F5">
            <w:pPr>
              <w:spacing w:line="240" w:lineRule="auto"/>
              <w:rPr>
                <w:lang w:val="sr-Cyrl-CS"/>
              </w:rPr>
            </w:pPr>
            <w:r w:rsidRPr="00A837F5">
              <w:rPr>
                <w:lang w:val="sr-Cyrl-CS"/>
              </w:rPr>
              <w:t>УКУПНО</w:t>
            </w:r>
          </w:p>
        </w:tc>
        <w:tc>
          <w:tcPr>
            <w:tcW w:w="1339" w:type="dxa"/>
            <w:tcBorders>
              <w:top w:val="single" w:sz="4" w:space="0" w:color="000000"/>
              <w:left w:val="single" w:sz="4" w:space="0" w:color="000000"/>
              <w:bottom w:val="single" w:sz="4" w:space="0" w:color="000000"/>
              <w:right w:val="single" w:sz="4" w:space="0" w:color="000000"/>
            </w:tcBorders>
          </w:tcPr>
          <w:p w:rsidR="00A837F5" w:rsidRPr="005B4905" w:rsidRDefault="00A837F5" w:rsidP="00366A43">
            <w:pPr>
              <w:spacing w:line="240" w:lineRule="auto"/>
              <w:jc w:val="both"/>
            </w:pPr>
          </w:p>
        </w:tc>
        <w:tc>
          <w:tcPr>
            <w:tcW w:w="1213" w:type="dxa"/>
            <w:tcBorders>
              <w:top w:val="single" w:sz="4" w:space="0" w:color="000000"/>
              <w:left w:val="single" w:sz="4" w:space="0" w:color="000000"/>
              <w:bottom w:val="single" w:sz="4" w:space="0" w:color="000000"/>
              <w:right w:val="single" w:sz="4" w:space="0" w:color="000000"/>
            </w:tcBorders>
          </w:tcPr>
          <w:p w:rsidR="00A837F5" w:rsidRPr="005B4905" w:rsidRDefault="00A837F5" w:rsidP="00366A43">
            <w:pPr>
              <w:spacing w:line="240" w:lineRule="auto"/>
              <w:jc w:val="both"/>
            </w:pPr>
          </w:p>
        </w:tc>
        <w:tc>
          <w:tcPr>
            <w:tcW w:w="1110" w:type="dxa"/>
            <w:tcBorders>
              <w:top w:val="single" w:sz="4" w:space="0" w:color="000000"/>
              <w:left w:val="single" w:sz="4" w:space="0" w:color="000000"/>
              <w:bottom w:val="single" w:sz="4" w:space="0" w:color="000000"/>
              <w:right w:val="single" w:sz="4" w:space="0" w:color="000000"/>
            </w:tcBorders>
          </w:tcPr>
          <w:p w:rsidR="00A837F5" w:rsidRPr="00A837F5" w:rsidRDefault="00A837F5" w:rsidP="00366A43">
            <w:pPr>
              <w:spacing w:line="240" w:lineRule="auto"/>
              <w:jc w:val="both"/>
              <w:rPr>
                <w:lang w:val="sr-Cyrl-CS"/>
              </w:rPr>
            </w:pPr>
          </w:p>
        </w:tc>
        <w:tc>
          <w:tcPr>
            <w:tcW w:w="1356" w:type="dxa"/>
            <w:tcBorders>
              <w:top w:val="single" w:sz="4" w:space="0" w:color="000000"/>
              <w:left w:val="single" w:sz="4" w:space="0" w:color="000000"/>
              <w:bottom w:val="single" w:sz="4" w:space="0" w:color="000000"/>
              <w:right w:val="single" w:sz="4" w:space="0" w:color="000000"/>
            </w:tcBorders>
          </w:tcPr>
          <w:p w:rsidR="00A837F5" w:rsidRPr="005B4905" w:rsidRDefault="00A837F5" w:rsidP="00366A43">
            <w:pPr>
              <w:spacing w:line="240" w:lineRule="auto"/>
              <w:jc w:val="both"/>
            </w:pPr>
          </w:p>
        </w:tc>
        <w:tc>
          <w:tcPr>
            <w:tcW w:w="1354" w:type="dxa"/>
            <w:tcBorders>
              <w:top w:val="single" w:sz="4" w:space="0" w:color="000000"/>
              <w:left w:val="single" w:sz="4" w:space="0" w:color="000000"/>
              <w:bottom w:val="single" w:sz="4" w:space="0" w:color="000000"/>
              <w:right w:val="single" w:sz="4" w:space="0" w:color="000000"/>
            </w:tcBorders>
          </w:tcPr>
          <w:p w:rsidR="00A837F5" w:rsidRPr="005B4905" w:rsidRDefault="00A837F5" w:rsidP="00366A43">
            <w:pPr>
              <w:spacing w:line="240" w:lineRule="auto"/>
              <w:jc w:val="both"/>
            </w:pPr>
          </w:p>
        </w:tc>
      </w:tr>
    </w:tbl>
    <w:p w:rsidR="00FA4D79" w:rsidRPr="00A837F5" w:rsidRDefault="00FA4D79" w:rsidP="00A837F5">
      <w:pPr>
        <w:jc w:val="both"/>
        <w:rPr>
          <w:lang w:val="sr-Cyrl-CS"/>
        </w:rPr>
      </w:pPr>
    </w:p>
    <w:tbl>
      <w:tblPr>
        <w:tblW w:w="0" w:type="auto"/>
        <w:tblInd w:w="547" w:type="dxa"/>
        <w:tblLayout w:type="fixed"/>
        <w:tblLook w:val="0000"/>
      </w:tblPr>
      <w:tblGrid>
        <w:gridCol w:w="773"/>
        <w:gridCol w:w="4220"/>
        <w:gridCol w:w="1549"/>
        <w:gridCol w:w="1742"/>
      </w:tblGrid>
      <w:tr w:rsidR="00165A71" w:rsidRPr="007B64E6" w:rsidTr="00FA4D79">
        <w:trPr>
          <w:trHeight w:val="308"/>
        </w:trPr>
        <w:tc>
          <w:tcPr>
            <w:tcW w:w="773" w:type="dxa"/>
          </w:tcPr>
          <w:p w:rsidR="00165A71" w:rsidRPr="007B64E6" w:rsidRDefault="00165A71" w:rsidP="00171809">
            <w:pPr>
              <w:autoSpaceDE w:val="0"/>
              <w:autoSpaceDN w:val="0"/>
              <w:adjustRightInd w:val="0"/>
              <w:jc w:val="center"/>
              <w:rPr>
                <w:b/>
              </w:rPr>
            </w:pPr>
          </w:p>
        </w:tc>
        <w:tc>
          <w:tcPr>
            <w:tcW w:w="4220" w:type="dxa"/>
            <w:vAlign w:val="center"/>
          </w:tcPr>
          <w:p w:rsidR="00165A71" w:rsidRPr="007B64E6" w:rsidRDefault="00165A71" w:rsidP="00171809">
            <w:pPr>
              <w:autoSpaceDE w:val="0"/>
              <w:autoSpaceDN w:val="0"/>
              <w:adjustRightInd w:val="0"/>
              <w:rPr>
                <w:b/>
              </w:rPr>
            </w:pPr>
          </w:p>
        </w:tc>
        <w:tc>
          <w:tcPr>
            <w:tcW w:w="1549" w:type="dxa"/>
            <w:vAlign w:val="center"/>
          </w:tcPr>
          <w:p w:rsidR="00165A71" w:rsidRPr="007B64E6" w:rsidRDefault="00165A71" w:rsidP="00171809">
            <w:pPr>
              <w:autoSpaceDE w:val="0"/>
              <w:autoSpaceDN w:val="0"/>
              <w:adjustRightInd w:val="0"/>
              <w:rPr>
                <w:b/>
              </w:rPr>
            </w:pPr>
          </w:p>
        </w:tc>
        <w:tc>
          <w:tcPr>
            <w:tcW w:w="1742" w:type="dxa"/>
            <w:vAlign w:val="center"/>
          </w:tcPr>
          <w:p w:rsidR="00165A71" w:rsidRPr="007B64E6" w:rsidRDefault="00165A71" w:rsidP="00171809">
            <w:pPr>
              <w:autoSpaceDE w:val="0"/>
              <w:autoSpaceDN w:val="0"/>
              <w:adjustRightInd w:val="0"/>
              <w:rPr>
                <w:b/>
              </w:rPr>
            </w:pPr>
          </w:p>
        </w:tc>
      </w:tr>
      <w:tr w:rsidR="00165A71" w:rsidRPr="007B64E6" w:rsidTr="00FA4D79">
        <w:trPr>
          <w:trHeight w:val="308"/>
        </w:trPr>
        <w:tc>
          <w:tcPr>
            <w:tcW w:w="773" w:type="dxa"/>
          </w:tcPr>
          <w:p w:rsidR="00165A71" w:rsidRPr="007B64E6" w:rsidRDefault="00165A71" w:rsidP="00171809">
            <w:pPr>
              <w:autoSpaceDE w:val="0"/>
              <w:autoSpaceDN w:val="0"/>
              <w:adjustRightInd w:val="0"/>
              <w:jc w:val="center"/>
              <w:rPr>
                <w:lang w:val="sr-Cyrl-CS"/>
              </w:rPr>
            </w:pPr>
          </w:p>
        </w:tc>
        <w:tc>
          <w:tcPr>
            <w:tcW w:w="4220" w:type="dxa"/>
          </w:tcPr>
          <w:p w:rsidR="00165A71" w:rsidRPr="00C47F67" w:rsidRDefault="00165A71" w:rsidP="00171809">
            <w:pPr>
              <w:autoSpaceDE w:val="0"/>
              <w:autoSpaceDN w:val="0"/>
              <w:adjustRightInd w:val="0"/>
              <w:jc w:val="both"/>
            </w:pPr>
          </w:p>
        </w:tc>
        <w:tc>
          <w:tcPr>
            <w:tcW w:w="1549" w:type="dxa"/>
          </w:tcPr>
          <w:p w:rsidR="00165A71" w:rsidRPr="00C47F67" w:rsidRDefault="00165A71" w:rsidP="00171809">
            <w:pPr>
              <w:autoSpaceDE w:val="0"/>
              <w:autoSpaceDN w:val="0"/>
              <w:adjustRightInd w:val="0"/>
              <w:jc w:val="both"/>
            </w:pPr>
          </w:p>
        </w:tc>
        <w:tc>
          <w:tcPr>
            <w:tcW w:w="1742" w:type="dxa"/>
          </w:tcPr>
          <w:p w:rsidR="00165A71" w:rsidRPr="00165A71" w:rsidRDefault="00165A71" w:rsidP="00171809">
            <w:pPr>
              <w:autoSpaceDE w:val="0"/>
              <w:autoSpaceDN w:val="0"/>
              <w:adjustRightInd w:val="0"/>
              <w:jc w:val="both"/>
            </w:pPr>
          </w:p>
        </w:tc>
      </w:tr>
      <w:tr w:rsidR="00165A71" w:rsidRPr="007B64E6" w:rsidTr="00FA4D79">
        <w:trPr>
          <w:trHeight w:val="308"/>
        </w:trPr>
        <w:tc>
          <w:tcPr>
            <w:tcW w:w="773" w:type="dxa"/>
          </w:tcPr>
          <w:p w:rsidR="00165A71" w:rsidRPr="0088451E" w:rsidRDefault="00165A71" w:rsidP="0088451E">
            <w:pPr>
              <w:autoSpaceDE w:val="0"/>
              <w:autoSpaceDN w:val="0"/>
              <w:adjustRightInd w:val="0"/>
              <w:rPr>
                <w:lang w:val="sr-Cyrl-CS"/>
              </w:rPr>
            </w:pPr>
          </w:p>
        </w:tc>
        <w:tc>
          <w:tcPr>
            <w:tcW w:w="4220" w:type="dxa"/>
            <w:vAlign w:val="center"/>
          </w:tcPr>
          <w:p w:rsidR="00165A71" w:rsidRPr="00F66E9B" w:rsidRDefault="00165A71" w:rsidP="00171809">
            <w:pPr>
              <w:suppressAutoHyphens w:val="0"/>
              <w:autoSpaceDE w:val="0"/>
              <w:autoSpaceDN w:val="0"/>
              <w:adjustRightInd w:val="0"/>
              <w:spacing w:line="240" w:lineRule="auto"/>
              <w:rPr>
                <w:bCs/>
                <w:szCs w:val="23"/>
                <w:lang w:eastAsia="en-US"/>
              </w:rPr>
            </w:pPr>
          </w:p>
        </w:tc>
        <w:tc>
          <w:tcPr>
            <w:tcW w:w="1549" w:type="dxa"/>
          </w:tcPr>
          <w:p w:rsidR="00165A71" w:rsidRPr="00C47F67" w:rsidRDefault="00165A71" w:rsidP="00171809">
            <w:pPr>
              <w:autoSpaceDE w:val="0"/>
              <w:autoSpaceDN w:val="0"/>
              <w:adjustRightInd w:val="0"/>
              <w:jc w:val="both"/>
            </w:pPr>
          </w:p>
        </w:tc>
        <w:tc>
          <w:tcPr>
            <w:tcW w:w="1742" w:type="dxa"/>
          </w:tcPr>
          <w:p w:rsidR="00165A71" w:rsidRPr="00165A71" w:rsidRDefault="00165A71" w:rsidP="00171809">
            <w:pPr>
              <w:autoSpaceDE w:val="0"/>
              <w:autoSpaceDN w:val="0"/>
              <w:adjustRightInd w:val="0"/>
              <w:jc w:val="both"/>
            </w:pPr>
          </w:p>
        </w:tc>
      </w:tr>
    </w:tbl>
    <w:p w:rsidR="00165A71" w:rsidRPr="004F5BA4" w:rsidRDefault="00AB5DF7" w:rsidP="00FA4D79">
      <w:pPr>
        <w:pStyle w:val="NoSpacing"/>
        <w:jc w:val="both"/>
        <w:rPr>
          <w:rFonts w:ascii="Times New Roman" w:hAnsi="Times New Roman" w:cs="Times New Roman"/>
          <w:sz w:val="24"/>
        </w:rPr>
      </w:pPr>
      <w:r w:rsidRPr="004F5BA4">
        <w:rPr>
          <w:rFonts w:ascii="Times New Roman" w:hAnsi="Times New Roman" w:cs="Times New Roman"/>
          <w:b/>
          <w:sz w:val="24"/>
          <w:lang w:val="sr-Cyrl-CS"/>
        </w:rPr>
        <w:t>Испорука</w:t>
      </w:r>
      <w:r w:rsidR="00165A71" w:rsidRPr="004F5BA4">
        <w:rPr>
          <w:rFonts w:ascii="Times New Roman" w:hAnsi="Times New Roman" w:cs="Times New Roman"/>
          <w:sz w:val="24"/>
        </w:rPr>
        <w:t>: сукцесивно у току важења Уговора о купоп</w:t>
      </w:r>
      <w:r w:rsidR="002A2583" w:rsidRPr="004F5BA4">
        <w:rPr>
          <w:rFonts w:ascii="Times New Roman" w:hAnsi="Times New Roman" w:cs="Times New Roman"/>
          <w:sz w:val="24"/>
        </w:rPr>
        <w:t>родаји, а по захтеву Наручиоца</w:t>
      </w:r>
      <w:r w:rsidR="002A2583" w:rsidRPr="004F5BA4">
        <w:rPr>
          <w:rFonts w:ascii="Times New Roman" w:hAnsi="Times New Roman" w:cs="Times New Roman"/>
          <w:sz w:val="24"/>
          <w:lang w:val="sr-Cyrl-CS"/>
        </w:rPr>
        <w:t xml:space="preserve"> </w:t>
      </w:r>
      <w:r w:rsidR="00165A71" w:rsidRPr="004F5BA4">
        <w:rPr>
          <w:rFonts w:ascii="Times New Roman" w:hAnsi="Times New Roman" w:cs="Times New Roman"/>
          <w:sz w:val="24"/>
        </w:rPr>
        <w:t>према спецификацији.</w:t>
      </w:r>
    </w:p>
    <w:p w:rsidR="00165A71" w:rsidRPr="004F5BA4" w:rsidRDefault="00165A71" w:rsidP="00165A71">
      <w:pPr>
        <w:pStyle w:val="NoSpacing"/>
        <w:ind w:left="425" w:firstLine="425"/>
        <w:jc w:val="both"/>
        <w:rPr>
          <w:rFonts w:ascii="Times New Roman" w:hAnsi="Times New Roman" w:cs="Times New Roman"/>
          <w:sz w:val="24"/>
        </w:rPr>
      </w:pPr>
    </w:p>
    <w:p w:rsidR="006D4D98" w:rsidRPr="008D68AA" w:rsidRDefault="006D4D98" w:rsidP="006D4D98">
      <w:pPr>
        <w:rPr>
          <w:rFonts w:cs="TimesNewRomanPSMT"/>
          <w:color w:val="FF0000"/>
          <w:lang w:val="sr-Cyrl-CS"/>
        </w:rPr>
      </w:pPr>
    </w:p>
    <w:p w:rsidR="006D4D98" w:rsidRDefault="006D4D98" w:rsidP="006D4D98">
      <w:pPr>
        <w:shd w:val="clear" w:color="auto" w:fill="C6D9F1"/>
        <w:jc w:val="center"/>
        <w:rPr>
          <w:rFonts w:cs="Arial"/>
          <w:b/>
          <w:bCs/>
          <w:i/>
          <w:iCs/>
          <w:sz w:val="28"/>
          <w:szCs w:val="28"/>
        </w:rPr>
      </w:pPr>
      <w:r w:rsidRPr="00A837F5">
        <w:rPr>
          <w:rFonts w:cs="Arial"/>
          <w:b/>
          <w:bCs/>
          <w:i/>
          <w:iCs/>
          <w:sz w:val="28"/>
          <w:szCs w:val="28"/>
        </w:rPr>
        <w:t>IV</w:t>
      </w:r>
      <w:proofErr w:type="gramStart"/>
      <w:r w:rsidRPr="00A837F5">
        <w:rPr>
          <w:rFonts w:cs="Arial"/>
          <w:b/>
          <w:bCs/>
          <w:i/>
          <w:iCs/>
          <w:sz w:val="28"/>
          <w:szCs w:val="28"/>
        </w:rPr>
        <w:t>.  УСЛОВИ</w:t>
      </w:r>
      <w:proofErr w:type="gramEnd"/>
      <w:r w:rsidRPr="00A837F5">
        <w:rPr>
          <w:rFonts w:cs="Arial"/>
          <w:b/>
          <w:bCs/>
          <w:i/>
          <w:iCs/>
          <w:sz w:val="28"/>
          <w:szCs w:val="28"/>
        </w:rPr>
        <w:t xml:space="preserve"> ЗА УЧЕШЋЕ У ПОСТУПКУ ЈАВНЕ НАБАВКЕ ИЗ ЧЛ. 75. И 76. ЗАКОНА И УПУТСТВО КАКО СЕ ДОКАЗУЈЕ ИСПУЊЕНОСТ ТИХ</w:t>
      </w:r>
      <w:r>
        <w:rPr>
          <w:rFonts w:cs="Arial"/>
          <w:b/>
          <w:bCs/>
          <w:i/>
          <w:iCs/>
          <w:sz w:val="28"/>
          <w:szCs w:val="28"/>
        </w:rPr>
        <w:t xml:space="preserve"> УСЛОВА</w:t>
      </w:r>
    </w:p>
    <w:p w:rsidR="006D4D98" w:rsidRPr="00A837F5" w:rsidRDefault="006D4D98" w:rsidP="006D4D98">
      <w:pPr>
        <w:jc w:val="both"/>
        <w:rPr>
          <w:rFonts w:cs="Arial"/>
          <w:b/>
          <w:bCs/>
          <w:i/>
          <w:iCs/>
          <w:sz w:val="28"/>
          <w:szCs w:val="28"/>
          <w:lang w:val="sr-Cyrl-CS"/>
        </w:rPr>
      </w:pPr>
    </w:p>
    <w:p w:rsidR="006D4D98" w:rsidRDefault="006D4D98" w:rsidP="006D4D98">
      <w:pPr>
        <w:pStyle w:val="ListParagraph"/>
        <w:numPr>
          <w:ilvl w:val="0"/>
          <w:numId w:val="2"/>
        </w:numPr>
        <w:shd w:val="clear" w:color="auto" w:fill="C6D9F1"/>
        <w:jc w:val="center"/>
        <w:rPr>
          <w:rFonts w:cs="Arial"/>
          <w:b/>
          <w:bCs/>
          <w:i/>
          <w:iCs/>
        </w:rPr>
      </w:pPr>
      <w:r>
        <w:rPr>
          <w:rFonts w:cs="Arial"/>
          <w:b/>
          <w:bCs/>
          <w:i/>
          <w:iCs/>
        </w:rPr>
        <w:t>УСЛОВИ ЗА УЧЕШЋЕ У ПОСТУПКУ ЈАВНЕ НАБАВКЕ ИЗ ЧЛ. 75. И 76. ЗАКОНА</w:t>
      </w:r>
    </w:p>
    <w:p w:rsidR="006D4D98" w:rsidRDefault="006D4D98" w:rsidP="006D4D98">
      <w:pPr>
        <w:pStyle w:val="ListParagraph"/>
        <w:jc w:val="both"/>
        <w:rPr>
          <w:rFonts w:cs="Arial"/>
          <w:b/>
          <w:bCs/>
          <w:i/>
          <w:iCs/>
        </w:rPr>
      </w:pPr>
    </w:p>
    <w:p w:rsidR="006D4D98" w:rsidRDefault="006D4D98" w:rsidP="006D4D98">
      <w:pPr>
        <w:pStyle w:val="ListParagraph"/>
        <w:numPr>
          <w:ilvl w:val="1"/>
          <w:numId w:val="2"/>
        </w:numPr>
        <w:jc w:val="both"/>
        <w:rPr>
          <w:rFonts w:cs="Arial"/>
          <w:iCs/>
        </w:rPr>
      </w:pPr>
      <w:r>
        <w:rPr>
          <w:rFonts w:cs="Arial"/>
          <w:iCs/>
        </w:rPr>
        <w:t xml:space="preserve">Право на учешће у поступку предметне јавне набавке има понуђач који испуњава </w:t>
      </w:r>
      <w:r>
        <w:rPr>
          <w:rFonts w:cs="Arial"/>
          <w:b/>
          <w:iCs/>
        </w:rPr>
        <w:t>обавезне услове</w:t>
      </w:r>
      <w:r>
        <w:rPr>
          <w:rFonts w:cs="Arial"/>
          <w:iCs/>
        </w:rPr>
        <w:t xml:space="preserve"> за учешће у поступку јавне набавке дефинисане чл. 75. Закона, и то:</w:t>
      </w:r>
    </w:p>
    <w:p w:rsidR="006D4D98" w:rsidRDefault="006D4D98" w:rsidP="006D4D98">
      <w:pPr>
        <w:pStyle w:val="ListParagraph"/>
        <w:numPr>
          <w:ilvl w:val="0"/>
          <w:numId w:val="4"/>
        </w:numPr>
        <w:jc w:val="both"/>
        <w:rPr>
          <w:rFonts w:cs="Arial"/>
          <w:i/>
          <w:iCs/>
          <w:lang w:val="sr-Cyrl-CS"/>
        </w:rPr>
      </w:pPr>
      <w:r>
        <w:rPr>
          <w:rFonts w:cs="Arial"/>
          <w:iCs/>
        </w:rPr>
        <w:t>Да је регистрован код надлежног органа, односно уписан у одговарајући регистар</w:t>
      </w:r>
      <w:r>
        <w:rPr>
          <w:rFonts w:cs="Arial"/>
          <w:iCs/>
          <w:lang w:val="sr-Cyrl-CS"/>
        </w:rPr>
        <w:t xml:space="preserve"> </w:t>
      </w:r>
      <w:r>
        <w:rPr>
          <w:rFonts w:cs="Arial"/>
          <w:i/>
          <w:iCs/>
          <w:lang w:val="sr-Cyrl-CS"/>
        </w:rPr>
        <w:t>(чл. 75. ст. 1. тач. 1) Закона);</w:t>
      </w:r>
    </w:p>
    <w:p w:rsidR="006D4D98" w:rsidRDefault="006D4D98" w:rsidP="006D4D98">
      <w:pPr>
        <w:pStyle w:val="ListParagraph"/>
        <w:numPr>
          <w:ilvl w:val="0"/>
          <w:numId w:val="4"/>
        </w:numPr>
        <w:jc w:val="both"/>
        <w:rPr>
          <w:rFonts w:cs="Arial"/>
          <w:i/>
          <w:iCs/>
          <w:lang w:val="sr-Cyrl-CS"/>
        </w:rPr>
      </w:pPr>
      <w:r>
        <w:rPr>
          <w:rFonts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Pr>
          <w:rFonts w:cs="Arial"/>
          <w:lang w:val="sr-Cyrl-CS"/>
        </w:rPr>
        <w:t xml:space="preserve"> </w:t>
      </w:r>
      <w:r>
        <w:rPr>
          <w:rFonts w:cs="Arial"/>
          <w:i/>
          <w:iCs/>
          <w:lang w:val="sr-Cyrl-CS"/>
        </w:rPr>
        <w:t>(чл. 75. ст. 1. тач. 2) Закона);</w:t>
      </w:r>
    </w:p>
    <w:p w:rsidR="006D4D98" w:rsidRDefault="006D4D98" w:rsidP="006D4D98">
      <w:pPr>
        <w:pStyle w:val="ListParagraph"/>
        <w:numPr>
          <w:ilvl w:val="0"/>
          <w:numId w:val="4"/>
        </w:numPr>
        <w:jc w:val="both"/>
        <w:rPr>
          <w:rFonts w:cs="Arial"/>
          <w:i/>
          <w:iCs/>
          <w:lang w:val="sr-Cyrl-CS"/>
        </w:rPr>
      </w:pPr>
      <w:r>
        <w:rPr>
          <w:rFonts w:cs="Arial"/>
        </w:rPr>
        <w:t>Да му није изречена мера забране обављања делатности, која је на снази у време објављивања позива за подношење понуде</w:t>
      </w:r>
      <w:r>
        <w:rPr>
          <w:rFonts w:cs="Arial"/>
          <w:lang w:val="sr-Cyrl-CS"/>
        </w:rPr>
        <w:t xml:space="preserve"> </w:t>
      </w:r>
      <w:r>
        <w:rPr>
          <w:rFonts w:cs="Arial"/>
          <w:i/>
          <w:iCs/>
          <w:lang w:val="sr-Cyrl-CS"/>
        </w:rPr>
        <w:t>(чл. 75. ст. 1. тач. 3) Закона);</w:t>
      </w:r>
    </w:p>
    <w:p w:rsidR="006D4D98" w:rsidRDefault="006D4D98" w:rsidP="006D4D98">
      <w:pPr>
        <w:pStyle w:val="ListParagraph"/>
        <w:numPr>
          <w:ilvl w:val="0"/>
          <w:numId w:val="4"/>
        </w:numPr>
        <w:jc w:val="both"/>
        <w:rPr>
          <w:rFonts w:cs="Arial"/>
          <w:i/>
          <w:iCs/>
          <w:lang w:val="sr-Cyrl-CS"/>
        </w:rPr>
      </w:pPr>
      <w:r>
        <w:rPr>
          <w:rFonts w:cs="Arial"/>
        </w:rPr>
        <w:lastRenderedPageBreak/>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cs="Arial"/>
          <w:i/>
          <w:iCs/>
          <w:lang w:val="sr-Cyrl-CS"/>
        </w:rPr>
        <w:t>(чл. 75. ст. 1. тач. 4) Закона);</w:t>
      </w:r>
    </w:p>
    <w:p w:rsidR="006D4D98" w:rsidRDefault="00612EB2" w:rsidP="006D4D98">
      <w:pPr>
        <w:pStyle w:val="BodyText"/>
        <w:rPr>
          <w:i/>
          <w:iCs/>
          <w:lang w:val="sr-Cyrl-CS"/>
        </w:rPr>
      </w:pPr>
      <w:r>
        <w:rPr>
          <w:lang w:val="ru-RU"/>
        </w:rPr>
        <w:t xml:space="preserve">                   5)</w:t>
      </w:r>
      <w:r w:rsidRPr="00FE713A">
        <w:rPr>
          <w:lang w:val="ru-RU"/>
        </w:rPr>
        <w:t xml:space="preserve">Да има важећу дозволу надлежног органа за обављање делатности која је </w:t>
      </w:r>
      <w:r>
        <w:rPr>
          <w:lang w:val="ru-RU"/>
        </w:rPr>
        <w:t xml:space="preserve">   </w:t>
      </w:r>
      <w:r w:rsidRPr="00FE713A">
        <w:rPr>
          <w:lang w:val="ru-RU"/>
        </w:rPr>
        <w:t>предмет јавне набавке</w:t>
      </w:r>
      <w:r>
        <w:rPr>
          <w:i/>
          <w:iCs/>
          <w:lang w:val="sr-Cyrl-CS"/>
        </w:rPr>
        <w:t>(чл. 75. ст. 1. тач. 5) Закона</w:t>
      </w:r>
    </w:p>
    <w:p w:rsidR="002E6B1F" w:rsidRPr="0088451E" w:rsidRDefault="002E6B1F" w:rsidP="0088451E">
      <w:pPr>
        <w:pStyle w:val="Default"/>
        <w:ind w:firstLine="480"/>
        <w:jc w:val="both"/>
        <w:rPr>
          <w:rFonts w:ascii="Times New Roman" w:hAnsi="Times New Roman" w:cs="Times New Roman"/>
          <w:lang w:val="sr-Cyrl-CS"/>
        </w:rPr>
      </w:pPr>
      <w:r>
        <w:rPr>
          <w:rFonts w:ascii="Times New Roman" w:hAnsi="Times New Roman" w:cs="Times New Roman"/>
        </w:rPr>
        <w:t>6</w:t>
      </w:r>
      <w:r w:rsidRPr="00F20E28">
        <w:rPr>
          <w:rFonts w:ascii="Times New Roman" w:hAnsi="Times New Roman" w:cs="Times New Roman"/>
        </w:rPr>
        <w:t>.</w:t>
      </w:r>
      <w:r w:rsidRPr="00F20E28">
        <w:rPr>
          <w:rFonts w:ascii="Times New Roman" w:hAnsi="Times New Roman" w:cs="Times New Roman"/>
          <w:lang w:val="sr-Cyrl-CS"/>
        </w:rPr>
        <w:t xml:space="preserve">) </w:t>
      </w:r>
      <w:proofErr w:type="gramStart"/>
      <w:r w:rsidRPr="00F20E28">
        <w:rPr>
          <w:rFonts w:ascii="Times New Roman" w:hAnsi="Times New Roman" w:cs="Times New Roman"/>
        </w:rPr>
        <w:t>да</w:t>
      </w:r>
      <w:proofErr w:type="gramEnd"/>
      <w:r w:rsidRPr="00F20E28">
        <w:rPr>
          <w:rFonts w:ascii="Times New Roman" w:hAnsi="Times New Roman" w:cs="Times New Roman"/>
        </w:rPr>
        <w:t xml:space="preserve"> је поштовао обавезе које произлазе из важећих прописа о заштити на раду, запошљавању и условима рада, заштити животне средине и да гарантује да је ималац права интелектуалне својине</w:t>
      </w:r>
      <w:r w:rsidRPr="00F20E28">
        <w:rPr>
          <w:rFonts w:ascii="Times New Roman" w:hAnsi="Times New Roman" w:cs="Times New Roman"/>
          <w:lang w:val="sr-Cyrl-CS"/>
        </w:rPr>
        <w:t>.</w:t>
      </w:r>
      <w:r w:rsidRPr="00F20E28">
        <w:rPr>
          <w:rFonts w:ascii="Times New Roman" w:hAnsi="Times New Roman" w:cs="Times New Roman"/>
        </w:rPr>
        <w:t xml:space="preserve"> </w:t>
      </w:r>
    </w:p>
    <w:p w:rsidR="006D4D98" w:rsidRPr="0088451E" w:rsidRDefault="006D4D98" w:rsidP="0088451E">
      <w:pPr>
        <w:pStyle w:val="ListParagraph"/>
        <w:numPr>
          <w:ilvl w:val="1"/>
          <w:numId w:val="2"/>
        </w:numPr>
        <w:jc w:val="both"/>
        <w:rPr>
          <w:rFonts w:cs="Arial"/>
          <w:bCs/>
          <w:iCs/>
        </w:rPr>
      </w:pPr>
      <w:r>
        <w:rPr>
          <w:rFonts w:cs="Arial"/>
          <w:bCs/>
          <w:iCs/>
        </w:rPr>
        <w:t xml:space="preserve">Уколико понуђач подноси понуду са подизвођачем, у складу са чланом 80. Закона, подизвођач мора да испуњава обавезне услове из члана 75. </w:t>
      </w:r>
      <w:proofErr w:type="gramStart"/>
      <w:r>
        <w:rPr>
          <w:rFonts w:cs="Arial"/>
          <w:bCs/>
          <w:iCs/>
        </w:rPr>
        <w:t>став</w:t>
      </w:r>
      <w:proofErr w:type="gramEnd"/>
      <w:r>
        <w:rPr>
          <w:rFonts w:cs="Arial"/>
          <w:bCs/>
          <w:iCs/>
        </w:rPr>
        <w:t xml:space="preserve"> 1. </w:t>
      </w:r>
      <w:proofErr w:type="gramStart"/>
      <w:r>
        <w:rPr>
          <w:rFonts w:cs="Arial"/>
          <w:bCs/>
          <w:iCs/>
        </w:rPr>
        <w:t>тач</w:t>
      </w:r>
      <w:proofErr w:type="gramEnd"/>
      <w:r>
        <w:rPr>
          <w:rFonts w:cs="Arial"/>
          <w:bCs/>
          <w:iCs/>
        </w:rPr>
        <w:t xml:space="preserve">. 1) </w:t>
      </w:r>
      <w:proofErr w:type="gramStart"/>
      <w:r>
        <w:rPr>
          <w:rFonts w:cs="Arial"/>
          <w:bCs/>
          <w:iCs/>
        </w:rPr>
        <w:t>до</w:t>
      </w:r>
      <w:proofErr w:type="gramEnd"/>
      <w:r>
        <w:rPr>
          <w:rFonts w:cs="Arial"/>
          <w:bCs/>
          <w:iCs/>
        </w:rPr>
        <w:t xml:space="preserve"> 4) Закона.</w:t>
      </w:r>
    </w:p>
    <w:p w:rsidR="006D4D98" w:rsidRPr="00A837F5" w:rsidRDefault="006D4D98" w:rsidP="00FA4D79">
      <w:pPr>
        <w:pStyle w:val="ListParagraph"/>
        <w:numPr>
          <w:ilvl w:val="1"/>
          <w:numId w:val="2"/>
        </w:numPr>
        <w:jc w:val="both"/>
        <w:rPr>
          <w:rFonts w:cs="Arial"/>
          <w:bCs/>
          <w:iCs/>
        </w:rPr>
      </w:pPr>
      <w:r>
        <w:rPr>
          <w:rFonts w:cs="Arial"/>
          <w:bCs/>
          <w:iCs/>
        </w:rPr>
        <w:t xml:space="preserve">Уколико понуду подноси група понуђача, сваки понуђач из групе понуђача, мора да испуни обавезне услове из члана 75. </w:t>
      </w:r>
      <w:proofErr w:type="gramStart"/>
      <w:r>
        <w:rPr>
          <w:rFonts w:cs="Arial"/>
          <w:bCs/>
          <w:iCs/>
        </w:rPr>
        <w:t>став</w:t>
      </w:r>
      <w:proofErr w:type="gramEnd"/>
      <w:r>
        <w:rPr>
          <w:rFonts w:cs="Arial"/>
          <w:bCs/>
          <w:iCs/>
        </w:rPr>
        <w:t xml:space="preserve"> 1. </w:t>
      </w:r>
      <w:proofErr w:type="gramStart"/>
      <w:r>
        <w:rPr>
          <w:rFonts w:cs="Arial"/>
          <w:bCs/>
          <w:iCs/>
        </w:rPr>
        <w:t>тач</w:t>
      </w:r>
      <w:proofErr w:type="gramEnd"/>
      <w:r>
        <w:rPr>
          <w:rFonts w:cs="Arial"/>
          <w:bCs/>
          <w:iCs/>
        </w:rPr>
        <w:t xml:space="preserve">. 1) </w:t>
      </w:r>
      <w:proofErr w:type="gramStart"/>
      <w:r>
        <w:rPr>
          <w:rFonts w:cs="Arial"/>
          <w:bCs/>
          <w:iCs/>
        </w:rPr>
        <w:t>до</w:t>
      </w:r>
      <w:proofErr w:type="gramEnd"/>
      <w:r>
        <w:rPr>
          <w:rFonts w:cs="Arial"/>
          <w:bCs/>
          <w:iCs/>
        </w:rPr>
        <w:t xml:space="preserve"> 4) Закона, а додатне услове испуњавају заједно. </w:t>
      </w:r>
    </w:p>
    <w:p w:rsidR="006D4D98" w:rsidRPr="00F82473" w:rsidRDefault="006D4D98" w:rsidP="006D4D98">
      <w:pPr>
        <w:pStyle w:val="ListParagraph"/>
        <w:ind w:left="1350"/>
        <w:jc w:val="both"/>
        <w:rPr>
          <w:rFonts w:cs="Arial"/>
          <w:bCs/>
          <w:iCs/>
          <w:color w:val="FF0000"/>
          <w:lang w:val="sr-Cyrl-CS"/>
        </w:rPr>
      </w:pPr>
    </w:p>
    <w:p w:rsidR="006D4D98" w:rsidRDefault="006D4D98" w:rsidP="006D4D98">
      <w:pPr>
        <w:pStyle w:val="ListParagraph"/>
        <w:numPr>
          <w:ilvl w:val="0"/>
          <w:numId w:val="2"/>
        </w:numPr>
        <w:shd w:val="clear" w:color="auto" w:fill="C6D9F1"/>
        <w:ind w:left="360"/>
        <w:jc w:val="center"/>
        <w:rPr>
          <w:rFonts w:cs="Arial"/>
          <w:b/>
          <w:bCs/>
          <w:i/>
          <w:iCs/>
        </w:rPr>
      </w:pPr>
      <w:r>
        <w:rPr>
          <w:rFonts w:cs="Arial"/>
          <w:b/>
          <w:bCs/>
          <w:i/>
          <w:iCs/>
        </w:rPr>
        <w:t>УПУТСТВО КАКО СЕ ДОКАЗУЈЕ ИСПУЊЕНОСТ УСЛОВА</w:t>
      </w:r>
    </w:p>
    <w:p w:rsidR="006D4D98" w:rsidRPr="00A837F5" w:rsidRDefault="006D4D98" w:rsidP="00A837F5">
      <w:pPr>
        <w:jc w:val="both"/>
        <w:rPr>
          <w:rFonts w:cs="Arial"/>
          <w:bCs/>
          <w:i/>
          <w:iCs/>
          <w:color w:val="C00000"/>
          <w:lang w:val="sr-Cyrl-CS"/>
        </w:rPr>
      </w:pPr>
    </w:p>
    <w:p w:rsidR="006D4D98" w:rsidRDefault="006D4D98" w:rsidP="006D4D98">
      <w:pPr>
        <w:pStyle w:val="ListParagraph"/>
        <w:jc w:val="both"/>
        <w:rPr>
          <w:rFonts w:cs="Arial"/>
          <w:i/>
        </w:rPr>
      </w:pPr>
      <w:r>
        <w:rPr>
          <w:rFonts w:cs="Arial"/>
        </w:rPr>
        <w:t xml:space="preserve">Испуњеност </w:t>
      </w:r>
      <w:r>
        <w:rPr>
          <w:rFonts w:cs="Arial"/>
          <w:b/>
        </w:rPr>
        <w:t xml:space="preserve">обавезних и </w:t>
      </w:r>
      <w:proofErr w:type="gramStart"/>
      <w:r>
        <w:rPr>
          <w:rFonts w:cs="Arial"/>
          <w:b/>
        </w:rPr>
        <w:t xml:space="preserve">додатних  </w:t>
      </w:r>
      <w:r>
        <w:rPr>
          <w:rFonts w:cs="Arial"/>
        </w:rPr>
        <w:t>за</w:t>
      </w:r>
      <w:proofErr w:type="gramEnd"/>
      <w:r>
        <w:rPr>
          <w:rFonts w:cs="Arial"/>
        </w:rPr>
        <w:t xml:space="preserve"> учешће у поступку предметне јавне набавке, </w:t>
      </w:r>
      <w:r>
        <w:rPr>
          <w:rFonts w:cs="Arial"/>
          <w:lang w:val="sr-Cyrl-CS"/>
        </w:rPr>
        <w:t xml:space="preserve">у складу са чл. 77. став 4. Закона, </w:t>
      </w:r>
      <w:r>
        <w:rPr>
          <w:rFonts w:cs="Arial"/>
        </w:rPr>
        <w:t>понуђач доказује достављањем Изјаве</w:t>
      </w:r>
      <w:r>
        <w:rPr>
          <w:rFonts w:cs="Arial"/>
          <w:color w:val="auto"/>
          <w:lang w:val="sr-Latn-CS"/>
        </w:rPr>
        <w:t xml:space="preserve"> </w:t>
      </w:r>
      <w:r>
        <w:rPr>
          <w:rFonts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Pr>
          <w:rFonts w:cs="Arial"/>
        </w:rPr>
        <w:t>и</w:t>
      </w:r>
      <w:proofErr w:type="gramEnd"/>
      <w:r>
        <w:rPr>
          <w:rFonts w:cs="Arial"/>
        </w:rPr>
        <w:t xml:space="preserve"> 76. </w:t>
      </w:r>
      <w:proofErr w:type="gramStart"/>
      <w:r>
        <w:rPr>
          <w:rFonts w:cs="Arial"/>
        </w:rPr>
        <w:t>Закона, дефинисане овом конкурсном документацијом</w:t>
      </w:r>
      <w:r>
        <w:rPr>
          <w:rFonts w:cs="Arial"/>
          <w:i/>
        </w:rPr>
        <w:t>.</w:t>
      </w:r>
      <w:proofErr w:type="gramEnd"/>
      <w:r>
        <w:rPr>
          <w:rFonts w:cs="Arial"/>
          <w:i/>
        </w:rPr>
        <w:t xml:space="preserve"> </w:t>
      </w:r>
    </w:p>
    <w:p w:rsidR="006D4D98" w:rsidRDefault="006D4D98" w:rsidP="006D4D98">
      <w:pPr>
        <w:pStyle w:val="ListParagraph"/>
        <w:jc w:val="both"/>
        <w:rPr>
          <w:rFonts w:cs="Arial"/>
          <w:lang w:val="sr-Cyrl-CS"/>
        </w:rPr>
      </w:pPr>
    </w:p>
    <w:p w:rsidR="006D4D98" w:rsidRDefault="006D4D98" w:rsidP="006D4D98">
      <w:pPr>
        <w:pStyle w:val="ListParagraph"/>
        <w:jc w:val="both"/>
        <w:rPr>
          <w:rFonts w:cs="Arial"/>
        </w:rPr>
      </w:pPr>
      <w:proofErr w:type="gramStart"/>
      <w:r>
        <w:rPr>
          <w:rFonts w:cs="Arial"/>
        </w:rPr>
        <w:t>Изјава мора да буде потписана од стране овлашћеног лица понуђача и оверена печатом.</w:t>
      </w:r>
      <w:proofErr w:type="gramEnd"/>
      <w:r>
        <w:t xml:space="preserve"> </w:t>
      </w:r>
      <w:proofErr w:type="gramStart"/>
      <w:r>
        <w:rPr>
          <w:rFonts w:cs="Arial"/>
        </w:rPr>
        <w:t>Уколико Изјаву потписује лице које није уписано у регистар као лице овлашћено за заступање, потребно је уз понуду дос</w:t>
      </w:r>
      <w:r w:rsidR="00D47F1A">
        <w:rPr>
          <w:rFonts w:cs="Arial"/>
        </w:rPr>
        <w:t>тавити овлашћење за потписивањe.</w:t>
      </w:r>
      <w:proofErr w:type="gramEnd"/>
    </w:p>
    <w:p w:rsidR="006D4D98" w:rsidRDefault="006D4D98" w:rsidP="006D4D98">
      <w:pPr>
        <w:pStyle w:val="ListParagraph"/>
        <w:jc w:val="both"/>
        <w:rPr>
          <w:rFonts w:cs="Arial"/>
          <w:bCs/>
          <w:iCs/>
          <w:lang w:val="sr-Cyrl-CS"/>
        </w:rPr>
      </w:pPr>
    </w:p>
    <w:p w:rsidR="006D4D98" w:rsidRDefault="006D4D98" w:rsidP="006D4D98">
      <w:pPr>
        <w:pStyle w:val="ListParagraph"/>
        <w:jc w:val="both"/>
        <w:rPr>
          <w:rFonts w:cs="Arial"/>
          <w:bCs/>
          <w:iCs/>
          <w:color w:val="auto"/>
        </w:rPr>
      </w:pPr>
      <w:r>
        <w:rPr>
          <w:rFonts w:cs="Arial"/>
          <w:b/>
          <w:bCs/>
          <w:iCs/>
          <w:color w:val="auto"/>
          <w:u w:val="single"/>
        </w:rPr>
        <w:t>Уколико понуду подноси група понуђача</w:t>
      </w:r>
      <w:r>
        <w:rPr>
          <w:rFonts w:cs="Arial"/>
          <w:bCs/>
          <w:iCs/>
          <w:color w:val="auto"/>
        </w:rPr>
        <w:t xml:space="preserve">, Изјава мора бити потписана од стране овлашћеног лица сваког понуђача из групе понуђача и оверена печатом. </w:t>
      </w:r>
    </w:p>
    <w:p w:rsidR="006D4D98" w:rsidRDefault="006D4D98" w:rsidP="006D4D98">
      <w:pPr>
        <w:pStyle w:val="ListParagraph"/>
        <w:jc w:val="both"/>
        <w:rPr>
          <w:rFonts w:cs="Arial"/>
          <w:bCs/>
          <w:iCs/>
        </w:rPr>
      </w:pPr>
      <w:r>
        <w:rPr>
          <w:rFonts w:cs="Arial"/>
          <w:b/>
          <w:bCs/>
          <w:iCs/>
          <w:u w:val="single"/>
        </w:rPr>
        <w:t>Уколико понуђач подноси понуду са подизвођачем</w:t>
      </w:r>
      <w:r>
        <w:rPr>
          <w:rFonts w:cs="Arial"/>
          <w:bCs/>
          <w:iCs/>
        </w:rPr>
        <w:t xml:space="preserve">, понуђач је дужан да достави Изјаву подизвођача потписану од стране овлашћеног лица подизвођача и оверену печатом. </w:t>
      </w:r>
    </w:p>
    <w:p w:rsidR="006D4D98" w:rsidRDefault="006D4D98" w:rsidP="006D4D98">
      <w:pPr>
        <w:pStyle w:val="ListParagraph"/>
        <w:jc w:val="both"/>
        <w:rPr>
          <w:rFonts w:cs="Arial"/>
          <w:bCs/>
          <w:iCs/>
        </w:rPr>
      </w:pPr>
      <w:proofErr w:type="gramStart"/>
      <w:r>
        <w:rPr>
          <w:rFonts w:cs="Arial"/>
          <w:bCs/>
          <w:iCs/>
        </w:rPr>
        <w:t xml:space="preserve">Наручилац може пре доношења одлуке о додели уговора да </w:t>
      </w:r>
      <w:r>
        <w:rPr>
          <w:rFonts w:cs="Arial"/>
          <w:bCs/>
          <w:iCs/>
          <w:lang w:val="sr-Cyrl-CS"/>
        </w:rPr>
        <w:t xml:space="preserve">тражи </w:t>
      </w:r>
      <w:r>
        <w:rPr>
          <w:rFonts w:cs="Arial"/>
          <w:bCs/>
          <w:iCs/>
        </w:rPr>
        <w:t>од понуђача, чија је понуда оцењена као најповољнија, да достави на увид оригинал или оверену копију свих или појединих доказа о испуњености услова.</w:t>
      </w:r>
      <w:proofErr w:type="gramEnd"/>
    </w:p>
    <w:p w:rsidR="006D4D98" w:rsidRDefault="006D4D98" w:rsidP="006D4D98">
      <w:pPr>
        <w:pStyle w:val="ListParagraph"/>
        <w:jc w:val="both"/>
        <w:rPr>
          <w:rFonts w:cs="Arial"/>
          <w:bCs/>
          <w:iCs/>
          <w:lang w:val="sr-Cyrl-CS"/>
        </w:rPr>
      </w:pPr>
      <w:r>
        <w:rPr>
          <w:rFonts w:cs="Arial"/>
          <w:bCs/>
          <w:iCs/>
          <w:lang w:val="sr-Cyrl-CS"/>
        </w:rPr>
        <w:t>Ако понуђач у остављеном примереном року, који не може бити краћи од 5 дана, не достави на увид оригинал или оверену копију тражених доказа, наручилац ће његову понуду одбити као неприхватљиву.</w:t>
      </w:r>
    </w:p>
    <w:p w:rsidR="006D4D98" w:rsidRDefault="006D4D98" w:rsidP="006D4D98">
      <w:pPr>
        <w:pStyle w:val="ListParagraph"/>
        <w:jc w:val="both"/>
        <w:rPr>
          <w:rFonts w:cs="Arial"/>
          <w:color w:val="FF0000"/>
        </w:rPr>
      </w:pPr>
    </w:p>
    <w:p w:rsidR="006D4D98" w:rsidRDefault="006D4D98" w:rsidP="006D4D98">
      <w:pPr>
        <w:pStyle w:val="ListParagraph"/>
        <w:jc w:val="both"/>
        <w:rPr>
          <w:rFonts w:cs="Arial"/>
          <w:color w:val="auto"/>
        </w:rPr>
      </w:pPr>
      <w:proofErr w:type="gramStart"/>
      <w:r>
        <w:rPr>
          <w:rFonts w:cs="Arial"/>
          <w:color w:val="auto"/>
        </w:rPr>
        <w:t>Понуђач није дужан да доставља на увид доказе који су јавно доступни на интернет страницама надлежних органа.</w:t>
      </w:r>
      <w:proofErr w:type="gramEnd"/>
    </w:p>
    <w:p w:rsidR="006D4D98" w:rsidRDefault="006D4D98" w:rsidP="006D4D98">
      <w:pPr>
        <w:pStyle w:val="ListParagraph"/>
        <w:jc w:val="both"/>
        <w:rPr>
          <w:rFonts w:cs="Arial"/>
          <w:color w:val="auto"/>
        </w:rPr>
      </w:pPr>
    </w:p>
    <w:p w:rsidR="006D4D98" w:rsidRDefault="006D4D98" w:rsidP="006D4D98">
      <w:pPr>
        <w:pStyle w:val="ListParagraph"/>
        <w:jc w:val="both"/>
        <w:rPr>
          <w:rFonts w:eastAsia="TimesNewRomanPSMT" w:cs="Arial"/>
          <w:bCs/>
        </w:rPr>
      </w:pPr>
      <w:proofErr w:type="gramStart"/>
      <w:r>
        <w:rPr>
          <w:rFonts w:cs="Arial"/>
          <w:color w:val="auto"/>
        </w:rPr>
        <w:t>Понуђач је дужан</w:t>
      </w:r>
      <w:r>
        <w:rPr>
          <w:rFonts w:eastAsia="TimesNewRomanPSMT" w:cs="Arial"/>
          <w:bCs/>
        </w:rPr>
        <w:t xml:space="preserve"> да без одлагања писмено обавести наручиоца о било којој промени у вези са испуњеношћу услова из поступка јавне набавке, која наступи до </w:t>
      </w:r>
      <w:r>
        <w:rPr>
          <w:rFonts w:eastAsia="TimesNewRomanPSMT" w:cs="Arial"/>
          <w:bCs/>
        </w:rPr>
        <w:lastRenderedPageBreak/>
        <w:t>доношења одлуке, односно закључења уговора, односно током важења уговора о јавној набавци и да је документује на прописани начин.</w:t>
      </w:r>
      <w:proofErr w:type="gramEnd"/>
    </w:p>
    <w:p w:rsidR="006D4D98" w:rsidRDefault="006D4D98" w:rsidP="006D4D98">
      <w:pPr>
        <w:pStyle w:val="ListParagraph"/>
        <w:tabs>
          <w:tab w:val="left" w:pos="680"/>
        </w:tabs>
        <w:ind w:left="0"/>
        <w:jc w:val="both"/>
        <w:rPr>
          <w:rFonts w:cs="Arial"/>
          <w:b/>
          <w:bCs/>
          <w:lang w:val="ru-RU"/>
        </w:rPr>
      </w:pPr>
    </w:p>
    <w:p w:rsidR="006D4D98" w:rsidRPr="00FA4D79" w:rsidRDefault="006D4D98" w:rsidP="00FA4D79">
      <w:pPr>
        <w:rPr>
          <w:rFonts w:cs="Arial"/>
          <w:b/>
          <w:bCs/>
          <w:lang w:val="sr-Cyrl-CS"/>
        </w:rPr>
      </w:pPr>
    </w:p>
    <w:p w:rsidR="006D4D98" w:rsidRDefault="006D4D98" w:rsidP="006D4D98">
      <w:pPr>
        <w:pStyle w:val="ListParagraph"/>
        <w:shd w:val="clear" w:color="auto" w:fill="C6D9F1"/>
        <w:ind w:left="360"/>
        <w:jc w:val="center"/>
        <w:rPr>
          <w:rFonts w:cs="Arial"/>
          <w:b/>
          <w:bCs/>
          <w:i/>
          <w:iCs/>
        </w:rPr>
      </w:pPr>
      <w:r>
        <w:rPr>
          <w:rFonts w:cs="Arial"/>
          <w:b/>
          <w:bCs/>
          <w:i/>
          <w:iCs/>
          <w:lang w:val="ru-RU"/>
        </w:rPr>
        <w:t>3.</w:t>
      </w:r>
      <w:r>
        <w:rPr>
          <w:rFonts w:cs="Arial"/>
          <w:b/>
          <w:bCs/>
          <w:i/>
          <w:iCs/>
        </w:rPr>
        <w:t xml:space="preserve"> </w:t>
      </w:r>
      <w:proofErr w:type="gramStart"/>
      <w:r>
        <w:rPr>
          <w:rFonts w:cs="Arial"/>
          <w:b/>
          <w:bCs/>
          <w:i/>
          <w:iCs/>
        </w:rPr>
        <w:t>ОБРАЗАЦ ИЗЈАВЕ О ИСПУЊАВАЊУ УСЛОВА ИЗ ЧЛ.</w:t>
      </w:r>
      <w:proofErr w:type="gramEnd"/>
      <w:r>
        <w:rPr>
          <w:rFonts w:cs="Arial"/>
          <w:b/>
          <w:bCs/>
          <w:i/>
          <w:iCs/>
        </w:rPr>
        <w:t xml:space="preserve"> 75. И 76. ЗАКОНА</w:t>
      </w:r>
    </w:p>
    <w:p w:rsidR="006D4D98" w:rsidRDefault="006D4D98" w:rsidP="006D4D98">
      <w:pPr>
        <w:pStyle w:val="ListParagraph"/>
        <w:shd w:val="clear" w:color="auto" w:fill="C6D9F1"/>
        <w:ind w:left="360"/>
        <w:jc w:val="center"/>
        <w:rPr>
          <w:rFonts w:cs="Arial"/>
          <w:bCs/>
          <w:iCs/>
        </w:rPr>
      </w:pPr>
    </w:p>
    <w:p w:rsidR="006D4D98" w:rsidRDefault="006D4D98" w:rsidP="006D4D98">
      <w:pPr>
        <w:jc w:val="center"/>
        <w:rPr>
          <w:rFonts w:cs="Arial"/>
          <w:b/>
          <w:bCs/>
        </w:rPr>
      </w:pPr>
    </w:p>
    <w:p w:rsidR="006D4D98" w:rsidRDefault="006D4D98" w:rsidP="006D4D98">
      <w:pPr>
        <w:jc w:val="center"/>
        <w:rPr>
          <w:rFonts w:cs="Arial"/>
          <w:b/>
          <w:bCs/>
        </w:rPr>
      </w:pPr>
      <w:r>
        <w:rPr>
          <w:rFonts w:cs="Arial"/>
          <w:b/>
          <w:bCs/>
        </w:rPr>
        <w:t>ИЗЈАВА ПОНУЂАЧА</w:t>
      </w:r>
    </w:p>
    <w:p w:rsidR="006D4D98" w:rsidRDefault="006D4D98" w:rsidP="006D4D98">
      <w:pPr>
        <w:jc w:val="center"/>
        <w:rPr>
          <w:rFonts w:cs="Arial"/>
          <w:b/>
          <w:bCs/>
        </w:rPr>
      </w:pPr>
      <w:proofErr w:type="gramStart"/>
      <w:r>
        <w:rPr>
          <w:rFonts w:cs="Arial"/>
          <w:b/>
          <w:bCs/>
        </w:rPr>
        <w:t>О ИСПУЊАВАЊУ УСЛОВА ИЗ ЧЛ.</w:t>
      </w:r>
      <w:proofErr w:type="gramEnd"/>
      <w:r>
        <w:rPr>
          <w:rFonts w:cs="Arial"/>
          <w:b/>
          <w:bCs/>
        </w:rPr>
        <w:t xml:space="preserve"> 75. И 76. ЗАКОНА У ПОСТУПКУ ЈАВНЕ</w:t>
      </w:r>
    </w:p>
    <w:p w:rsidR="006D4D98" w:rsidRDefault="006D4D98" w:rsidP="006D4D98">
      <w:pPr>
        <w:jc w:val="center"/>
        <w:rPr>
          <w:rFonts w:cs="Arial"/>
          <w:b/>
          <w:bCs/>
        </w:rPr>
      </w:pPr>
      <w:r>
        <w:rPr>
          <w:rFonts w:cs="Arial"/>
          <w:b/>
          <w:bCs/>
        </w:rPr>
        <w:t>НАБАВКЕ МАЛЕ ВРЕДНОСТИ</w:t>
      </w:r>
    </w:p>
    <w:p w:rsidR="006D4D98" w:rsidRDefault="006D4D98" w:rsidP="006D4D98">
      <w:pPr>
        <w:jc w:val="center"/>
        <w:rPr>
          <w:rFonts w:cs="Arial"/>
          <w:b/>
          <w:bCs/>
        </w:rPr>
      </w:pPr>
    </w:p>
    <w:p w:rsidR="006D4D98" w:rsidRDefault="006D4D98" w:rsidP="006D4D98">
      <w:pPr>
        <w:jc w:val="center"/>
        <w:rPr>
          <w:rFonts w:cs="Arial"/>
          <w:b/>
          <w:bCs/>
        </w:rPr>
      </w:pPr>
    </w:p>
    <w:p w:rsidR="006D4D98" w:rsidRDefault="006D4D98" w:rsidP="006D4D98">
      <w:pPr>
        <w:jc w:val="both"/>
        <w:rPr>
          <w:rFonts w:cs="Arial"/>
        </w:rPr>
      </w:pPr>
      <w:proofErr w:type="gramStart"/>
      <w:r>
        <w:rPr>
          <w:rFonts w:cs="Arial"/>
        </w:rPr>
        <w:t>У складу са чланом 77.</w:t>
      </w:r>
      <w:proofErr w:type="gramEnd"/>
      <w:r>
        <w:rPr>
          <w:rFonts w:cs="Arial"/>
        </w:rPr>
        <w:t xml:space="preserve"> </w:t>
      </w:r>
      <w:proofErr w:type="gramStart"/>
      <w:r>
        <w:rPr>
          <w:rFonts w:cs="Arial"/>
        </w:rPr>
        <w:t>став</w:t>
      </w:r>
      <w:proofErr w:type="gramEnd"/>
      <w:r>
        <w:rPr>
          <w:rFonts w:cs="Arial"/>
        </w:rPr>
        <w:t xml:space="preserve"> 4. Закона, под пуном материјалном и кривичном одговорношћу, </w:t>
      </w:r>
      <w:r>
        <w:rPr>
          <w:rFonts w:cs="Arial"/>
          <w:lang w:val="sr-Cyrl-CS"/>
        </w:rPr>
        <w:t xml:space="preserve">као заступник понуђача, </w:t>
      </w:r>
      <w:r>
        <w:rPr>
          <w:rFonts w:cs="Arial"/>
        </w:rPr>
        <w:t>дајем следећу</w:t>
      </w:r>
    </w:p>
    <w:p w:rsidR="006D4D98" w:rsidRDefault="006D4D98" w:rsidP="006D4D98">
      <w:pPr>
        <w:jc w:val="both"/>
        <w:rPr>
          <w:rFonts w:cs="Arial"/>
        </w:rPr>
      </w:pPr>
      <w:r>
        <w:rPr>
          <w:rFonts w:cs="Arial"/>
        </w:rPr>
        <w:tab/>
      </w:r>
      <w:r>
        <w:rPr>
          <w:rFonts w:cs="Arial"/>
        </w:rPr>
        <w:tab/>
      </w:r>
      <w:r>
        <w:rPr>
          <w:rFonts w:cs="Arial"/>
        </w:rPr>
        <w:tab/>
      </w:r>
      <w:r>
        <w:rPr>
          <w:rFonts w:cs="Arial"/>
        </w:rPr>
        <w:tab/>
      </w:r>
    </w:p>
    <w:p w:rsidR="006D4D98" w:rsidRDefault="006D4D98" w:rsidP="006D4D98">
      <w:pPr>
        <w:jc w:val="both"/>
        <w:rPr>
          <w:rFonts w:cs="Arial"/>
        </w:rPr>
      </w:pPr>
    </w:p>
    <w:p w:rsidR="006D4D98" w:rsidRDefault="006D4D98" w:rsidP="006D4D98">
      <w:pPr>
        <w:jc w:val="center"/>
        <w:rPr>
          <w:rFonts w:cs="Arial"/>
          <w:b/>
        </w:rPr>
      </w:pPr>
      <w:r>
        <w:rPr>
          <w:rFonts w:cs="Arial"/>
          <w:b/>
        </w:rPr>
        <w:t>И З Ј А В У</w:t>
      </w:r>
    </w:p>
    <w:p w:rsidR="006D4D98" w:rsidRDefault="006D4D98" w:rsidP="006D4D98">
      <w:pPr>
        <w:jc w:val="center"/>
        <w:rPr>
          <w:rFonts w:cs="Arial"/>
        </w:rPr>
      </w:pPr>
    </w:p>
    <w:p w:rsidR="006D4D98" w:rsidRDefault="006D4D98" w:rsidP="006D4D98">
      <w:pPr>
        <w:jc w:val="both"/>
        <w:rPr>
          <w:rFonts w:cs="Arial"/>
        </w:rPr>
      </w:pPr>
      <w:r>
        <w:rPr>
          <w:rFonts w:cs="Arial"/>
          <w:lang w:val="sr-Cyrl-CS"/>
        </w:rPr>
        <w:t>П</w:t>
      </w:r>
      <w:r>
        <w:rPr>
          <w:rFonts w:cs="Arial"/>
        </w:rPr>
        <w:t xml:space="preserve">онуђач </w:t>
      </w:r>
      <w:r>
        <w:rPr>
          <w:rFonts w:cs="Arial"/>
          <w:i/>
        </w:rPr>
        <w:t xml:space="preserve"> _____________________________________________</w:t>
      </w:r>
      <w:r>
        <w:rPr>
          <w:rFonts w:cs="Arial"/>
          <w:i/>
          <w:iCs/>
        </w:rPr>
        <w:t>[</w:t>
      </w:r>
      <w:r>
        <w:rPr>
          <w:rFonts w:cs="Arial"/>
          <w:i/>
        </w:rPr>
        <w:t>навести назив понуђача</w:t>
      </w:r>
      <w:r>
        <w:rPr>
          <w:rFonts w:cs="Arial"/>
          <w:i/>
          <w:iCs/>
        </w:rPr>
        <w:t>]</w:t>
      </w:r>
      <w:r>
        <w:rPr>
          <w:rFonts w:cs="Arial"/>
          <w:i/>
          <w:lang w:val="sr-Cyrl-CS"/>
        </w:rPr>
        <w:t xml:space="preserve"> </w:t>
      </w:r>
      <w:r w:rsidR="00CB4DF2">
        <w:rPr>
          <w:rFonts w:cs="Arial"/>
        </w:rPr>
        <w:t>у поступку јавне набавке</w:t>
      </w:r>
      <w:r>
        <w:rPr>
          <w:rFonts w:cs="Arial"/>
        </w:rPr>
        <w:t>,</w:t>
      </w:r>
      <w:r w:rsidR="002E5C1E">
        <w:rPr>
          <w:rFonts w:cs="Arial"/>
          <w:lang w:val="sr-Cyrl-CS"/>
        </w:rPr>
        <w:t xml:space="preserve"> материјала за угоститељство, </w:t>
      </w:r>
      <w:r>
        <w:rPr>
          <w:rFonts w:cs="Arial"/>
        </w:rPr>
        <w:t xml:space="preserve"> испуњава све услове из чл. 75. </w:t>
      </w:r>
      <w:proofErr w:type="gramStart"/>
      <w:r>
        <w:rPr>
          <w:rFonts w:cs="Arial"/>
        </w:rPr>
        <w:t>и</w:t>
      </w:r>
      <w:proofErr w:type="gramEnd"/>
      <w:r>
        <w:rPr>
          <w:rFonts w:cs="Arial"/>
        </w:rPr>
        <w:t xml:space="preserve"> 76. Закона, односно услове дефинисане конкурсном документацијом</w:t>
      </w:r>
      <w:r>
        <w:rPr>
          <w:rFonts w:cs="Arial"/>
          <w:lang w:val="ru-RU"/>
        </w:rPr>
        <w:t xml:space="preserve"> </w:t>
      </w:r>
      <w:r>
        <w:rPr>
          <w:rFonts w:cs="Arial"/>
        </w:rPr>
        <w:t>за предметну јавну набавку</w:t>
      </w:r>
      <w:r>
        <w:rPr>
          <w:rFonts w:cs="Arial"/>
          <w:lang w:val="sr-Cyrl-CS"/>
        </w:rPr>
        <w:t>,</w:t>
      </w:r>
      <w:r>
        <w:rPr>
          <w:rFonts w:cs="Arial"/>
        </w:rPr>
        <w:t xml:space="preserve"> и то:</w:t>
      </w:r>
    </w:p>
    <w:p w:rsidR="006D4D98" w:rsidRDefault="006D4D98" w:rsidP="006D4D98">
      <w:pPr>
        <w:pStyle w:val="ListParagraph"/>
        <w:numPr>
          <w:ilvl w:val="0"/>
          <w:numId w:val="3"/>
        </w:numPr>
        <w:jc w:val="both"/>
        <w:rPr>
          <w:rFonts w:cs="Arial"/>
          <w:iCs/>
        </w:rPr>
      </w:pPr>
      <w:r>
        <w:rPr>
          <w:rFonts w:cs="Arial"/>
          <w:iCs/>
          <w:lang w:val="sr-Cyrl-CS"/>
        </w:rPr>
        <w:t>Понуђач је р</w:t>
      </w:r>
      <w:r>
        <w:rPr>
          <w:rFonts w:cs="Arial"/>
          <w:iCs/>
        </w:rPr>
        <w:t>егистрован код надлежног органа, односно уписан у одговарајући регистар;</w:t>
      </w:r>
    </w:p>
    <w:p w:rsidR="006D4D98" w:rsidRDefault="006D4D98" w:rsidP="006D4D98">
      <w:pPr>
        <w:pStyle w:val="ListParagraph"/>
        <w:numPr>
          <w:ilvl w:val="0"/>
          <w:numId w:val="3"/>
        </w:numPr>
        <w:jc w:val="both"/>
        <w:rPr>
          <w:rFonts w:cs="Arial"/>
        </w:rPr>
      </w:pPr>
      <w:r>
        <w:rPr>
          <w:rFonts w:cs="Arial"/>
          <w:iCs/>
          <w:lang w:val="sr-Cyrl-CS"/>
        </w:rPr>
        <w:t xml:space="preserve">Понуђач и његов </w:t>
      </w:r>
      <w:r>
        <w:rPr>
          <w:rFonts w:cs="Arial"/>
          <w:iCs/>
        </w:rPr>
        <w:t xml:space="preserve">законски </w:t>
      </w:r>
      <w:r>
        <w:rPr>
          <w:rFonts w:cs="Arial"/>
        </w:rPr>
        <w:t>заступник нис</w:t>
      </w:r>
      <w:r>
        <w:rPr>
          <w:rFonts w:cs="Arial"/>
          <w:lang w:val="sr-Cyrl-CS"/>
        </w:rPr>
        <w:t>у</w:t>
      </w:r>
      <w:r>
        <w:rPr>
          <w:rFonts w:cs="Arial"/>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Pr>
          <w:rFonts w:cs="Arial"/>
          <w:lang w:val="sr-Cyrl-CS"/>
        </w:rPr>
        <w:t>к</w:t>
      </w:r>
      <w:r>
        <w:rPr>
          <w:rFonts w:cs="Arial"/>
        </w:rPr>
        <w:t>ривично дело преваре;</w:t>
      </w:r>
    </w:p>
    <w:p w:rsidR="006D4D98" w:rsidRDefault="006D4D98" w:rsidP="006D4D98">
      <w:pPr>
        <w:pStyle w:val="ListParagraph"/>
        <w:numPr>
          <w:ilvl w:val="0"/>
          <w:numId w:val="3"/>
        </w:numPr>
        <w:jc w:val="both"/>
        <w:rPr>
          <w:rFonts w:cs="Arial"/>
        </w:rPr>
      </w:pPr>
      <w:r>
        <w:rPr>
          <w:rFonts w:cs="Arial"/>
          <w:bCs/>
          <w:iCs/>
          <w:lang w:val="sr-Cyrl-CS"/>
        </w:rPr>
        <w:t>Понуђачу н</w:t>
      </w:r>
      <w:r>
        <w:rPr>
          <w:rFonts w:cs="Arial"/>
          <w:bCs/>
          <w:iCs/>
        </w:rPr>
        <w:t>ије</w:t>
      </w:r>
      <w:r>
        <w:rPr>
          <w:rFonts w:cs="Arial"/>
        </w:rPr>
        <w:t xml:space="preserve"> изречена мера забране обављања делатности, која је на снази у време објаве позива за подношење понуде;</w:t>
      </w:r>
    </w:p>
    <w:p w:rsidR="006D4D98" w:rsidRPr="00F33946" w:rsidRDefault="006D4D98" w:rsidP="006D4D98">
      <w:pPr>
        <w:pStyle w:val="ListParagraph"/>
        <w:numPr>
          <w:ilvl w:val="0"/>
          <w:numId w:val="3"/>
        </w:numPr>
        <w:jc w:val="both"/>
        <w:rPr>
          <w:rFonts w:cs="Arial"/>
          <w:i/>
        </w:rPr>
      </w:pPr>
      <w:r>
        <w:rPr>
          <w:rFonts w:cs="Arial"/>
          <w:bCs/>
          <w:iCs/>
          <w:lang w:val="sr-Cyrl-CS"/>
        </w:rPr>
        <w:t>Понуђач је и</w:t>
      </w:r>
      <w:r>
        <w:rPr>
          <w:rFonts w:cs="Arial"/>
          <w:bCs/>
          <w:iCs/>
        </w:rPr>
        <w:t xml:space="preserve">змирио </w:t>
      </w:r>
      <w:r>
        <w:rPr>
          <w:rFonts w:cs="Arial"/>
        </w:rPr>
        <w:t>доспеле порезе, доприносе и друге јавне дажбине у складу са прописима Републике Србије (</w:t>
      </w:r>
      <w:r>
        <w:rPr>
          <w:rFonts w:cs="Arial"/>
          <w:i/>
        </w:rPr>
        <w:t>или стране државе када има седиште на њеној територији);</w:t>
      </w:r>
    </w:p>
    <w:p w:rsidR="00F33946" w:rsidRPr="00F33946" w:rsidRDefault="00F33946" w:rsidP="00F33946">
      <w:pPr>
        <w:pStyle w:val="ListParagraph"/>
        <w:numPr>
          <w:ilvl w:val="0"/>
          <w:numId w:val="3"/>
        </w:numPr>
        <w:jc w:val="both"/>
      </w:pPr>
      <w:r w:rsidRPr="00FE713A">
        <w:rPr>
          <w:lang w:val="ru-RU"/>
        </w:rPr>
        <w:t>Да има важећу дозволу надлежног органа за обављање делатности која је предмет јавне набавке</w:t>
      </w:r>
      <w:r>
        <w:rPr>
          <w:i/>
          <w:iCs/>
          <w:lang w:val="sr-Cyrl-CS"/>
        </w:rPr>
        <w:t>(чл. 75. ст. 1. тач. 5) Закона)</w:t>
      </w:r>
      <w:r w:rsidRPr="00BA2B5D">
        <w:rPr>
          <w:i/>
          <w:iCs/>
          <w:lang w:val="sr-Cyrl-CS"/>
        </w:rPr>
        <w:t xml:space="preserve"> </w:t>
      </w:r>
    </w:p>
    <w:p w:rsidR="006D4D98" w:rsidRDefault="006D4D98" w:rsidP="006D4D98">
      <w:pPr>
        <w:pStyle w:val="ListParagraph"/>
        <w:numPr>
          <w:ilvl w:val="0"/>
          <w:numId w:val="3"/>
        </w:numPr>
        <w:jc w:val="both"/>
        <w:rPr>
          <w:rFonts w:cs="Arial"/>
          <w:color w:val="auto"/>
        </w:rPr>
      </w:pPr>
      <w:r>
        <w:rPr>
          <w:rFonts w:cs="Arial"/>
          <w:color w:val="auto"/>
          <w:lang w:val="sr-Cyrl-CS"/>
        </w:rPr>
        <w:t>Понуђач је п</w:t>
      </w:r>
      <w:r>
        <w:rPr>
          <w:rFonts w:cs="Arial"/>
          <w:color w:val="auto"/>
        </w:rPr>
        <w:t xml:space="preserve">оштовао обавезе које произлазе из важећих прописа о заштити на раду, запошљавању и условима рада, заштити животне средине и гарантује да </w:t>
      </w:r>
      <w:r>
        <w:rPr>
          <w:rFonts w:cs="Arial"/>
          <w:color w:val="auto"/>
          <w:lang w:val="sr-Cyrl-CS"/>
        </w:rPr>
        <w:t>је</w:t>
      </w:r>
      <w:r>
        <w:rPr>
          <w:rFonts w:cs="Arial"/>
          <w:color w:val="auto"/>
        </w:rPr>
        <w:t xml:space="preserve"> ималац права интелектуалне својине;</w:t>
      </w:r>
    </w:p>
    <w:p w:rsidR="006D4D98" w:rsidRPr="00A837F5" w:rsidRDefault="006D4D98" w:rsidP="00A837F5">
      <w:pPr>
        <w:pStyle w:val="ListParagraph"/>
        <w:ind w:left="1440"/>
        <w:jc w:val="both"/>
        <w:rPr>
          <w:rFonts w:cs="Arial"/>
          <w:iCs/>
          <w:lang w:val="sr-Cyrl-CS"/>
        </w:rPr>
      </w:pPr>
      <w:r>
        <w:rPr>
          <w:rFonts w:cs="Arial"/>
          <w:iCs/>
        </w:rPr>
        <w:t>.</w:t>
      </w:r>
    </w:p>
    <w:p w:rsidR="006D4D98" w:rsidRDefault="006D4D98" w:rsidP="006D4D98">
      <w:pPr>
        <w:rPr>
          <w:rFonts w:cs="Arial"/>
        </w:rPr>
      </w:pPr>
      <w:r>
        <w:rPr>
          <w:rFonts w:cs="Arial"/>
        </w:rPr>
        <w:t>Место</w:t>
      </w:r>
      <w:proofErr w:type="gramStart"/>
      <w:r>
        <w:rPr>
          <w:rFonts w:cs="Arial"/>
        </w:rPr>
        <w:t>:_</w:t>
      </w:r>
      <w:proofErr w:type="gramEnd"/>
      <w:r>
        <w:rPr>
          <w:rFonts w:cs="Arial"/>
        </w:rPr>
        <w:t>____________                                                            Понуђач:</w:t>
      </w:r>
    </w:p>
    <w:p w:rsidR="006D4D98" w:rsidRDefault="006D4D98" w:rsidP="006D4D98">
      <w:pPr>
        <w:rPr>
          <w:rFonts w:cs="Arial"/>
        </w:rPr>
      </w:pPr>
      <w:r>
        <w:rPr>
          <w:rFonts w:cs="Arial"/>
        </w:rPr>
        <w:t>Датум</w:t>
      </w:r>
      <w:proofErr w:type="gramStart"/>
      <w:r>
        <w:rPr>
          <w:rFonts w:cs="Arial"/>
        </w:rPr>
        <w:t>:_</w:t>
      </w:r>
      <w:proofErr w:type="gramEnd"/>
      <w:r>
        <w:rPr>
          <w:rFonts w:cs="Arial"/>
        </w:rPr>
        <w:t xml:space="preserve">____________                         М.П.                     _____________________                                                        </w:t>
      </w:r>
    </w:p>
    <w:p w:rsidR="006D4D98" w:rsidRDefault="006D4D98" w:rsidP="006D4D98">
      <w:pPr>
        <w:pStyle w:val="BodyText2"/>
        <w:spacing w:line="100" w:lineRule="atLeast"/>
        <w:jc w:val="both"/>
        <w:rPr>
          <w:rFonts w:cs="Arial"/>
          <w:b/>
          <w:bCs/>
          <w:i/>
          <w:color w:val="auto"/>
        </w:rPr>
      </w:pPr>
    </w:p>
    <w:p w:rsidR="006D4D98" w:rsidRPr="00FA4D79" w:rsidRDefault="006D4D98" w:rsidP="00FA4D79">
      <w:pPr>
        <w:pStyle w:val="ListParagraph"/>
        <w:ind w:left="0"/>
        <w:jc w:val="both"/>
        <w:rPr>
          <w:rFonts w:cs="Arial"/>
          <w:bCs/>
          <w:i/>
          <w:iCs/>
          <w:color w:val="auto"/>
          <w:lang w:val="sr-Cyrl-CS"/>
        </w:rPr>
      </w:pPr>
      <w:r>
        <w:rPr>
          <w:rFonts w:cs="Arial"/>
          <w:b/>
          <w:bCs/>
          <w:i/>
          <w:color w:val="auto"/>
        </w:rPr>
        <w:t>Напомена:</w:t>
      </w:r>
      <w:r>
        <w:rPr>
          <w:rFonts w:cs="Arial"/>
          <w:bCs/>
          <w:i/>
          <w:color w:val="auto"/>
        </w:rPr>
        <w:t xml:space="preserve"> </w:t>
      </w:r>
      <w:r>
        <w:rPr>
          <w:rFonts w:cs="Arial"/>
          <w:b/>
          <w:bCs/>
          <w:i/>
          <w:iCs/>
          <w:color w:val="auto"/>
          <w:u w:val="single"/>
        </w:rPr>
        <w:t>Уколико понуду подноси група понуђача,</w:t>
      </w:r>
      <w:r>
        <w:rPr>
          <w:rFonts w:cs="Arial"/>
          <w:bCs/>
          <w:i/>
          <w:iCs/>
          <w:color w:val="auto"/>
        </w:rPr>
        <w:t xml:space="preserve"> Изјава мора бити потписана од стране овлашћеног лица сваког понуђача из групе понуђача и оверена печатом</w:t>
      </w:r>
      <w:r w:rsidR="00FA4D79">
        <w:rPr>
          <w:rFonts w:cs="Arial"/>
          <w:bCs/>
          <w:i/>
          <w:iCs/>
          <w:color w:val="auto"/>
        </w:rPr>
        <w:t>.</w:t>
      </w:r>
    </w:p>
    <w:p w:rsidR="006D4D98" w:rsidRDefault="006D4D98" w:rsidP="006D4D98">
      <w:pPr>
        <w:jc w:val="center"/>
        <w:rPr>
          <w:rFonts w:cs="Arial"/>
          <w:b/>
          <w:bCs/>
          <w:lang w:val="sr-Cyrl-CS"/>
        </w:rPr>
      </w:pPr>
    </w:p>
    <w:p w:rsidR="00A837F5" w:rsidRDefault="00A837F5" w:rsidP="006D4D98">
      <w:pPr>
        <w:jc w:val="center"/>
        <w:rPr>
          <w:rFonts w:cs="Arial"/>
          <w:b/>
          <w:bCs/>
          <w:lang w:val="sr-Cyrl-CS"/>
        </w:rPr>
      </w:pPr>
    </w:p>
    <w:p w:rsidR="00A837F5" w:rsidRDefault="00A837F5" w:rsidP="006D4D98">
      <w:pPr>
        <w:jc w:val="center"/>
        <w:rPr>
          <w:rFonts w:cs="Arial"/>
          <w:b/>
          <w:bCs/>
          <w:lang w:val="sr-Cyrl-CS"/>
        </w:rPr>
      </w:pPr>
    </w:p>
    <w:p w:rsidR="00A837F5" w:rsidRDefault="00A837F5" w:rsidP="006D4D98">
      <w:pPr>
        <w:jc w:val="center"/>
        <w:rPr>
          <w:rFonts w:cs="Arial"/>
          <w:b/>
          <w:bCs/>
          <w:lang w:val="sr-Cyrl-CS"/>
        </w:rPr>
      </w:pPr>
    </w:p>
    <w:p w:rsidR="00A837F5" w:rsidRDefault="00A837F5" w:rsidP="006D4D98">
      <w:pPr>
        <w:jc w:val="center"/>
        <w:rPr>
          <w:rFonts w:cs="Arial"/>
          <w:b/>
          <w:bCs/>
          <w:lang w:val="sr-Cyrl-CS"/>
        </w:rPr>
      </w:pPr>
    </w:p>
    <w:p w:rsidR="00A837F5" w:rsidRPr="00A837F5" w:rsidRDefault="00A837F5" w:rsidP="006D4D98">
      <w:pPr>
        <w:jc w:val="center"/>
        <w:rPr>
          <w:rFonts w:cs="Arial"/>
          <w:b/>
          <w:bCs/>
          <w:lang w:val="sr-Cyrl-CS"/>
        </w:rPr>
      </w:pPr>
    </w:p>
    <w:p w:rsidR="006D4D98" w:rsidRDefault="006D4D98" w:rsidP="006D4D98">
      <w:pPr>
        <w:jc w:val="center"/>
        <w:rPr>
          <w:rFonts w:cs="Arial"/>
          <w:b/>
          <w:bCs/>
        </w:rPr>
      </w:pPr>
      <w:r>
        <w:rPr>
          <w:rFonts w:cs="Arial"/>
          <w:b/>
          <w:bCs/>
        </w:rPr>
        <w:t>ИЗЈАВА ПОДИЗВОЂАЧА</w:t>
      </w:r>
    </w:p>
    <w:p w:rsidR="006D4D98" w:rsidRDefault="006D4D98" w:rsidP="006D4D98">
      <w:pPr>
        <w:jc w:val="center"/>
        <w:rPr>
          <w:rFonts w:cs="Arial"/>
          <w:b/>
          <w:bCs/>
        </w:rPr>
      </w:pPr>
      <w:proofErr w:type="gramStart"/>
      <w:r>
        <w:rPr>
          <w:rFonts w:cs="Arial"/>
          <w:b/>
          <w:bCs/>
        </w:rPr>
        <w:t>О ИСПУЊАВАЊУ УСЛОВА ИЗ ЧЛ.</w:t>
      </w:r>
      <w:proofErr w:type="gramEnd"/>
      <w:r>
        <w:rPr>
          <w:rFonts w:cs="Arial"/>
          <w:b/>
          <w:bCs/>
        </w:rPr>
        <w:t xml:space="preserve"> 75. ЗАКОНА У ПОСТУПКУ ЈАВНЕ</w:t>
      </w:r>
    </w:p>
    <w:p w:rsidR="006D4D98" w:rsidRDefault="006D4D98" w:rsidP="006D4D98">
      <w:pPr>
        <w:jc w:val="center"/>
        <w:rPr>
          <w:rFonts w:cs="Arial"/>
          <w:b/>
          <w:bCs/>
        </w:rPr>
      </w:pPr>
      <w:r>
        <w:rPr>
          <w:rFonts w:cs="Arial"/>
          <w:b/>
          <w:bCs/>
        </w:rPr>
        <w:t>НАБАВКЕ МАЛЕ ВРЕДНОСТИ</w:t>
      </w:r>
    </w:p>
    <w:p w:rsidR="006D4D98" w:rsidRPr="0088451E" w:rsidRDefault="006D4D98" w:rsidP="0088451E">
      <w:pPr>
        <w:rPr>
          <w:rFonts w:cs="Arial"/>
          <w:b/>
          <w:bCs/>
          <w:lang w:val="sr-Cyrl-CS"/>
        </w:rPr>
      </w:pPr>
    </w:p>
    <w:p w:rsidR="006D4D98" w:rsidRDefault="006D4D98" w:rsidP="006D4D98">
      <w:pPr>
        <w:jc w:val="both"/>
        <w:rPr>
          <w:rFonts w:cs="Arial"/>
        </w:rPr>
      </w:pPr>
      <w:proofErr w:type="gramStart"/>
      <w:r>
        <w:rPr>
          <w:rFonts w:cs="Arial"/>
        </w:rPr>
        <w:t>У складу са чланом 77.</w:t>
      </w:r>
      <w:proofErr w:type="gramEnd"/>
      <w:r>
        <w:rPr>
          <w:rFonts w:cs="Arial"/>
        </w:rPr>
        <w:t xml:space="preserve"> </w:t>
      </w:r>
      <w:proofErr w:type="gramStart"/>
      <w:r>
        <w:rPr>
          <w:rFonts w:cs="Arial"/>
        </w:rPr>
        <w:t>став</w:t>
      </w:r>
      <w:proofErr w:type="gramEnd"/>
      <w:r>
        <w:rPr>
          <w:rFonts w:cs="Arial"/>
        </w:rPr>
        <w:t xml:space="preserve"> 4. Закона, под пуном материјалном и кривичном одговорношћу, </w:t>
      </w:r>
      <w:r>
        <w:rPr>
          <w:rFonts w:cs="Arial"/>
          <w:lang w:val="sr-Cyrl-CS"/>
        </w:rPr>
        <w:t xml:space="preserve">као заступник подизвођача, </w:t>
      </w:r>
      <w:r>
        <w:rPr>
          <w:rFonts w:cs="Arial"/>
        </w:rPr>
        <w:t>дајем следећу</w:t>
      </w:r>
    </w:p>
    <w:p w:rsidR="006D4D98" w:rsidRDefault="006D4D98" w:rsidP="006D4D98">
      <w:pPr>
        <w:jc w:val="both"/>
        <w:rPr>
          <w:rFonts w:cs="Arial"/>
        </w:rPr>
      </w:pPr>
      <w:r>
        <w:rPr>
          <w:rFonts w:cs="Arial"/>
        </w:rPr>
        <w:tab/>
      </w:r>
      <w:r>
        <w:rPr>
          <w:rFonts w:cs="Arial"/>
        </w:rPr>
        <w:tab/>
      </w:r>
      <w:r>
        <w:rPr>
          <w:rFonts w:cs="Arial"/>
        </w:rPr>
        <w:tab/>
      </w:r>
      <w:r>
        <w:rPr>
          <w:rFonts w:cs="Arial"/>
        </w:rPr>
        <w:tab/>
      </w:r>
    </w:p>
    <w:p w:rsidR="006D4D98" w:rsidRDefault="006D4D98" w:rsidP="006D4D98">
      <w:pPr>
        <w:jc w:val="both"/>
        <w:rPr>
          <w:rFonts w:cs="Arial"/>
        </w:rPr>
      </w:pPr>
    </w:p>
    <w:p w:rsidR="006D4D98" w:rsidRDefault="006D4D98" w:rsidP="006D4D98">
      <w:pPr>
        <w:jc w:val="center"/>
        <w:rPr>
          <w:rFonts w:cs="Arial"/>
          <w:b/>
        </w:rPr>
      </w:pPr>
      <w:r>
        <w:rPr>
          <w:rFonts w:cs="Arial"/>
          <w:b/>
        </w:rPr>
        <w:t>И З Ј А В У</w:t>
      </w:r>
    </w:p>
    <w:p w:rsidR="006D4D98" w:rsidRDefault="006D4D98" w:rsidP="006D4D98">
      <w:pPr>
        <w:jc w:val="center"/>
        <w:rPr>
          <w:rFonts w:cs="Arial"/>
        </w:rPr>
      </w:pPr>
    </w:p>
    <w:p w:rsidR="006D4D98" w:rsidRDefault="006D4D98" w:rsidP="006D4D98">
      <w:pPr>
        <w:jc w:val="both"/>
        <w:rPr>
          <w:rFonts w:cs="Arial"/>
        </w:rPr>
      </w:pPr>
      <w:r>
        <w:rPr>
          <w:rFonts w:cs="Arial"/>
        </w:rPr>
        <w:t>Подизвођач</w:t>
      </w:r>
      <w:r>
        <w:rPr>
          <w:rFonts w:cs="Arial"/>
          <w:i/>
        </w:rPr>
        <w:t>_____________________________________</w:t>
      </w:r>
      <w:r>
        <w:rPr>
          <w:rFonts w:cs="Arial"/>
        </w:rPr>
        <w:t>______</w:t>
      </w:r>
      <w:proofErr w:type="gramStart"/>
      <w:r>
        <w:rPr>
          <w:rFonts w:cs="Arial"/>
        </w:rPr>
        <w:t>_</w:t>
      </w:r>
      <w:r>
        <w:rPr>
          <w:rFonts w:cs="Arial"/>
          <w:i/>
          <w:iCs/>
        </w:rPr>
        <w:t>[</w:t>
      </w:r>
      <w:proofErr w:type="gramEnd"/>
      <w:r>
        <w:rPr>
          <w:rFonts w:cs="Arial"/>
          <w:i/>
        </w:rPr>
        <w:t>навести назив подизвођача</w:t>
      </w:r>
      <w:r>
        <w:rPr>
          <w:rFonts w:cs="Arial"/>
          <w:i/>
          <w:iCs/>
        </w:rPr>
        <w:t>]</w:t>
      </w:r>
      <w:r>
        <w:rPr>
          <w:rFonts w:cs="Arial"/>
          <w:i/>
          <w:lang w:val="sr-Cyrl-CS"/>
        </w:rPr>
        <w:t xml:space="preserve"> </w:t>
      </w:r>
      <w:r>
        <w:rPr>
          <w:rFonts w:cs="Arial"/>
        </w:rPr>
        <w:t xml:space="preserve">у поступку јавне </w:t>
      </w:r>
      <w:r w:rsidR="002E5C1E">
        <w:rPr>
          <w:rFonts w:cs="Arial"/>
        </w:rPr>
        <w:t>набавке</w:t>
      </w:r>
      <w:r w:rsidR="002E5C1E">
        <w:rPr>
          <w:rFonts w:cs="Arial"/>
          <w:lang w:val="sr-Cyrl-CS"/>
        </w:rPr>
        <w:t xml:space="preserve"> добара, материјал за угоститељство, </w:t>
      </w:r>
      <w:r>
        <w:rPr>
          <w:rFonts w:cs="Arial"/>
        </w:rPr>
        <w:t>испуњава све услове из чл. 75. Закона, односно услове дефинисане конкурсном документацијом</w:t>
      </w:r>
      <w:r>
        <w:rPr>
          <w:rFonts w:cs="Arial"/>
          <w:lang w:val="ru-RU"/>
        </w:rPr>
        <w:t xml:space="preserve"> </w:t>
      </w:r>
      <w:r>
        <w:rPr>
          <w:rFonts w:cs="Arial"/>
        </w:rPr>
        <w:t>за предметну јавну набавку</w:t>
      </w:r>
      <w:r>
        <w:rPr>
          <w:rFonts w:cs="Arial"/>
          <w:lang w:val="sr-Cyrl-CS"/>
        </w:rPr>
        <w:t>,</w:t>
      </w:r>
      <w:r>
        <w:rPr>
          <w:rFonts w:cs="Arial"/>
        </w:rPr>
        <w:t xml:space="preserve"> и то:</w:t>
      </w:r>
    </w:p>
    <w:p w:rsidR="006D4D98" w:rsidRDefault="006D4D98" w:rsidP="006D4D98">
      <w:pPr>
        <w:pStyle w:val="ListParagraph"/>
        <w:numPr>
          <w:ilvl w:val="0"/>
          <w:numId w:val="6"/>
        </w:numPr>
        <w:jc w:val="both"/>
        <w:rPr>
          <w:rFonts w:cs="Arial"/>
          <w:iCs/>
        </w:rPr>
      </w:pPr>
      <w:r>
        <w:rPr>
          <w:rFonts w:cs="Arial"/>
          <w:iCs/>
          <w:lang w:val="sr-Cyrl-CS"/>
        </w:rPr>
        <w:t>Подизвођач је р</w:t>
      </w:r>
      <w:r>
        <w:rPr>
          <w:rFonts w:cs="Arial"/>
          <w:iCs/>
        </w:rPr>
        <w:t>егистрован код надлежног органа, односно уписан у одговарајући регистар;</w:t>
      </w:r>
    </w:p>
    <w:p w:rsidR="006D4D98" w:rsidRDefault="006D4D98" w:rsidP="006D4D98">
      <w:pPr>
        <w:pStyle w:val="ListParagraph"/>
        <w:numPr>
          <w:ilvl w:val="0"/>
          <w:numId w:val="6"/>
        </w:numPr>
        <w:jc w:val="both"/>
        <w:rPr>
          <w:rFonts w:cs="Arial"/>
        </w:rPr>
      </w:pPr>
      <w:r>
        <w:rPr>
          <w:rFonts w:cs="Arial"/>
          <w:iCs/>
          <w:lang w:val="sr-Cyrl-CS"/>
        </w:rPr>
        <w:t>П</w:t>
      </w:r>
      <w:r>
        <w:rPr>
          <w:rFonts w:cs="Arial"/>
          <w:lang w:val="sr-Cyrl-CS"/>
        </w:rPr>
        <w:t>одизвођач</w:t>
      </w:r>
      <w:r>
        <w:rPr>
          <w:rFonts w:cs="Arial"/>
          <w:iCs/>
          <w:lang w:val="sr-Cyrl-CS"/>
        </w:rPr>
        <w:t xml:space="preserve"> и његов </w:t>
      </w:r>
      <w:r>
        <w:rPr>
          <w:rFonts w:cs="Arial"/>
          <w:iCs/>
        </w:rPr>
        <w:t xml:space="preserve">законски </w:t>
      </w:r>
      <w:r>
        <w:rPr>
          <w:rFonts w:cs="Arial"/>
        </w:rPr>
        <w:t>заступник нис</w:t>
      </w:r>
      <w:r>
        <w:rPr>
          <w:rFonts w:cs="Arial"/>
          <w:lang w:val="sr-Cyrl-CS"/>
        </w:rPr>
        <w:t>у</w:t>
      </w:r>
      <w:r>
        <w:rPr>
          <w:rFonts w:cs="Arial"/>
        </w:rPr>
        <w:t xml:space="preserve">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w:t>
      </w:r>
      <w:r>
        <w:rPr>
          <w:rFonts w:cs="Arial"/>
          <w:lang w:val="sr-Cyrl-CS"/>
        </w:rPr>
        <w:t>к</w:t>
      </w:r>
      <w:r>
        <w:rPr>
          <w:rFonts w:cs="Arial"/>
        </w:rPr>
        <w:t>ривично дело преваре;</w:t>
      </w:r>
    </w:p>
    <w:p w:rsidR="006D4D98" w:rsidRDefault="006D4D98" w:rsidP="006D4D98">
      <w:pPr>
        <w:pStyle w:val="ListParagraph"/>
        <w:numPr>
          <w:ilvl w:val="0"/>
          <w:numId w:val="6"/>
        </w:numPr>
        <w:jc w:val="both"/>
        <w:rPr>
          <w:rFonts w:cs="Arial"/>
        </w:rPr>
      </w:pPr>
      <w:r>
        <w:rPr>
          <w:rFonts w:cs="Arial"/>
          <w:bCs/>
          <w:iCs/>
          <w:lang w:val="sr-Cyrl-CS"/>
        </w:rPr>
        <w:t>П</w:t>
      </w:r>
      <w:r>
        <w:rPr>
          <w:rFonts w:cs="Arial"/>
          <w:lang w:val="sr-Cyrl-CS"/>
        </w:rPr>
        <w:t>одизвођачу</w:t>
      </w:r>
      <w:r>
        <w:rPr>
          <w:rFonts w:cs="Arial"/>
          <w:bCs/>
          <w:iCs/>
          <w:lang w:val="sr-Cyrl-CS"/>
        </w:rPr>
        <w:t xml:space="preserve"> н</w:t>
      </w:r>
      <w:r>
        <w:rPr>
          <w:rFonts w:cs="Arial"/>
          <w:bCs/>
          <w:iCs/>
        </w:rPr>
        <w:t>ије</w:t>
      </w:r>
      <w:r>
        <w:rPr>
          <w:rFonts w:cs="Arial"/>
        </w:rPr>
        <w:t xml:space="preserve"> изречена мера забране обављања делатности, која је на снази у време објаве позива за подношење понуде;</w:t>
      </w:r>
    </w:p>
    <w:p w:rsidR="006D4D98" w:rsidRDefault="006D4D98" w:rsidP="006D4D98">
      <w:pPr>
        <w:pStyle w:val="ListParagraph"/>
        <w:numPr>
          <w:ilvl w:val="0"/>
          <w:numId w:val="6"/>
        </w:numPr>
        <w:jc w:val="both"/>
        <w:rPr>
          <w:rFonts w:cs="Arial"/>
          <w:i/>
          <w:lang w:val="sr-Cyrl-CS"/>
        </w:rPr>
      </w:pPr>
      <w:r>
        <w:rPr>
          <w:rFonts w:cs="Arial"/>
          <w:bCs/>
          <w:iCs/>
          <w:lang w:val="sr-Cyrl-CS"/>
        </w:rPr>
        <w:t>Подизвођач је и</w:t>
      </w:r>
      <w:r>
        <w:rPr>
          <w:rFonts w:cs="Arial"/>
          <w:bCs/>
          <w:iCs/>
        </w:rPr>
        <w:t xml:space="preserve">змирио </w:t>
      </w:r>
      <w:r>
        <w:rPr>
          <w:rFonts w:cs="Arial"/>
        </w:rPr>
        <w:t>доспеле порезе, доприносе и друге јавне дажбине у складу са прописима Републике Србије (</w:t>
      </w:r>
      <w:r>
        <w:rPr>
          <w:rFonts w:cs="Arial"/>
          <w:i/>
        </w:rPr>
        <w:t>или стране државе када има седиште на њеној територији)</w:t>
      </w:r>
      <w:r>
        <w:rPr>
          <w:rFonts w:cs="Arial"/>
          <w:i/>
          <w:lang w:val="sr-Cyrl-CS"/>
        </w:rPr>
        <w:t>.</w:t>
      </w:r>
    </w:p>
    <w:p w:rsidR="006D4D98" w:rsidRDefault="006D4D98" w:rsidP="006D4D98">
      <w:pPr>
        <w:jc w:val="both"/>
        <w:rPr>
          <w:rFonts w:cs="Arial"/>
          <w:i/>
          <w:lang w:val="sr-Cyrl-CS"/>
        </w:rPr>
      </w:pPr>
    </w:p>
    <w:p w:rsidR="006D4D98" w:rsidRDefault="006D4D98" w:rsidP="006D4D98">
      <w:pPr>
        <w:jc w:val="both"/>
        <w:rPr>
          <w:rFonts w:cs="Arial"/>
          <w:i/>
          <w:lang w:val="sr-Cyrl-CS"/>
        </w:rPr>
      </w:pPr>
    </w:p>
    <w:p w:rsidR="006D4D98" w:rsidRDefault="006D4D98" w:rsidP="006D4D98">
      <w:pPr>
        <w:rPr>
          <w:rFonts w:cs="Arial"/>
        </w:rPr>
      </w:pPr>
      <w:r>
        <w:rPr>
          <w:rFonts w:cs="Arial"/>
        </w:rPr>
        <w:t>Место</w:t>
      </w:r>
      <w:proofErr w:type="gramStart"/>
      <w:r>
        <w:rPr>
          <w:rFonts w:cs="Arial"/>
        </w:rPr>
        <w:t>:_</w:t>
      </w:r>
      <w:proofErr w:type="gramEnd"/>
      <w:r>
        <w:rPr>
          <w:rFonts w:cs="Arial"/>
        </w:rPr>
        <w:t>____________                                                            П</w:t>
      </w:r>
      <w:r>
        <w:rPr>
          <w:rFonts w:cs="Arial"/>
          <w:i/>
        </w:rPr>
        <w:t>одизвођач</w:t>
      </w:r>
      <w:r>
        <w:rPr>
          <w:rFonts w:cs="Arial"/>
        </w:rPr>
        <w:t>:</w:t>
      </w:r>
    </w:p>
    <w:p w:rsidR="006D4D98" w:rsidRDefault="006D4D98" w:rsidP="006D4D98">
      <w:pPr>
        <w:rPr>
          <w:rFonts w:cs="Arial"/>
        </w:rPr>
      </w:pPr>
      <w:r>
        <w:rPr>
          <w:rFonts w:cs="Arial"/>
        </w:rPr>
        <w:t>Датум</w:t>
      </w:r>
      <w:proofErr w:type="gramStart"/>
      <w:r>
        <w:rPr>
          <w:rFonts w:cs="Arial"/>
        </w:rPr>
        <w:t>:_</w:t>
      </w:r>
      <w:proofErr w:type="gramEnd"/>
      <w:r>
        <w:rPr>
          <w:rFonts w:cs="Arial"/>
        </w:rPr>
        <w:t xml:space="preserve">____________                         М.П.                     _____________________                                                        </w:t>
      </w:r>
    </w:p>
    <w:p w:rsidR="006D4D98" w:rsidRDefault="006D4D98" w:rsidP="006D4D98">
      <w:pPr>
        <w:pStyle w:val="BodyText2"/>
        <w:spacing w:line="100" w:lineRule="atLeast"/>
        <w:jc w:val="both"/>
        <w:rPr>
          <w:rFonts w:cs="Arial"/>
          <w:b/>
          <w:bCs/>
          <w:i/>
          <w:color w:val="auto"/>
        </w:rPr>
      </w:pPr>
    </w:p>
    <w:p w:rsidR="006D4D98" w:rsidRDefault="006D4D98" w:rsidP="006D4D98">
      <w:pPr>
        <w:pStyle w:val="ListParagraph"/>
        <w:ind w:left="0"/>
        <w:jc w:val="both"/>
        <w:rPr>
          <w:rFonts w:cs="Arial"/>
          <w:bCs/>
          <w:i/>
          <w:iCs/>
          <w:color w:val="auto"/>
        </w:rPr>
      </w:pPr>
      <w:r>
        <w:rPr>
          <w:rFonts w:cs="Arial"/>
          <w:b/>
          <w:bCs/>
          <w:i/>
          <w:iCs/>
          <w:color w:val="auto"/>
          <w:u w:val="single"/>
        </w:rPr>
        <w:t>Уколико понуђач подноси понуду са подизвођачем</w:t>
      </w:r>
      <w:r>
        <w:rPr>
          <w:rFonts w:cs="Arial"/>
          <w:bCs/>
          <w:i/>
          <w:iCs/>
          <w:color w:val="auto"/>
        </w:rPr>
        <w:t xml:space="preserve">, Изјава мора бити потписана од стране овлашћеног лица подизвођача и оверена печатом. </w:t>
      </w:r>
    </w:p>
    <w:p w:rsidR="006D4D98" w:rsidRDefault="006D4D98" w:rsidP="006D4D98">
      <w:pPr>
        <w:pStyle w:val="BodyText2"/>
        <w:spacing w:line="100" w:lineRule="atLeast"/>
        <w:jc w:val="both"/>
        <w:rPr>
          <w:rFonts w:cs="Arial"/>
          <w:b/>
          <w:bCs/>
          <w:i/>
          <w:color w:val="auto"/>
        </w:rPr>
      </w:pPr>
    </w:p>
    <w:p w:rsidR="006D4D98" w:rsidRDefault="006D4D98" w:rsidP="006D4D98">
      <w:pPr>
        <w:pStyle w:val="BodyText2"/>
        <w:spacing w:line="100" w:lineRule="atLeast"/>
        <w:jc w:val="both"/>
        <w:rPr>
          <w:rFonts w:cs="Arial"/>
          <w:b/>
          <w:bCs/>
          <w:i/>
          <w:color w:val="auto"/>
        </w:rPr>
      </w:pPr>
    </w:p>
    <w:p w:rsidR="006D4D98" w:rsidRDefault="006D4D98" w:rsidP="006D4D98">
      <w:pPr>
        <w:pStyle w:val="BodyText2"/>
        <w:spacing w:line="100" w:lineRule="atLeast"/>
        <w:jc w:val="both"/>
        <w:rPr>
          <w:rFonts w:cs="Arial"/>
          <w:b/>
          <w:bCs/>
          <w:i/>
          <w:color w:val="auto"/>
        </w:rPr>
      </w:pPr>
    </w:p>
    <w:p w:rsidR="006D4D98" w:rsidRDefault="006D4D98" w:rsidP="006D4D98">
      <w:pPr>
        <w:pStyle w:val="BodyText2"/>
        <w:spacing w:line="100" w:lineRule="atLeast"/>
        <w:jc w:val="both"/>
        <w:rPr>
          <w:rFonts w:cs="Arial"/>
          <w:b/>
          <w:bCs/>
          <w:i/>
          <w:color w:val="auto"/>
        </w:rPr>
      </w:pPr>
    </w:p>
    <w:p w:rsidR="006D4D98" w:rsidRDefault="006D4D98" w:rsidP="006D4D98">
      <w:pPr>
        <w:pStyle w:val="BodyText2"/>
        <w:spacing w:line="100" w:lineRule="atLeast"/>
        <w:jc w:val="both"/>
        <w:rPr>
          <w:rFonts w:cs="Arial"/>
          <w:b/>
          <w:bCs/>
          <w:i/>
          <w:color w:val="auto"/>
          <w:lang w:val="ru-RU"/>
        </w:rPr>
      </w:pPr>
    </w:p>
    <w:p w:rsidR="006D4D98" w:rsidRPr="00CB4DF2" w:rsidRDefault="006D4D98" w:rsidP="006D4D98">
      <w:pPr>
        <w:pStyle w:val="BodyText2"/>
        <w:spacing w:line="100" w:lineRule="atLeast"/>
        <w:jc w:val="both"/>
        <w:rPr>
          <w:rFonts w:cs="Arial"/>
          <w:b/>
          <w:bCs/>
          <w:i/>
          <w:color w:val="auto"/>
          <w:lang w:val="sr-Cyrl-CS"/>
        </w:rPr>
      </w:pPr>
    </w:p>
    <w:p w:rsidR="006D4D98" w:rsidRDefault="006D4D98" w:rsidP="006D4D98">
      <w:pPr>
        <w:pStyle w:val="BodyText2"/>
        <w:spacing w:line="100" w:lineRule="atLeast"/>
        <w:jc w:val="both"/>
        <w:rPr>
          <w:rFonts w:cs="Arial"/>
          <w:b/>
          <w:bCs/>
          <w:i/>
          <w:color w:val="auto"/>
          <w:lang w:val="sr-Cyrl-CS"/>
        </w:rPr>
      </w:pPr>
    </w:p>
    <w:p w:rsidR="00A837F5" w:rsidRDefault="00A837F5" w:rsidP="006D4D98">
      <w:pPr>
        <w:pStyle w:val="BodyText2"/>
        <w:spacing w:line="100" w:lineRule="atLeast"/>
        <w:jc w:val="both"/>
        <w:rPr>
          <w:rFonts w:cs="Arial"/>
          <w:b/>
          <w:bCs/>
          <w:i/>
          <w:color w:val="auto"/>
          <w:lang w:val="sr-Cyrl-CS"/>
        </w:rPr>
      </w:pPr>
    </w:p>
    <w:p w:rsidR="00A837F5" w:rsidRDefault="00A837F5" w:rsidP="006D4D98">
      <w:pPr>
        <w:pStyle w:val="BodyText2"/>
        <w:spacing w:line="100" w:lineRule="atLeast"/>
        <w:jc w:val="both"/>
        <w:rPr>
          <w:rFonts w:cs="Arial"/>
          <w:b/>
          <w:bCs/>
          <w:i/>
          <w:color w:val="auto"/>
          <w:lang w:val="sr-Cyrl-CS"/>
        </w:rPr>
      </w:pPr>
    </w:p>
    <w:p w:rsidR="00FA4D79" w:rsidRPr="00FA4D79" w:rsidRDefault="00FA4D79" w:rsidP="006D4D98">
      <w:pPr>
        <w:pStyle w:val="BodyText2"/>
        <w:spacing w:line="100" w:lineRule="atLeast"/>
        <w:jc w:val="both"/>
        <w:rPr>
          <w:rFonts w:cs="Arial"/>
          <w:b/>
          <w:bCs/>
          <w:i/>
          <w:color w:val="auto"/>
          <w:lang w:val="sr-Cyrl-CS"/>
        </w:rPr>
      </w:pPr>
    </w:p>
    <w:p w:rsidR="006D4D98" w:rsidRDefault="006D4D98" w:rsidP="006D4D98">
      <w:pPr>
        <w:shd w:val="clear" w:color="auto" w:fill="C6D9F1"/>
        <w:jc w:val="center"/>
        <w:rPr>
          <w:rFonts w:cs="Arial"/>
          <w:b/>
          <w:bCs/>
          <w:i/>
          <w:iCs/>
          <w:sz w:val="28"/>
          <w:szCs w:val="28"/>
        </w:rPr>
      </w:pPr>
      <w:r>
        <w:rPr>
          <w:rFonts w:cs="Arial"/>
          <w:b/>
          <w:bCs/>
          <w:i/>
          <w:iCs/>
          <w:sz w:val="28"/>
          <w:szCs w:val="28"/>
        </w:rPr>
        <w:t>V УПУТСТВО ПОНУЂАЧИМА КАКО ДА САЧИНЕ ПОНУДУ</w:t>
      </w:r>
    </w:p>
    <w:p w:rsidR="006D4D98" w:rsidRDefault="006D4D98" w:rsidP="006D4D98">
      <w:pPr>
        <w:shd w:val="clear" w:color="auto" w:fill="C6D9F1"/>
        <w:jc w:val="center"/>
        <w:rPr>
          <w:rFonts w:cs="Arial"/>
          <w:b/>
          <w:bCs/>
          <w:i/>
          <w:iCs/>
          <w:sz w:val="28"/>
          <w:szCs w:val="28"/>
        </w:rPr>
      </w:pPr>
    </w:p>
    <w:p w:rsidR="006D4D98" w:rsidRPr="00CB4DF2" w:rsidRDefault="006D4D98" w:rsidP="006D4D98">
      <w:pPr>
        <w:jc w:val="both"/>
        <w:rPr>
          <w:rFonts w:cs="Arial"/>
          <w:b/>
          <w:bCs/>
          <w:i/>
          <w:iCs/>
          <w:lang w:val="sr-Cyrl-CS"/>
        </w:rPr>
      </w:pPr>
      <w:r>
        <w:rPr>
          <w:rFonts w:cs="Arial"/>
          <w:b/>
          <w:bCs/>
          <w:i/>
          <w:iCs/>
        </w:rPr>
        <w:t>1. ПОДАЦИ О ЈЕЗИКУ НА КОЈЕМ ПОНУДА МОРА ДА БУДЕ САСТАВЉЕНА</w:t>
      </w:r>
    </w:p>
    <w:p w:rsidR="006D4D98" w:rsidRPr="00A837F5" w:rsidRDefault="006D4D98" w:rsidP="006D4D98">
      <w:pPr>
        <w:jc w:val="both"/>
        <w:rPr>
          <w:rFonts w:cs="Arial"/>
          <w:lang w:val="sr-Cyrl-CS"/>
        </w:rPr>
      </w:pPr>
      <w:proofErr w:type="gramStart"/>
      <w:r>
        <w:rPr>
          <w:rFonts w:cs="Arial"/>
        </w:rPr>
        <w:t>Понуђач подноси понуду на српском језику.</w:t>
      </w:r>
      <w:proofErr w:type="gramEnd"/>
    </w:p>
    <w:p w:rsidR="006D4D98" w:rsidRDefault="006D4D98" w:rsidP="006D4D98">
      <w:pPr>
        <w:jc w:val="both"/>
      </w:pPr>
    </w:p>
    <w:p w:rsidR="006D4D98" w:rsidRPr="00A837F5" w:rsidRDefault="006D4D98" w:rsidP="006D4D98">
      <w:pPr>
        <w:jc w:val="both"/>
        <w:rPr>
          <w:rFonts w:cs="Arial"/>
          <w:b/>
          <w:bCs/>
          <w:i/>
          <w:iCs/>
          <w:lang w:val="sr-Cyrl-CS"/>
        </w:rPr>
      </w:pPr>
      <w:r>
        <w:rPr>
          <w:rFonts w:cs="Arial"/>
          <w:b/>
          <w:bCs/>
          <w:i/>
          <w:iCs/>
        </w:rPr>
        <w:t>2. НАЧИН НА КОЈИ ПОНУДА МОРА ДА БУДЕ САЧИЊЕНА</w:t>
      </w:r>
    </w:p>
    <w:p w:rsidR="006D4D98" w:rsidRDefault="006D4D98" w:rsidP="006D4D98">
      <w:pPr>
        <w:jc w:val="both"/>
        <w:rPr>
          <w:rFonts w:eastAsia="TimesNewRomanPSMT" w:cs="Arial"/>
          <w:bCs/>
        </w:rPr>
      </w:pPr>
      <w:proofErr w:type="gramStart"/>
      <w:r>
        <w:rPr>
          <w:rFonts w:eastAsia="TimesNewRomanPSMT" w:cs="Arial"/>
          <w:bCs/>
        </w:rPr>
        <w:t>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w:t>
      </w:r>
      <w:proofErr w:type="gramEnd"/>
      <w:r>
        <w:rPr>
          <w:rFonts w:eastAsia="TimesNewRomanPSMT" w:cs="Arial"/>
          <w:bCs/>
        </w:rPr>
        <w:t xml:space="preserve"> </w:t>
      </w:r>
    </w:p>
    <w:p w:rsidR="006D4D98" w:rsidRDefault="006D4D98" w:rsidP="006D4D98">
      <w:pPr>
        <w:jc w:val="both"/>
        <w:rPr>
          <w:rFonts w:eastAsia="TimesNewRomanPSMT" w:cs="Arial"/>
          <w:bCs/>
        </w:rPr>
      </w:pPr>
      <w:proofErr w:type="gramStart"/>
      <w:r>
        <w:rPr>
          <w:rFonts w:eastAsia="TimesNewRomanPSMT" w:cs="Arial"/>
          <w:bCs/>
        </w:rPr>
        <w:t>На полеђини коверте или на кутији навести назив</w:t>
      </w:r>
      <w:r>
        <w:rPr>
          <w:rFonts w:eastAsia="TimesNewRomanPSMT" w:cs="Arial"/>
          <w:bCs/>
          <w:lang w:val="sr-Cyrl-CS"/>
        </w:rPr>
        <w:t xml:space="preserve"> и адресу</w:t>
      </w:r>
      <w:r>
        <w:rPr>
          <w:rFonts w:eastAsia="TimesNewRomanPSMT" w:cs="Arial"/>
          <w:bCs/>
        </w:rPr>
        <w:t xml:space="preserve"> понуђача.</w:t>
      </w:r>
      <w:proofErr w:type="gramEnd"/>
      <w:r>
        <w:rPr>
          <w:rFonts w:eastAsia="TimesNewRomanPSMT" w:cs="Arial"/>
          <w:bCs/>
        </w:rPr>
        <w:t xml:space="preserve"> </w:t>
      </w:r>
    </w:p>
    <w:p w:rsidR="006D4D98" w:rsidRDefault="006D4D98" w:rsidP="006D4D98">
      <w:pPr>
        <w:jc w:val="both"/>
        <w:rPr>
          <w:rFonts w:eastAsia="TimesNewRomanPSMT" w:cs="Arial"/>
          <w:bCs/>
        </w:rPr>
      </w:pPr>
      <w:proofErr w:type="gramStart"/>
      <w:r>
        <w:rPr>
          <w:rFonts w:eastAsia="TimesNewRomanPSMT"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6D4D98" w:rsidRPr="00A837F5" w:rsidRDefault="006D4D98" w:rsidP="006D4D98">
      <w:pPr>
        <w:autoSpaceDE w:val="0"/>
        <w:spacing w:line="240" w:lineRule="auto"/>
        <w:jc w:val="both"/>
        <w:rPr>
          <w:rFonts w:cs="Arial"/>
          <w:b/>
          <w:i/>
          <w:iCs/>
          <w:color w:val="auto"/>
          <w:lang w:val="sr-Cyrl-CS"/>
        </w:rPr>
      </w:pPr>
      <w:r>
        <w:rPr>
          <w:rFonts w:eastAsia="TimesNewRomanPSMT" w:cs="Arial"/>
          <w:bCs/>
        </w:rPr>
        <w:t xml:space="preserve">Понуду доставити на адресу: </w:t>
      </w:r>
      <w:r w:rsidR="008C2269">
        <w:rPr>
          <w:rFonts w:eastAsia="TimesNewRomanPSMT" w:cs="Arial"/>
          <w:bCs/>
          <w:lang w:val="sr-Cyrl-CS"/>
        </w:rPr>
        <w:t>Градска општина Нишка Бања</w:t>
      </w:r>
      <w:r>
        <w:rPr>
          <w:rFonts w:eastAsia="TimesNewRomanPSMT" w:cs="Arial"/>
          <w:bCs/>
          <w:lang w:val="sr-Cyrl-CS"/>
        </w:rPr>
        <w:t>,</w:t>
      </w:r>
      <w:r w:rsidR="008C2269">
        <w:rPr>
          <w:rFonts w:eastAsia="TimesNewRomanPSMT" w:cs="Arial"/>
          <w:bCs/>
          <w:lang w:val="sr-Cyrl-CS"/>
        </w:rPr>
        <w:t xml:space="preserve"> ул. Синђелићева бр. 3. 18205 Нишка Бања</w:t>
      </w:r>
      <w:r>
        <w:rPr>
          <w:rFonts w:eastAsia="TimesNewRomanPSMT" w:cs="Arial"/>
          <w:bCs/>
        </w:rPr>
        <w:t>,</w:t>
      </w:r>
      <w:r>
        <w:rPr>
          <w:rFonts w:cs="Arial"/>
          <w:i/>
          <w:iCs/>
        </w:rPr>
        <w:t xml:space="preserve"> </w:t>
      </w:r>
      <w:r>
        <w:rPr>
          <w:rFonts w:eastAsia="TimesNewRomanPSMT" w:cs="Arial"/>
          <w:bCs/>
        </w:rPr>
        <w:t xml:space="preserve">са назнаком: </w:t>
      </w:r>
      <w:r>
        <w:rPr>
          <w:rFonts w:eastAsia="TimesNewRomanPS-BoldMT" w:cs="Arial"/>
          <w:b/>
          <w:bCs/>
        </w:rPr>
        <w:t>,,Понуда за јавну набавку</w:t>
      </w:r>
      <w:r w:rsidR="00AD168A">
        <w:rPr>
          <w:rFonts w:eastAsia="TimesNewRomanPS-BoldMT" w:cs="Arial"/>
          <w:b/>
          <w:bCs/>
          <w:lang w:val="sr-Cyrl-CS"/>
        </w:rPr>
        <w:t>-</w:t>
      </w:r>
      <w:r>
        <w:rPr>
          <w:rFonts w:cs="Arial"/>
        </w:rPr>
        <w:t xml:space="preserve"> </w:t>
      </w:r>
      <w:r>
        <w:rPr>
          <w:rFonts w:eastAsia="TimesNewRomanPS-BoldMT" w:cs="Arial"/>
          <w:b/>
          <w:bCs/>
        </w:rPr>
        <w:t xml:space="preserve">ЈНМВ бр. </w:t>
      </w:r>
      <w:r w:rsidR="004F5BA4">
        <w:rPr>
          <w:rFonts w:eastAsia="TimesNewRomanPS-BoldMT" w:cs="Arial"/>
          <w:b/>
          <w:bCs/>
          <w:lang w:val="sr-Cyrl-CS"/>
        </w:rPr>
        <w:t xml:space="preserve"> 1-5/2014-05</w:t>
      </w:r>
      <w:r w:rsidR="008C2269">
        <w:rPr>
          <w:rFonts w:eastAsia="TimesNewRomanPS-BoldMT" w:cs="Arial"/>
          <w:b/>
          <w:bCs/>
          <w:lang w:val="sr-Cyrl-CS"/>
        </w:rPr>
        <w:t xml:space="preserve"> </w:t>
      </w:r>
      <w:r>
        <w:rPr>
          <w:rFonts w:eastAsia="TimesNewRomanPS-BoldMT" w:cs="Arial"/>
          <w:b/>
          <w:bCs/>
        </w:rPr>
        <w:t xml:space="preserve"> </w:t>
      </w:r>
      <w:r>
        <w:rPr>
          <w:rFonts w:eastAsia="TimesNewRomanPSMT" w:cs="Arial"/>
          <w:b/>
          <w:bCs/>
        </w:rPr>
        <w:t xml:space="preserve">- </w:t>
      </w:r>
      <w:r>
        <w:rPr>
          <w:rFonts w:eastAsia="TimesNewRomanPS-BoldMT" w:cs="Arial"/>
          <w:b/>
          <w:bCs/>
        </w:rPr>
        <w:t>НЕ ОТВАРАТИ”.</w:t>
      </w:r>
      <w:r>
        <w:rPr>
          <w:rFonts w:cs="Arial"/>
          <w:color w:val="FF0000"/>
        </w:rPr>
        <w:t xml:space="preserve"> </w:t>
      </w:r>
      <w:r>
        <w:rPr>
          <w:rFonts w:cs="Arial"/>
          <w:color w:val="auto"/>
        </w:rPr>
        <w:t xml:space="preserve">Понуда се сматра благовременом уколико је примљена од стране наручиоца </w:t>
      </w:r>
      <w:proofErr w:type="gramStart"/>
      <w:r w:rsidRPr="00631FA3">
        <w:rPr>
          <w:rFonts w:cs="Arial"/>
          <w:b/>
          <w:color w:val="auto"/>
        </w:rPr>
        <w:t>до</w:t>
      </w:r>
      <w:r w:rsidR="00A837F5">
        <w:rPr>
          <w:rFonts w:cs="Arial"/>
          <w:b/>
          <w:color w:val="auto"/>
          <w:lang w:val="sr-Cyrl-CS"/>
        </w:rPr>
        <w:t xml:space="preserve">  07.03.</w:t>
      </w:r>
      <w:r w:rsidRPr="00631FA3">
        <w:rPr>
          <w:rFonts w:cs="Arial"/>
          <w:b/>
          <w:color w:val="auto"/>
        </w:rPr>
        <w:t>2014</w:t>
      </w:r>
      <w:proofErr w:type="gramEnd"/>
      <w:r w:rsidRPr="00631FA3">
        <w:rPr>
          <w:rFonts w:cs="Arial"/>
          <w:b/>
          <w:color w:val="auto"/>
        </w:rPr>
        <w:t xml:space="preserve">. </w:t>
      </w:r>
      <w:proofErr w:type="gramStart"/>
      <w:r w:rsidRPr="00631FA3">
        <w:rPr>
          <w:rFonts w:cs="Arial"/>
          <w:b/>
          <w:color w:val="auto"/>
        </w:rPr>
        <w:t xml:space="preserve">године </w:t>
      </w:r>
      <w:r w:rsidRPr="00631FA3">
        <w:rPr>
          <w:rFonts w:cs="Arial"/>
          <w:b/>
          <w:i/>
          <w:iCs/>
          <w:color w:val="auto"/>
        </w:rPr>
        <w:t xml:space="preserve"> </w:t>
      </w:r>
      <w:r w:rsidRPr="00631FA3">
        <w:rPr>
          <w:rFonts w:cs="Arial"/>
          <w:b/>
          <w:color w:val="auto"/>
        </w:rPr>
        <w:t>до</w:t>
      </w:r>
      <w:proofErr w:type="gramEnd"/>
      <w:r w:rsidRPr="00631FA3">
        <w:rPr>
          <w:rFonts w:cs="Arial"/>
          <w:b/>
          <w:color w:val="auto"/>
        </w:rPr>
        <w:t xml:space="preserve"> </w:t>
      </w:r>
      <w:r w:rsidR="00A837F5">
        <w:rPr>
          <w:rFonts w:cs="Arial"/>
          <w:b/>
          <w:color w:val="auto"/>
          <w:lang w:val="sr-Cyrl-CS"/>
        </w:rPr>
        <w:t>10;00</w:t>
      </w:r>
      <w:r w:rsidRPr="00631FA3">
        <w:rPr>
          <w:rFonts w:cs="Arial"/>
          <w:b/>
          <w:color w:val="auto"/>
        </w:rPr>
        <w:t xml:space="preserve"> часова</w:t>
      </w:r>
      <w:r w:rsidRPr="00631FA3">
        <w:rPr>
          <w:rFonts w:cs="Arial"/>
          <w:b/>
          <w:i/>
          <w:iCs/>
          <w:color w:val="auto"/>
        </w:rPr>
        <w:t xml:space="preserve">. </w:t>
      </w:r>
    </w:p>
    <w:p w:rsidR="006D4D98" w:rsidRDefault="006D4D98" w:rsidP="006D4D98">
      <w:pPr>
        <w:autoSpaceDE w:val="0"/>
        <w:spacing w:line="240" w:lineRule="auto"/>
        <w:jc w:val="both"/>
        <w:rPr>
          <w:rFonts w:cs="Arial"/>
          <w:color w:val="auto"/>
        </w:rPr>
      </w:pPr>
      <w:proofErr w:type="gramStart"/>
      <w:r>
        <w:rPr>
          <w:rFonts w:cs="Arial"/>
          <w:color w:val="auto"/>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Pr>
          <w:rFonts w:cs="Arial"/>
          <w:color w:val="auto"/>
        </w:rPr>
        <w:t xml:space="preserve">   </w:t>
      </w:r>
    </w:p>
    <w:p w:rsidR="006D4D98" w:rsidRDefault="006D4D98" w:rsidP="006D4D98">
      <w:pPr>
        <w:autoSpaceDE w:val="0"/>
        <w:spacing w:line="240" w:lineRule="auto"/>
        <w:jc w:val="both"/>
        <w:rPr>
          <w:rFonts w:cs="Arial"/>
          <w:color w:val="auto"/>
        </w:rPr>
      </w:pPr>
      <w:proofErr w:type="gramStart"/>
      <w:r>
        <w:rPr>
          <w:rFonts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roofErr w:type="gramEnd"/>
    </w:p>
    <w:p w:rsidR="006D4D98" w:rsidRDefault="006D4D98" w:rsidP="006D4D98">
      <w:pPr>
        <w:jc w:val="both"/>
        <w:rPr>
          <w:rFonts w:cs="Arial"/>
          <w:b/>
        </w:rPr>
      </w:pPr>
      <w:r>
        <w:rPr>
          <w:rFonts w:cs="Arial"/>
          <w:b/>
        </w:rPr>
        <w:t xml:space="preserve">  </w:t>
      </w:r>
    </w:p>
    <w:p w:rsidR="006D4D98" w:rsidRPr="00060E1F" w:rsidRDefault="006D4D98" w:rsidP="006D4D98">
      <w:pPr>
        <w:jc w:val="both"/>
        <w:rPr>
          <w:rFonts w:eastAsia="TimesNewRomanPSMT" w:cs="Arial"/>
          <w:b/>
          <w:bCs/>
        </w:rPr>
      </w:pPr>
      <w:r w:rsidRPr="00060E1F">
        <w:rPr>
          <w:rFonts w:eastAsia="TimesNewRomanPSMT" w:cs="Arial"/>
          <w:b/>
          <w:bCs/>
        </w:rPr>
        <w:t>Понуда мора да садржи:</w:t>
      </w:r>
    </w:p>
    <w:p w:rsidR="006D4D98" w:rsidRDefault="006D4D98" w:rsidP="006D4D98">
      <w:pPr>
        <w:jc w:val="both"/>
        <w:rPr>
          <w:rFonts w:eastAsia="TimesNewRomanPSMT" w:cs="Arial"/>
          <w:bCs/>
        </w:rPr>
      </w:pPr>
    </w:p>
    <w:tbl>
      <w:tblPr>
        <w:tblW w:w="0" w:type="auto"/>
        <w:tblInd w:w="-130" w:type="dxa"/>
        <w:tblLayout w:type="fixed"/>
        <w:tblLook w:val="0000"/>
      </w:tblPr>
      <w:tblGrid>
        <w:gridCol w:w="7682"/>
      </w:tblGrid>
      <w:tr w:rsidR="006D4D98" w:rsidTr="00881939">
        <w:tc>
          <w:tcPr>
            <w:tcW w:w="7682" w:type="dxa"/>
            <w:tcBorders>
              <w:top w:val="single" w:sz="4" w:space="0" w:color="000000"/>
              <w:left w:val="single" w:sz="4" w:space="0" w:color="000000"/>
              <w:bottom w:val="single" w:sz="4" w:space="0" w:color="000000"/>
              <w:right w:val="single" w:sz="4" w:space="0" w:color="auto"/>
            </w:tcBorders>
            <w:shd w:val="clear" w:color="auto" w:fill="auto"/>
          </w:tcPr>
          <w:p w:rsidR="006D4D98" w:rsidRPr="002E5C1E" w:rsidRDefault="002E5C1E" w:rsidP="00881939">
            <w:pPr>
              <w:snapToGrid w:val="0"/>
              <w:rPr>
                <w:rFonts w:eastAsia="TimesNewRomanPSMT" w:cs="Arial"/>
                <w:lang w:val="sr-Cyrl-CS"/>
              </w:rPr>
            </w:pPr>
            <w:r w:rsidRPr="002E5C1E">
              <w:rPr>
                <w:rFonts w:eastAsia="TimesNewRomanPSMT" w:cs="Arial"/>
                <w:lang w:val="sr-Cyrl-CS"/>
              </w:rPr>
              <w:t>-Извод из АПР-а</w:t>
            </w:r>
          </w:p>
        </w:tc>
      </w:tr>
      <w:tr w:rsidR="006D4D98" w:rsidTr="00881939">
        <w:tc>
          <w:tcPr>
            <w:tcW w:w="7682" w:type="dxa"/>
            <w:tcBorders>
              <w:top w:val="single" w:sz="4" w:space="0" w:color="000000"/>
              <w:left w:val="single" w:sz="4" w:space="0" w:color="000000"/>
              <w:bottom w:val="single" w:sz="4" w:space="0" w:color="000000"/>
              <w:right w:val="single" w:sz="4" w:space="0" w:color="auto"/>
            </w:tcBorders>
            <w:shd w:val="clear" w:color="auto" w:fill="auto"/>
          </w:tcPr>
          <w:p w:rsidR="006D4D98" w:rsidRDefault="002E5C1E" w:rsidP="00881939">
            <w:pPr>
              <w:snapToGrid w:val="0"/>
              <w:jc w:val="both"/>
              <w:rPr>
                <w:rFonts w:eastAsia="TimesNewRomanPSMT" w:cs="Arial"/>
              </w:rPr>
            </w:pPr>
            <w:r>
              <w:rPr>
                <w:rFonts w:eastAsia="TimesNewRomanPSMT" w:cs="Arial"/>
                <w:lang w:val="sr-Cyrl-CS"/>
              </w:rPr>
              <w:t>-</w:t>
            </w:r>
            <w:r w:rsidR="006D4D98">
              <w:rPr>
                <w:rFonts w:eastAsia="TimesNewRomanPSMT" w:cs="Arial"/>
              </w:rPr>
              <w:t>Образац понуде</w:t>
            </w:r>
          </w:p>
        </w:tc>
      </w:tr>
      <w:tr w:rsidR="006D4D98" w:rsidTr="00881939">
        <w:tc>
          <w:tcPr>
            <w:tcW w:w="7682" w:type="dxa"/>
            <w:tcBorders>
              <w:left w:val="single" w:sz="4" w:space="0" w:color="000000"/>
              <w:bottom w:val="single" w:sz="4" w:space="0" w:color="000000"/>
              <w:right w:val="single" w:sz="4" w:space="0" w:color="auto"/>
            </w:tcBorders>
            <w:shd w:val="clear" w:color="auto" w:fill="auto"/>
          </w:tcPr>
          <w:p w:rsidR="006D4D98" w:rsidRDefault="002E5C1E" w:rsidP="00881939">
            <w:pPr>
              <w:snapToGrid w:val="0"/>
              <w:jc w:val="both"/>
              <w:rPr>
                <w:rFonts w:eastAsia="TimesNewRomanPSMT" w:cs="Arial"/>
              </w:rPr>
            </w:pPr>
            <w:r>
              <w:rPr>
                <w:rFonts w:eastAsia="TimesNewRomanPSMT" w:cs="Arial"/>
                <w:lang w:val="sr-Cyrl-CS"/>
              </w:rPr>
              <w:t>-</w:t>
            </w:r>
            <w:r w:rsidR="006D4D98">
              <w:rPr>
                <w:rFonts w:eastAsia="TimesNewRomanPSMT" w:cs="Arial"/>
              </w:rPr>
              <w:t xml:space="preserve">Образац изјаве понуђача о испуњавању услова из члана 75. </w:t>
            </w:r>
            <w:proofErr w:type="gramStart"/>
            <w:r w:rsidR="006D4D98">
              <w:rPr>
                <w:rFonts w:eastAsia="TimesNewRomanPSMT" w:cs="Arial"/>
              </w:rPr>
              <w:t>и</w:t>
            </w:r>
            <w:proofErr w:type="gramEnd"/>
            <w:r w:rsidR="006D4D98">
              <w:rPr>
                <w:rFonts w:eastAsia="TimesNewRomanPSMT" w:cs="Arial"/>
              </w:rPr>
              <w:t xml:space="preserve"> 76. Закона о јавним набавкама</w:t>
            </w:r>
          </w:p>
        </w:tc>
      </w:tr>
      <w:tr w:rsidR="006D4D98" w:rsidTr="00881939">
        <w:tc>
          <w:tcPr>
            <w:tcW w:w="7682" w:type="dxa"/>
            <w:tcBorders>
              <w:left w:val="single" w:sz="4" w:space="0" w:color="000000"/>
              <w:bottom w:val="single" w:sz="4" w:space="0" w:color="000000"/>
              <w:right w:val="single" w:sz="4" w:space="0" w:color="auto"/>
            </w:tcBorders>
            <w:shd w:val="clear" w:color="auto" w:fill="auto"/>
          </w:tcPr>
          <w:p w:rsidR="006D4D98" w:rsidRPr="0053428C" w:rsidRDefault="002E5C1E" w:rsidP="0053428C">
            <w:pPr>
              <w:snapToGrid w:val="0"/>
              <w:jc w:val="both"/>
              <w:rPr>
                <w:rFonts w:eastAsia="TimesNewRomanPSMT" w:cs="Arial"/>
              </w:rPr>
            </w:pPr>
            <w:r>
              <w:rPr>
                <w:rFonts w:eastAsia="TimesNewRomanPSMT" w:cs="Arial"/>
                <w:lang w:val="sr-Cyrl-CS"/>
              </w:rPr>
              <w:t>-</w:t>
            </w:r>
            <w:r w:rsidR="006D4D98" w:rsidRPr="0053428C">
              <w:rPr>
                <w:rFonts w:eastAsia="TimesNewRomanPSMT" w:cs="Arial"/>
              </w:rPr>
              <w:t>Изјава подизвођача  о испуњавању услова из члана 75. Закона о јавним набавкама (у случају наступања са подизвођачем)</w:t>
            </w:r>
          </w:p>
        </w:tc>
      </w:tr>
      <w:tr w:rsidR="006D4D98" w:rsidTr="00881939">
        <w:tc>
          <w:tcPr>
            <w:tcW w:w="7682" w:type="dxa"/>
            <w:tcBorders>
              <w:top w:val="single" w:sz="4" w:space="0" w:color="000000"/>
              <w:left w:val="single" w:sz="4" w:space="0" w:color="000000"/>
              <w:bottom w:val="single" w:sz="4" w:space="0" w:color="000000"/>
              <w:right w:val="single" w:sz="4" w:space="0" w:color="auto"/>
            </w:tcBorders>
            <w:shd w:val="clear" w:color="auto" w:fill="auto"/>
          </w:tcPr>
          <w:p w:rsidR="006D4D98" w:rsidRDefault="002E5C1E" w:rsidP="00881939">
            <w:pPr>
              <w:snapToGrid w:val="0"/>
              <w:jc w:val="both"/>
              <w:rPr>
                <w:rFonts w:eastAsia="TimesNewRomanPSMT" w:cs="Arial"/>
              </w:rPr>
            </w:pPr>
            <w:r>
              <w:rPr>
                <w:rFonts w:eastAsia="TimesNewRomanPSMT" w:cs="Arial"/>
                <w:lang w:val="sr-Cyrl-CS"/>
              </w:rPr>
              <w:t xml:space="preserve">- </w:t>
            </w:r>
            <w:r w:rsidR="006D4D98">
              <w:rPr>
                <w:rFonts w:eastAsia="TimesNewRomanPSMT" w:cs="Arial"/>
              </w:rPr>
              <w:t>Модел уговора</w:t>
            </w:r>
          </w:p>
        </w:tc>
      </w:tr>
      <w:tr w:rsidR="006D4D98" w:rsidTr="00881939">
        <w:tc>
          <w:tcPr>
            <w:tcW w:w="7682" w:type="dxa"/>
            <w:tcBorders>
              <w:top w:val="single" w:sz="4" w:space="0" w:color="000000"/>
              <w:left w:val="single" w:sz="4" w:space="0" w:color="000000"/>
              <w:bottom w:val="single" w:sz="4" w:space="0" w:color="000000"/>
              <w:right w:val="single" w:sz="4" w:space="0" w:color="auto"/>
            </w:tcBorders>
            <w:shd w:val="clear" w:color="auto" w:fill="auto"/>
          </w:tcPr>
          <w:p w:rsidR="006D4D98" w:rsidRDefault="002E5C1E" w:rsidP="00881939">
            <w:pPr>
              <w:snapToGrid w:val="0"/>
              <w:jc w:val="both"/>
              <w:rPr>
                <w:rFonts w:eastAsia="TimesNewRomanPSMT" w:cs="Arial"/>
              </w:rPr>
            </w:pPr>
            <w:r>
              <w:rPr>
                <w:rFonts w:eastAsia="TimesNewRomanPSMT" w:cs="Arial"/>
                <w:lang w:val="sr-Cyrl-CS"/>
              </w:rPr>
              <w:t>-.</w:t>
            </w:r>
            <w:r w:rsidR="006D4D98">
              <w:rPr>
                <w:rFonts w:eastAsia="TimesNewRomanPSMT" w:cs="Arial"/>
              </w:rPr>
              <w:t>Образац изјаве о независној понуди</w:t>
            </w:r>
          </w:p>
        </w:tc>
      </w:tr>
      <w:tr w:rsidR="00881939" w:rsidTr="008819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7682" w:type="dxa"/>
          </w:tcPr>
          <w:p w:rsidR="00881939" w:rsidRPr="00881939" w:rsidRDefault="00881939" w:rsidP="00881939">
            <w:pPr>
              <w:jc w:val="both"/>
              <w:rPr>
                <w:lang w:val="sr-Cyrl-CS"/>
              </w:rPr>
            </w:pPr>
          </w:p>
        </w:tc>
      </w:tr>
    </w:tbl>
    <w:p w:rsidR="0088451E" w:rsidRPr="0088451E" w:rsidRDefault="0088451E" w:rsidP="006D4D98">
      <w:pPr>
        <w:pStyle w:val="ListParagraph"/>
        <w:ind w:left="0"/>
        <w:jc w:val="both"/>
        <w:rPr>
          <w:lang w:val="sr-Cyrl-CS"/>
        </w:rPr>
      </w:pPr>
    </w:p>
    <w:p w:rsidR="006D4D98" w:rsidRPr="00A837F5" w:rsidRDefault="006D4D98" w:rsidP="006D4D98">
      <w:pPr>
        <w:jc w:val="both"/>
        <w:rPr>
          <w:rFonts w:cs="Arial"/>
          <w:b/>
          <w:bCs/>
          <w:i/>
          <w:iCs/>
          <w:lang w:val="sr-Cyrl-CS"/>
        </w:rPr>
      </w:pPr>
      <w:r>
        <w:rPr>
          <w:rFonts w:cs="Arial"/>
          <w:b/>
          <w:i/>
          <w:iCs/>
        </w:rPr>
        <w:t>3.</w:t>
      </w:r>
      <w:r>
        <w:rPr>
          <w:rFonts w:cs="Arial"/>
          <w:b/>
          <w:bCs/>
          <w:i/>
          <w:iCs/>
        </w:rPr>
        <w:t xml:space="preserve"> ПАРТИЈЕ</w:t>
      </w:r>
    </w:p>
    <w:tbl>
      <w:tblPr>
        <w:tblW w:w="0" w:type="auto"/>
        <w:tblInd w:w="55" w:type="dxa"/>
        <w:tblLayout w:type="fixed"/>
        <w:tblCellMar>
          <w:top w:w="55" w:type="dxa"/>
          <w:left w:w="55" w:type="dxa"/>
          <w:bottom w:w="55" w:type="dxa"/>
          <w:right w:w="55" w:type="dxa"/>
        </w:tblCellMar>
        <w:tblLook w:val="0000"/>
      </w:tblPr>
      <w:tblGrid>
        <w:gridCol w:w="9076"/>
      </w:tblGrid>
      <w:tr w:rsidR="006D4D98" w:rsidTr="00171809">
        <w:tc>
          <w:tcPr>
            <w:tcW w:w="9076" w:type="dxa"/>
            <w:tcBorders>
              <w:top w:val="single" w:sz="1" w:space="0" w:color="000000"/>
              <w:left w:val="single" w:sz="1" w:space="0" w:color="000000"/>
              <w:bottom w:val="single" w:sz="1" w:space="0" w:color="000000"/>
              <w:right w:val="single" w:sz="1" w:space="0" w:color="000000"/>
            </w:tcBorders>
            <w:shd w:val="clear" w:color="auto" w:fill="auto"/>
          </w:tcPr>
          <w:p w:rsidR="006D4D98" w:rsidRDefault="006D4D98" w:rsidP="00171809">
            <w:pPr>
              <w:snapToGrid w:val="0"/>
              <w:jc w:val="both"/>
              <w:rPr>
                <w:rFonts w:eastAsia="TimesNewRomanPSMT" w:cs="Arial"/>
                <w:bCs/>
                <w:i/>
                <w:color w:val="auto"/>
              </w:rPr>
            </w:pPr>
            <w:r>
              <w:rPr>
                <w:rFonts w:eastAsia="TimesNewRomanPSMT" w:cs="Arial"/>
                <w:bCs/>
                <w:i/>
                <w:color w:val="auto"/>
              </w:rPr>
              <w:t>Набавка није обликована по партијама</w:t>
            </w:r>
          </w:p>
        </w:tc>
      </w:tr>
    </w:tbl>
    <w:p w:rsidR="006D4D98" w:rsidRPr="00A837F5" w:rsidRDefault="006D4D98" w:rsidP="006D4D98">
      <w:pPr>
        <w:jc w:val="both"/>
        <w:rPr>
          <w:lang w:val="sr-Cyrl-CS"/>
        </w:rPr>
      </w:pPr>
    </w:p>
    <w:p w:rsidR="006D4D98" w:rsidRPr="00A837F5" w:rsidRDefault="006D4D98" w:rsidP="006D4D98">
      <w:pPr>
        <w:jc w:val="both"/>
        <w:rPr>
          <w:rFonts w:cs="Arial"/>
          <w:b/>
          <w:bCs/>
          <w:i/>
          <w:iCs/>
          <w:lang w:val="sr-Cyrl-CS"/>
        </w:rPr>
      </w:pPr>
      <w:r>
        <w:rPr>
          <w:rFonts w:cs="Arial"/>
          <w:b/>
          <w:i/>
          <w:iCs/>
        </w:rPr>
        <w:t>4.</w:t>
      </w:r>
      <w:r>
        <w:rPr>
          <w:rFonts w:cs="Arial"/>
          <w:b/>
          <w:bCs/>
          <w:i/>
          <w:iCs/>
        </w:rPr>
        <w:t xml:space="preserve">  ПОНУДА СА ВАРИЈАНТАМА</w:t>
      </w:r>
    </w:p>
    <w:p w:rsidR="006D4D98" w:rsidRPr="00A837F5" w:rsidRDefault="006D4D98" w:rsidP="006D4D98">
      <w:pPr>
        <w:jc w:val="both"/>
        <w:rPr>
          <w:rFonts w:cs="Arial"/>
          <w:bCs/>
          <w:iCs/>
          <w:lang w:val="sr-Cyrl-CS"/>
        </w:rPr>
      </w:pPr>
      <w:proofErr w:type="gramStart"/>
      <w:r>
        <w:rPr>
          <w:rFonts w:cs="Arial"/>
          <w:bCs/>
          <w:iCs/>
        </w:rPr>
        <w:t>Подношење понуде са варијантама није дозвољено.</w:t>
      </w:r>
      <w:proofErr w:type="gramEnd"/>
    </w:p>
    <w:p w:rsidR="0088451E" w:rsidRPr="0088451E" w:rsidRDefault="0088451E" w:rsidP="006D4D98">
      <w:pPr>
        <w:jc w:val="both"/>
        <w:rPr>
          <w:lang w:val="sr-Cyrl-CS"/>
        </w:rPr>
      </w:pPr>
    </w:p>
    <w:p w:rsidR="0088451E" w:rsidRPr="0088451E" w:rsidRDefault="006D4D98" w:rsidP="006D4D98">
      <w:pPr>
        <w:jc w:val="both"/>
        <w:rPr>
          <w:rFonts w:cs="Arial"/>
          <w:b/>
          <w:i/>
          <w:iCs/>
          <w:lang w:val="sr-Cyrl-CS"/>
        </w:rPr>
      </w:pPr>
      <w:r>
        <w:rPr>
          <w:rFonts w:cs="Arial"/>
          <w:b/>
          <w:bCs/>
          <w:i/>
          <w:iCs/>
        </w:rPr>
        <w:lastRenderedPageBreak/>
        <w:t xml:space="preserve">5. </w:t>
      </w:r>
      <w:r>
        <w:rPr>
          <w:rFonts w:cs="Arial"/>
          <w:b/>
          <w:i/>
          <w:iCs/>
        </w:rPr>
        <w:t>НАЧИН ИЗМЕНЕ, ДОПУНЕ И ОПОЗИВА ПОНУДЕ</w:t>
      </w:r>
    </w:p>
    <w:p w:rsidR="006D4D98" w:rsidRDefault="006D4D98" w:rsidP="006D4D98">
      <w:pPr>
        <w:jc w:val="both"/>
        <w:rPr>
          <w:rFonts w:cs="Arial"/>
        </w:rPr>
      </w:pPr>
      <w:proofErr w:type="gramStart"/>
      <w:r>
        <w:rPr>
          <w:rFonts w:cs="Arial"/>
        </w:rPr>
        <w:t>У року за подношење понуде понуђач може да измени, допуни или опозове своју понуду на начин који је одређен за подношење понуде.</w:t>
      </w:r>
      <w:proofErr w:type="gramEnd"/>
    </w:p>
    <w:p w:rsidR="006D4D98" w:rsidRDefault="006D4D98" w:rsidP="006D4D98">
      <w:pPr>
        <w:jc w:val="both"/>
        <w:rPr>
          <w:rFonts w:cs="Arial"/>
        </w:rPr>
      </w:pPr>
      <w:proofErr w:type="gramStart"/>
      <w:r>
        <w:rPr>
          <w:rFonts w:cs="Arial"/>
        </w:rPr>
        <w:t>Понуђач је дужан да јасно назначи који део понуде мења односно која документа накнадно доставља.</w:t>
      </w:r>
      <w:proofErr w:type="gramEnd"/>
      <w:r>
        <w:rPr>
          <w:rFonts w:cs="Arial"/>
        </w:rPr>
        <w:t xml:space="preserve"> </w:t>
      </w:r>
    </w:p>
    <w:p w:rsidR="006D4D98" w:rsidRDefault="006D4D98" w:rsidP="006D4D98">
      <w:pPr>
        <w:jc w:val="both"/>
        <w:rPr>
          <w:rFonts w:eastAsia="TimesNewRomanPSMT" w:cs="Arial"/>
          <w:bCs/>
          <w:iCs/>
        </w:rPr>
      </w:pPr>
      <w:r>
        <w:rPr>
          <w:rFonts w:eastAsia="TimesNewRomanPSMT" w:cs="Arial"/>
          <w:bCs/>
          <w:iCs/>
        </w:rPr>
        <w:t>Измену, допуну или опозив понуде треба доставити на адресу наручиоца</w:t>
      </w:r>
      <w:r>
        <w:rPr>
          <w:rFonts w:eastAsia="TimesNewRomanPSMT" w:cs="Arial"/>
          <w:bCs/>
          <w:iCs/>
          <w:color w:val="FF0000"/>
        </w:rPr>
        <w:t xml:space="preserve"> </w:t>
      </w:r>
      <w:r>
        <w:rPr>
          <w:rFonts w:eastAsia="TimesNewRomanPSMT" w:cs="Arial"/>
          <w:bCs/>
          <w:iCs/>
        </w:rPr>
        <w:t>са назнаком:</w:t>
      </w:r>
    </w:p>
    <w:p w:rsidR="006D4D98" w:rsidRDefault="006D4D98" w:rsidP="006D4D98">
      <w:pPr>
        <w:jc w:val="both"/>
        <w:rPr>
          <w:rFonts w:eastAsia="TimesNewRomanPSMT" w:cs="Arial"/>
          <w:bCs/>
          <w:iCs/>
        </w:rPr>
      </w:pPr>
      <w:r>
        <w:rPr>
          <w:rFonts w:eastAsia="TimesNewRomanPSMT" w:cs="Arial"/>
          <w:bCs/>
          <w:iCs/>
        </w:rPr>
        <w:t>„</w:t>
      </w:r>
      <w:r>
        <w:rPr>
          <w:rFonts w:eastAsia="TimesNewRomanPSMT" w:cs="Arial"/>
          <w:b/>
          <w:bCs/>
          <w:iCs/>
        </w:rPr>
        <w:t>Измена понуде</w:t>
      </w:r>
      <w:r>
        <w:rPr>
          <w:rFonts w:eastAsia="TimesNewRomanPS-BoldMT" w:cs="Arial"/>
          <w:b/>
          <w:bCs/>
        </w:rPr>
        <w:t xml:space="preserve"> за јавну набавку</w:t>
      </w:r>
      <w:r>
        <w:rPr>
          <w:rFonts w:cs="Arial"/>
        </w:rPr>
        <w:t xml:space="preserve">  </w:t>
      </w:r>
      <w:r>
        <w:rPr>
          <w:rFonts w:eastAsia="TimesNewRomanPS-BoldMT" w:cs="Arial"/>
          <w:b/>
          <w:bCs/>
          <w:color w:val="002060"/>
        </w:rPr>
        <w:t xml:space="preserve"> .......... </w:t>
      </w:r>
      <w:r>
        <w:rPr>
          <w:rFonts w:cs="Arial"/>
          <w:i/>
          <w:iCs/>
        </w:rPr>
        <w:t>[</w:t>
      </w:r>
      <w:proofErr w:type="gramStart"/>
      <w:r>
        <w:rPr>
          <w:rFonts w:cs="Arial"/>
          <w:i/>
          <w:iCs/>
        </w:rPr>
        <w:t>навести</w:t>
      </w:r>
      <w:proofErr w:type="gramEnd"/>
      <w:r>
        <w:rPr>
          <w:rFonts w:cs="Arial"/>
          <w:i/>
          <w:iCs/>
        </w:rPr>
        <w:t xml:space="preserve"> предмет јавне набавке]</w:t>
      </w:r>
      <w:r>
        <w:rPr>
          <w:rFonts w:cs="Arial"/>
        </w:rPr>
        <w:t>,</w:t>
      </w:r>
      <w:r>
        <w:rPr>
          <w:rFonts w:eastAsia="TimesNewRomanPS-BoldMT" w:cs="Arial"/>
          <w:b/>
          <w:bCs/>
          <w:color w:val="002060"/>
        </w:rPr>
        <w:t xml:space="preserve"> </w:t>
      </w:r>
      <w:r w:rsidR="002E5C1E">
        <w:rPr>
          <w:rFonts w:eastAsia="TimesNewRomanPS-BoldMT" w:cs="Arial"/>
          <w:b/>
          <w:bCs/>
        </w:rPr>
        <w:t>ЈНМВ бр...../</w:t>
      </w:r>
      <w:r>
        <w:rPr>
          <w:rFonts w:eastAsia="TimesNewRomanPS-BoldMT" w:cs="Arial"/>
          <w:b/>
          <w:bCs/>
        </w:rPr>
        <w:t>.....</w:t>
      </w:r>
      <w:r>
        <w:rPr>
          <w:rFonts w:cs="Arial"/>
          <w:i/>
          <w:iCs/>
        </w:rPr>
        <w:t xml:space="preserve"> [</w:t>
      </w:r>
      <w:proofErr w:type="gramStart"/>
      <w:r>
        <w:rPr>
          <w:rFonts w:cs="Arial"/>
          <w:i/>
          <w:iCs/>
        </w:rPr>
        <w:t>навести</w:t>
      </w:r>
      <w:proofErr w:type="gramEnd"/>
      <w:r>
        <w:rPr>
          <w:rFonts w:cs="Arial"/>
          <w:i/>
          <w:iCs/>
        </w:rPr>
        <w:t xml:space="preserve"> редни број јавне набавкe]</w:t>
      </w:r>
      <w:r>
        <w:rPr>
          <w:rFonts w:eastAsia="TimesNewRomanPS-BoldMT" w:cs="Arial"/>
          <w:b/>
          <w:bCs/>
        </w:rPr>
        <w:t xml:space="preserve"> </w:t>
      </w:r>
      <w:r>
        <w:rPr>
          <w:rFonts w:eastAsia="TimesNewRomanPSMT" w:cs="Arial"/>
          <w:b/>
          <w:bCs/>
        </w:rPr>
        <w:t xml:space="preserve">- </w:t>
      </w:r>
      <w:r>
        <w:rPr>
          <w:rFonts w:eastAsia="TimesNewRomanPS-BoldMT" w:cs="Arial"/>
          <w:b/>
          <w:bCs/>
        </w:rPr>
        <w:t>НЕ ОТВАРАТИ”</w:t>
      </w:r>
      <w:r>
        <w:rPr>
          <w:rFonts w:eastAsia="TimesNewRomanPSMT" w:cs="Arial"/>
          <w:bCs/>
          <w:iCs/>
        </w:rPr>
        <w:t xml:space="preserve"> или</w:t>
      </w:r>
    </w:p>
    <w:p w:rsidR="006D4D98" w:rsidRDefault="006D4D98" w:rsidP="006D4D98">
      <w:pPr>
        <w:jc w:val="both"/>
        <w:rPr>
          <w:rFonts w:eastAsia="TimesNewRomanPSMT" w:cs="Arial"/>
          <w:bCs/>
          <w:iCs/>
        </w:rPr>
      </w:pPr>
      <w:r>
        <w:rPr>
          <w:rFonts w:eastAsia="TimesNewRomanPSMT" w:cs="Arial"/>
          <w:bCs/>
          <w:iCs/>
        </w:rPr>
        <w:t>„</w:t>
      </w:r>
      <w:r>
        <w:rPr>
          <w:rFonts w:eastAsia="TimesNewRomanPSMT" w:cs="Arial"/>
          <w:b/>
          <w:bCs/>
          <w:iCs/>
        </w:rPr>
        <w:t>Допуна понуде</w:t>
      </w:r>
      <w:r>
        <w:rPr>
          <w:rFonts w:eastAsia="TimesNewRomanPSMT" w:cs="Arial"/>
          <w:bCs/>
          <w:iCs/>
        </w:rPr>
        <w:t xml:space="preserve"> </w:t>
      </w:r>
      <w:r>
        <w:rPr>
          <w:rFonts w:eastAsia="TimesNewRomanPS-BoldMT" w:cs="Arial"/>
          <w:b/>
          <w:bCs/>
        </w:rPr>
        <w:t>за јавну набавку</w:t>
      </w:r>
      <w:r>
        <w:rPr>
          <w:rFonts w:cs="Arial"/>
        </w:rPr>
        <w:t xml:space="preserve">  </w:t>
      </w:r>
      <w:r>
        <w:rPr>
          <w:rFonts w:eastAsia="TimesNewRomanPS-BoldMT" w:cs="Arial"/>
          <w:b/>
          <w:bCs/>
          <w:color w:val="002060"/>
        </w:rPr>
        <w:t xml:space="preserve"> .......... </w:t>
      </w:r>
      <w:r>
        <w:rPr>
          <w:rFonts w:cs="Arial"/>
          <w:i/>
          <w:iCs/>
        </w:rPr>
        <w:t>[</w:t>
      </w:r>
      <w:proofErr w:type="gramStart"/>
      <w:r>
        <w:rPr>
          <w:rFonts w:cs="Arial"/>
          <w:i/>
          <w:iCs/>
        </w:rPr>
        <w:t>навести</w:t>
      </w:r>
      <w:proofErr w:type="gramEnd"/>
      <w:r>
        <w:rPr>
          <w:rFonts w:cs="Arial"/>
          <w:i/>
          <w:iCs/>
        </w:rPr>
        <w:t xml:space="preserve"> предмет јавне набавке]</w:t>
      </w:r>
      <w:r>
        <w:rPr>
          <w:rFonts w:cs="Arial"/>
        </w:rPr>
        <w:t>,</w:t>
      </w:r>
      <w:r>
        <w:rPr>
          <w:rFonts w:eastAsia="TimesNewRomanPS-BoldMT" w:cs="Arial"/>
          <w:b/>
          <w:bCs/>
          <w:color w:val="002060"/>
        </w:rPr>
        <w:t xml:space="preserve"> </w:t>
      </w:r>
      <w:r w:rsidR="002E5C1E">
        <w:rPr>
          <w:rFonts w:eastAsia="TimesNewRomanPS-BoldMT" w:cs="Arial"/>
          <w:b/>
          <w:bCs/>
        </w:rPr>
        <w:t>ЈНМВ бр...../</w:t>
      </w:r>
      <w:r>
        <w:rPr>
          <w:rFonts w:eastAsia="TimesNewRomanPS-BoldMT" w:cs="Arial"/>
          <w:b/>
          <w:bCs/>
        </w:rPr>
        <w:t>.....</w:t>
      </w:r>
      <w:r>
        <w:rPr>
          <w:rFonts w:cs="Arial"/>
          <w:i/>
          <w:iCs/>
        </w:rPr>
        <w:t xml:space="preserve"> [</w:t>
      </w:r>
      <w:proofErr w:type="gramStart"/>
      <w:r>
        <w:rPr>
          <w:rFonts w:cs="Arial"/>
          <w:i/>
          <w:iCs/>
        </w:rPr>
        <w:t>навести</w:t>
      </w:r>
      <w:proofErr w:type="gramEnd"/>
      <w:r>
        <w:rPr>
          <w:rFonts w:cs="Arial"/>
          <w:i/>
          <w:iCs/>
        </w:rPr>
        <w:t xml:space="preserve"> редни број јавне набавкe]</w:t>
      </w:r>
      <w:r>
        <w:rPr>
          <w:rFonts w:eastAsia="TimesNewRomanPS-BoldMT" w:cs="Arial"/>
          <w:b/>
          <w:bCs/>
        </w:rPr>
        <w:t xml:space="preserve"> </w:t>
      </w:r>
      <w:r>
        <w:rPr>
          <w:rFonts w:eastAsia="TimesNewRomanPSMT" w:cs="Arial"/>
          <w:b/>
          <w:bCs/>
        </w:rPr>
        <w:t xml:space="preserve">- </w:t>
      </w:r>
      <w:r>
        <w:rPr>
          <w:rFonts w:eastAsia="TimesNewRomanPS-BoldMT" w:cs="Arial"/>
          <w:b/>
          <w:bCs/>
        </w:rPr>
        <w:t>НЕ ОТВАРАТИ”</w:t>
      </w:r>
      <w:r>
        <w:rPr>
          <w:rFonts w:eastAsia="TimesNewRomanPSMT" w:cs="Arial"/>
          <w:bCs/>
          <w:iCs/>
        </w:rPr>
        <w:t xml:space="preserve"> или</w:t>
      </w:r>
    </w:p>
    <w:p w:rsidR="006D4D98" w:rsidRDefault="006D4D98" w:rsidP="006D4D98">
      <w:pPr>
        <w:jc w:val="both"/>
        <w:rPr>
          <w:rFonts w:eastAsia="TimesNewRomanPS-BoldMT" w:cs="Arial"/>
          <w:bCs/>
        </w:rPr>
      </w:pPr>
      <w:r>
        <w:rPr>
          <w:rFonts w:eastAsia="TimesNewRomanPSMT" w:cs="Arial"/>
          <w:bCs/>
          <w:iCs/>
        </w:rPr>
        <w:t>„</w:t>
      </w:r>
      <w:r>
        <w:rPr>
          <w:rFonts w:eastAsia="TimesNewRomanPSMT" w:cs="Arial"/>
          <w:b/>
          <w:bCs/>
          <w:iCs/>
        </w:rPr>
        <w:t>Опозив понуде</w:t>
      </w:r>
      <w:r>
        <w:rPr>
          <w:rFonts w:eastAsia="TimesNewRomanPSMT" w:cs="Arial"/>
          <w:bCs/>
          <w:iCs/>
        </w:rPr>
        <w:t xml:space="preserve"> </w:t>
      </w:r>
      <w:r>
        <w:rPr>
          <w:rFonts w:eastAsia="TimesNewRomanPS-BoldMT" w:cs="Arial"/>
          <w:b/>
          <w:bCs/>
        </w:rPr>
        <w:t>за јавну набавку</w:t>
      </w:r>
      <w:r>
        <w:rPr>
          <w:rFonts w:cs="Arial"/>
        </w:rPr>
        <w:t xml:space="preserve">  </w:t>
      </w:r>
      <w:r>
        <w:rPr>
          <w:rFonts w:eastAsia="TimesNewRomanPS-BoldMT" w:cs="Arial"/>
          <w:b/>
          <w:bCs/>
          <w:color w:val="002060"/>
        </w:rPr>
        <w:t xml:space="preserve"> .......... </w:t>
      </w:r>
      <w:r>
        <w:rPr>
          <w:rFonts w:cs="Arial"/>
          <w:i/>
          <w:iCs/>
        </w:rPr>
        <w:t>[</w:t>
      </w:r>
      <w:proofErr w:type="gramStart"/>
      <w:r>
        <w:rPr>
          <w:rFonts w:cs="Arial"/>
          <w:i/>
          <w:iCs/>
        </w:rPr>
        <w:t>навести</w:t>
      </w:r>
      <w:proofErr w:type="gramEnd"/>
      <w:r>
        <w:rPr>
          <w:rFonts w:cs="Arial"/>
          <w:i/>
          <w:iCs/>
        </w:rPr>
        <w:t xml:space="preserve"> предмет јавне набавке]</w:t>
      </w:r>
      <w:r>
        <w:rPr>
          <w:rFonts w:cs="Arial"/>
        </w:rPr>
        <w:t>,</w:t>
      </w:r>
      <w:r>
        <w:rPr>
          <w:rFonts w:eastAsia="TimesNewRomanPS-BoldMT" w:cs="Arial"/>
          <w:b/>
          <w:bCs/>
          <w:color w:val="002060"/>
        </w:rPr>
        <w:t xml:space="preserve"> </w:t>
      </w:r>
      <w:r w:rsidR="002E5C1E">
        <w:rPr>
          <w:rFonts w:eastAsia="TimesNewRomanPS-BoldMT" w:cs="Arial"/>
          <w:b/>
          <w:bCs/>
        </w:rPr>
        <w:t>ЈНМВ бр...../</w:t>
      </w:r>
      <w:r>
        <w:rPr>
          <w:rFonts w:eastAsia="TimesNewRomanPS-BoldMT" w:cs="Arial"/>
          <w:b/>
          <w:bCs/>
        </w:rPr>
        <w:t>.....</w:t>
      </w:r>
      <w:r>
        <w:rPr>
          <w:rFonts w:cs="Arial"/>
          <w:i/>
          <w:iCs/>
        </w:rPr>
        <w:t xml:space="preserve"> [</w:t>
      </w:r>
      <w:proofErr w:type="gramStart"/>
      <w:r>
        <w:rPr>
          <w:rFonts w:cs="Arial"/>
          <w:i/>
          <w:iCs/>
        </w:rPr>
        <w:t>навести</w:t>
      </w:r>
      <w:proofErr w:type="gramEnd"/>
      <w:r>
        <w:rPr>
          <w:rFonts w:cs="Arial"/>
          <w:i/>
          <w:iCs/>
        </w:rPr>
        <w:t xml:space="preserve"> редни број јавне набавкe]</w:t>
      </w:r>
      <w:r>
        <w:rPr>
          <w:rFonts w:eastAsia="TimesNewRomanPS-BoldMT" w:cs="Arial"/>
          <w:b/>
          <w:bCs/>
        </w:rPr>
        <w:t xml:space="preserve"> </w:t>
      </w:r>
      <w:r>
        <w:rPr>
          <w:rFonts w:eastAsia="TimesNewRomanPSMT" w:cs="Arial"/>
          <w:b/>
          <w:bCs/>
        </w:rPr>
        <w:t xml:space="preserve">- </w:t>
      </w:r>
      <w:r>
        <w:rPr>
          <w:rFonts w:eastAsia="TimesNewRomanPS-BoldMT" w:cs="Arial"/>
          <w:b/>
          <w:bCs/>
        </w:rPr>
        <w:t>НЕ ОТВАРАТИ</w:t>
      </w:r>
      <w:proofErr w:type="gramStart"/>
      <w:r>
        <w:rPr>
          <w:rFonts w:eastAsia="TimesNewRomanPS-BoldMT" w:cs="Arial"/>
          <w:b/>
          <w:bCs/>
        </w:rPr>
        <w:t xml:space="preserve">” </w:t>
      </w:r>
      <w:r>
        <w:rPr>
          <w:rFonts w:eastAsia="TimesNewRomanPS-BoldMT" w:cs="Arial"/>
          <w:bCs/>
        </w:rPr>
        <w:t xml:space="preserve"> или</w:t>
      </w:r>
      <w:proofErr w:type="gramEnd"/>
    </w:p>
    <w:p w:rsidR="006D4D98" w:rsidRDefault="006D4D98" w:rsidP="006D4D98">
      <w:pPr>
        <w:jc w:val="both"/>
        <w:rPr>
          <w:rFonts w:eastAsia="TimesNewRomanPS-BoldMT" w:cs="Arial"/>
          <w:b/>
          <w:bCs/>
        </w:rPr>
      </w:pPr>
      <w:r>
        <w:rPr>
          <w:rFonts w:eastAsia="TimesNewRomanPSMT" w:cs="Arial"/>
          <w:bCs/>
          <w:iCs/>
        </w:rPr>
        <w:t>„</w:t>
      </w:r>
      <w:r>
        <w:rPr>
          <w:rFonts w:eastAsia="TimesNewRomanPSMT" w:cs="Arial"/>
          <w:b/>
          <w:bCs/>
          <w:iCs/>
        </w:rPr>
        <w:t>Измена и допуна понуде</w:t>
      </w:r>
      <w:r>
        <w:rPr>
          <w:rFonts w:eastAsia="TimesNewRomanPS-BoldMT" w:cs="Arial"/>
          <w:b/>
          <w:bCs/>
        </w:rPr>
        <w:t xml:space="preserve"> за јавну набавку</w:t>
      </w:r>
      <w:r>
        <w:rPr>
          <w:rFonts w:cs="Arial"/>
        </w:rPr>
        <w:t xml:space="preserve"> </w:t>
      </w:r>
      <w:r>
        <w:rPr>
          <w:rFonts w:eastAsia="TimesNewRomanPS-BoldMT" w:cs="Arial"/>
          <w:b/>
          <w:bCs/>
          <w:color w:val="002060"/>
        </w:rPr>
        <w:t xml:space="preserve"> .......... </w:t>
      </w:r>
      <w:r>
        <w:rPr>
          <w:rFonts w:cs="Arial"/>
          <w:i/>
          <w:iCs/>
        </w:rPr>
        <w:t>[</w:t>
      </w:r>
      <w:proofErr w:type="gramStart"/>
      <w:r>
        <w:rPr>
          <w:rFonts w:cs="Arial"/>
          <w:i/>
          <w:iCs/>
        </w:rPr>
        <w:t>навести</w:t>
      </w:r>
      <w:proofErr w:type="gramEnd"/>
      <w:r>
        <w:rPr>
          <w:rFonts w:cs="Arial"/>
          <w:i/>
          <w:iCs/>
        </w:rPr>
        <w:t xml:space="preserve"> предмет јавне набавке]</w:t>
      </w:r>
      <w:r>
        <w:rPr>
          <w:rFonts w:cs="Arial"/>
        </w:rPr>
        <w:t>,</w:t>
      </w:r>
      <w:r>
        <w:rPr>
          <w:rFonts w:eastAsia="TimesNewRomanPS-BoldMT" w:cs="Arial"/>
          <w:b/>
          <w:bCs/>
          <w:color w:val="002060"/>
        </w:rPr>
        <w:t xml:space="preserve"> </w:t>
      </w:r>
      <w:r w:rsidR="002E5C1E">
        <w:rPr>
          <w:rFonts w:eastAsia="TimesNewRomanPS-BoldMT" w:cs="Arial"/>
          <w:b/>
          <w:bCs/>
        </w:rPr>
        <w:t>ЈНМВ бр...../</w:t>
      </w:r>
      <w:r>
        <w:rPr>
          <w:rFonts w:eastAsia="TimesNewRomanPS-BoldMT" w:cs="Arial"/>
          <w:b/>
          <w:bCs/>
        </w:rPr>
        <w:t>.....</w:t>
      </w:r>
      <w:r>
        <w:rPr>
          <w:rFonts w:cs="Arial"/>
          <w:i/>
          <w:iCs/>
        </w:rPr>
        <w:t xml:space="preserve"> [</w:t>
      </w:r>
      <w:proofErr w:type="gramStart"/>
      <w:r>
        <w:rPr>
          <w:rFonts w:cs="Arial"/>
          <w:i/>
          <w:iCs/>
        </w:rPr>
        <w:t>навести</w:t>
      </w:r>
      <w:proofErr w:type="gramEnd"/>
      <w:r>
        <w:rPr>
          <w:rFonts w:cs="Arial"/>
          <w:i/>
          <w:iCs/>
        </w:rPr>
        <w:t xml:space="preserve"> редни број јавне набавкe]</w:t>
      </w:r>
      <w:r>
        <w:rPr>
          <w:rFonts w:eastAsia="TimesNewRomanPS-BoldMT" w:cs="Arial"/>
          <w:b/>
          <w:bCs/>
        </w:rPr>
        <w:t xml:space="preserve"> </w:t>
      </w:r>
      <w:proofErr w:type="gramStart"/>
      <w:r>
        <w:rPr>
          <w:rFonts w:eastAsia="TimesNewRomanPSMT" w:cs="Arial"/>
          <w:b/>
          <w:bCs/>
        </w:rPr>
        <w:t xml:space="preserve">- </w:t>
      </w:r>
      <w:r>
        <w:rPr>
          <w:rFonts w:eastAsia="TimesNewRomanPS-BoldMT" w:cs="Arial"/>
          <w:b/>
          <w:bCs/>
        </w:rPr>
        <w:t>НЕ ОТВАРАТИ”.</w:t>
      </w:r>
      <w:proofErr w:type="gramEnd"/>
    </w:p>
    <w:p w:rsidR="006D4D98" w:rsidRDefault="006D4D98" w:rsidP="006D4D98">
      <w:pPr>
        <w:jc w:val="both"/>
        <w:rPr>
          <w:rFonts w:eastAsia="TimesNewRomanPSMT" w:cs="Arial"/>
          <w:bCs/>
        </w:rPr>
      </w:pPr>
      <w:proofErr w:type="gramStart"/>
      <w:r>
        <w:rPr>
          <w:rFonts w:eastAsia="TimesNewRomanPSMT" w:cs="Arial"/>
          <w:bCs/>
        </w:rPr>
        <w:t>На полеђини коверте или на кутији навести назив</w:t>
      </w:r>
      <w:r>
        <w:rPr>
          <w:rFonts w:eastAsia="TimesNewRomanPSMT" w:cs="Arial"/>
          <w:bCs/>
          <w:lang w:val="sr-Cyrl-CS"/>
        </w:rPr>
        <w:t xml:space="preserve"> и адресу</w:t>
      </w:r>
      <w:r>
        <w:rPr>
          <w:rFonts w:eastAsia="TimesNewRomanPSMT" w:cs="Arial"/>
          <w:bCs/>
        </w:rPr>
        <w:t xml:space="preserve"> понуђача.</w:t>
      </w:r>
      <w:proofErr w:type="gramEnd"/>
      <w:r>
        <w:rPr>
          <w:rFonts w:eastAsia="TimesNewRomanPSMT" w:cs="Arial"/>
          <w:bCs/>
        </w:rPr>
        <w:t xml:space="preserve"> </w:t>
      </w:r>
      <w:proofErr w:type="gramStart"/>
      <w:r>
        <w:rPr>
          <w:rFonts w:eastAsia="TimesNewRomanPSMT"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6D4D98" w:rsidRDefault="006D4D98" w:rsidP="006D4D98">
      <w:pPr>
        <w:jc w:val="both"/>
        <w:rPr>
          <w:rFonts w:cs="Arial"/>
        </w:rPr>
      </w:pPr>
      <w:proofErr w:type="gramStart"/>
      <w:r>
        <w:rPr>
          <w:rFonts w:cs="Arial"/>
        </w:rPr>
        <w:t>По истеку рока за подношење понуда понуђач не може да повуче нити да мења своју понуду.</w:t>
      </w:r>
      <w:proofErr w:type="gramEnd"/>
    </w:p>
    <w:p w:rsidR="006D4D98" w:rsidRDefault="006D4D98" w:rsidP="006D4D98">
      <w:pPr>
        <w:jc w:val="both"/>
        <w:rPr>
          <w:rFonts w:cs="Arial"/>
          <w:b/>
          <w:i/>
          <w:iCs/>
        </w:rPr>
      </w:pPr>
    </w:p>
    <w:p w:rsidR="006D4D98" w:rsidRPr="0088451E" w:rsidRDefault="006D4D98" w:rsidP="006D4D98">
      <w:pPr>
        <w:jc w:val="both"/>
        <w:rPr>
          <w:rFonts w:cs="Arial"/>
          <w:b/>
          <w:bCs/>
          <w:i/>
          <w:iCs/>
          <w:lang w:val="sr-Cyrl-CS"/>
        </w:rPr>
      </w:pPr>
      <w:r>
        <w:rPr>
          <w:rFonts w:cs="Arial"/>
          <w:b/>
          <w:bCs/>
          <w:i/>
          <w:iCs/>
        </w:rPr>
        <w:t xml:space="preserve">6. УЧЕСТВОВАЊЕ У ЗАЈЕДНИЧКОЈ ПОНУДИ ИЛИ КАО ПОДИЗВОЂАЧ </w:t>
      </w:r>
    </w:p>
    <w:p w:rsidR="006D4D98" w:rsidRDefault="006D4D98" w:rsidP="006D4D98">
      <w:pPr>
        <w:jc w:val="both"/>
        <w:rPr>
          <w:rFonts w:cs="Arial"/>
          <w:i/>
          <w:iCs/>
        </w:rPr>
      </w:pPr>
      <w:proofErr w:type="gramStart"/>
      <w:r>
        <w:rPr>
          <w:rFonts w:cs="Arial"/>
          <w:bCs/>
          <w:iCs/>
        </w:rPr>
        <w:t>Понуђач може да поднесе само једну понуду.</w:t>
      </w:r>
      <w:proofErr w:type="gramEnd"/>
      <w:r>
        <w:rPr>
          <w:rFonts w:cs="Arial"/>
          <w:i/>
          <w:iCs/>
        </w:rPr>
        <w:t xml:space="preserve"> </w:t>
      </w:r>
    </w:p>
    <w:p w:rsidR="006D4D98" w:rsidRDefault="006D4D98" w:rsidP="006D4D98">
      <w:pPr>
        <w:jc w:val="both"/>
        <w:rPr>
          <w:rFonts w:cs="Arial"/>
          <w:iCs/>
        </w:rPr>
      </w:pPr>
      <w:proofErr w:type="gramStart"/>
      <w:r>
        <w:rPr>
          <w:rFonts w:cs="Arial"/>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p>
    <w:p w:rsidR="006D4D98" w:rsidRDefault="006D4D98" w:rsidP="006D4D98">
      <w:pPr>
        <w:jc w:val="both"/>
        <w:rPr>
          <w:rFonts w:cs="Arial"/>
          <w:iCs/>
        </w:rPr>
      </w:pPr>
      <w:r>
        <w:rPr>
          <w:rFonts w:cs="Arial"/>
          <w:iCs/>
        </w:rPr>
        <w:t xml:space="preserve">У Обрасцу </w:t>
      </w:r>
      <w:proofErr w:type="gramStart"/>
      <w:r>
        <w:rPr>
          <w:rFonts w:cs="Arial"/>
          <w:iCs/>
        </w:rPr>
        <w:t>понуде  понуђач</w:t>
      </w:r>
      <w:proofErr w:type="gramEnd"/>
      <w:r>
        <w:rPr>
          <w:rFonts w:cs="Arial"/>
          <w:iCs/>
        </w:rPr>
        <w:t xml:space="preserve"> наводи на који начин подноси понуду, односно да ли подноси понуду самостално, или као заједничку понуду, или подноси понуду са подизвођачем.</w:t>
      </w:r>
    </w:p>
    <w:p w:rsidR="006D4D98" w:rsidRPr="00F82473" w:rsidRDefault="006D4D98" w:rsidP="006D4D98">
      <w:pPr>
        <w:jc w:val="both"/>
        <w:rPr>
          <w:rFonts w:cs="Arial"/>
          <w:i/>
          <w:iCs/>
          <w:color w:val="FF0000"/>
          <w:lang w:val="sr-Cyrl-CS"/>
        </w:rPr>
      </w:pPr>
    </w:p>
    <w:p w:rsidR="006D4D98" w:rsidRDefault="006D4D98" w:rsidP="006D4D98">
      <w:pPr>
        <w:jc w:val="both"/>
        <w:rPr>
          <w:rFonts w:cs="Arial"/>
          <w:b/>
          <w:bCs/>
          <w:i/>
          <w:iCs/>
        </w:rPr>
      </w:pPr>
      <w:r>
        <w:rPr>
          <w:rFonts w:cs="Arial"/>
          <w:b/>
          <w:bCs/>
          <w:i/>
          <w:iCs/>
        </w:rPr>
        <w:t>7. ПОНУДА СА ПОДИЗВОЂАЧЕМ</w:t>
      </w:r>
    </w:p>
    <w:p w:rsidR="006D4D98" w:rsidRDefault="006D4D98" w:rsidP="006D4D98">
      <w:pPr>
        <w:jc w:val="both"/>
        <w:rPr>
          <w:rFonts w:cs="Arial"/>
          <w:iCs/>
        </w:rPr>
      </w:pPr>
      <w:r>
        <w:rPr>
          <w:rFonts w:cs="Arial"/>
          <w:iCs/>
        </w:rPr>
        <w:t>Уколико понуђач подноси понуду са подизвођачем дужан је да у Обрасцу понуде</w:t>
      </w:r>
      <w:r>
        <w:rPr>
          <w:rFonts w:cs="Arial"/>
          <w:iCs/>
          <w:lang w:val="sr-Cyrl-CS"/>
        </w:rPr>
        <w:t xml:space="preserve"> </w:t>
      </w:r>
      <w:r>
        <w:rPr>
          <w:rFonts w:cs="Arial"/>
          <w:iCs/>
        </w:rPr>
        <w:t xml:space="preserve">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6D4D98" w:rsidRDefault="006D4D98" w:rsidP="006D4D98">
      <w:pPr>
        <w:jc w:val="both"/>
        <w:rPr>
          <w:rFonts w:cs="Arial"/>
          <w:iCs/>
        </w:rPr>
      </w:pPr>
      <w:proofErr w:type="gramStart"/>
      <w:r>
        <w:rPr>
          <w:rFonts w:cs="Arial"/>
          <w:iCs/>
        </w:rPr>
        <w:t xml:space="preserve">Понуђач </w:t>
      </w:r>
      <w:r>
        <w:rPr>
          <w:rFonts w:cs="Arial"/>
          <w:iCs/>
          <w:color w:val="auto"/>
        </w:rPr>
        <w:t>у Обрасцу понуде</w:t>
      </w:r>
      <w:r>
        <w:rPr>
          <w:rFonts w:cs="Arial"/>
          <w:i/>
          <w:iCs/>
          <w:color w:val="FF0000"/>
        </w:rPr>
        <w:t xml:space="preserve"> </w:t>
      </w:r>
      <w:r>
        <w:rPr>
          <w:rFonts w:cs="Arial"/>
          <w:iCs/>
          <w:color w:val="auto"/>
        </w:rPr>
        <w:t xml:space="preserve">наводи </w:t>
      </w:r>
      <w:r>
        <w:rPr>
          <w:rFonts w:cs="Arial"/>
          <w:iCs/>
        </w:rPr>
        <w:t>назив и седиште подизвођача, уколико ће делимично извршење набавке поверити подизвођачу.</w:t>
      </w:r>
      <w:proofErr w:type="gramEnd"/>
      <w:r>
        <w:rPr>
          <w:rFonts w:cs="Arial"/>
          <w:iCs/>
        </w:rPr>
        <w:t xml:space="preserve"> </w:t>
      </w:r>
    </w:p>
    <w:p w:rsidR="006D4D98" w:rsidRDefault="006D4D98" w:rsidP="006D4D98">
      <w:pPr>
        <w:jc w:val="both"/>
        <w:rPr>
          <w:rFonts w:eastAsia="TimesNewRomanPSMT"/>
          <w:bCs/>
        </w:rPr>
      </w:pPr>
      <w:proofErr w:type="gramStart"/>
      <w:r>
        <w:rPr>
          <w:rFonts w:cs="Arial"/>
          <w:i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roofErr w:type="gramEnd"/>
      <w:r>
        <w:rPr>
          <w:rFonts w:eastAsia="TimesNewRomanPSMT"/>
          <w:bCs/>
        </w:rPr>
        <w:t xml:space="preserve"> </w:t>
      </w:r>
    </w:p>
    <w:p w:rsidR="006D4D98" w:rsidRPr="00822D46" w:rsidRDefault="006D4D98" w:rsidP="006D4D98">
      <w:pPr>
        <w:jc w:val="both"/>
        <w:rPr>
          <w:rFonts w:eastAsia="TimesNewRomanPSMT" w:cs="Arial"/>
          <w:bCs/>
          <w:lang w:val="sr-Cyrl-CS"/>
        </w:rPr>
      </w:pPr>
      <w:r>
        <w:rPr>
          <w:rFonts w:eastAsia="TimesNewRomanPSMT" w:cs="Arial"/>
          <w:bCs/>
        </w:rPr>
        <w:t xml:space="preserve">Понуђач је дужан да за подизвођаче достави доказе о испуњености услова који су наведени </w:t>
      </w:r>
      <w:proofErr w:type="gramStart"/>
      <w:r>
        <w:rPr>
          <w:rFonts w:eastAsia="TimesNewRomanPSMT" w:cs="Arial"/>
          <w:bCs/>
        </w:rPr>
        <w:t xml:space="preserve">у </w:t>
      </w:r>
      <w:r>
        <w:rPr>
          <w:rFonts w:eastAsia="TimesNewRomanPSMT" w:cs="Arial"/>
          <w:bCs/>
          <w:lang w:val="ru-RU"/>
        </w:rPr>
        <w:t xml:space="preserve"> </w:t>
      </w:r>
      <w:r>
        <w:rPr>
          <w:rFonts w:eastAsia="TimesNewRomanPSMT" w:cs="Arial"/>
          <w:bCs/>
        </w:rPr>
        <w:t>конкурсн</w:t>
      </w:r>
      <w:r>
        <w:rPr>
          <w:rFonts w:eastAsia="TimesNewRomanPSMT" w:cs="Arial"/>
          <w:bCs/>
          <w:lang w:val="sr-Cyrl-CS"/>
        </w:rPr>
        <w:t>ој</w:t>
      </w:r>
      <w:proofErr w:type="gramEnd"/>
      <w:r>
        <w:rPr>
          <w:rFonts w:eastAsia="TimesNewRomanPSMT" w:cs="Arial"/>
          <w:bCs/>
        </w:rPr>
        <w:t xml:space="preserve"> документациј</w:t>
      </w:r>
      <w:r>
        <w:rPr>
          <w:rFonts w:eastAsia="TimesNewRomanPSMT" w:cs="Arial"/>
          <w:bCs/>
          <w:lang w:val="sr-Cyrl-CS"/>
        </w:rPr>
        <w:t>и</w:t>
      </w:r>
      <w:r>
        <w:rPr>
          <w:rFonts w:eastAsia="TimesNewRomanPSMT" w:cs="Arial"/>
          <w:bCs/>
        </w:rPr>
        <w:t xml:space="preserve">, у складу са упутством како се доказује испуњеност услова </w:t>
      </w:r>
    </w:p>
    <w:p w:rsidR="006D4D98" w:rsidRDefault="006D4D98" w:rsidP="006D4D98">
      <w:pPr>
        <w:jc w:val="both"/>
        <w:rPr>
          <w:rFonts w:cs="Arial"/>
          <w:iCs/>
        </w:rPr>
      </w:pPr>
      <w:proofErr w:type="gramStart"/>
      <w:r>
        <w:rPr>
          <w:rFonts w:cs="Arial"/>
          <w:i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roofErr w:type="gramEnd"/>
      <w:r>
        <w:rPr>
          <w:rFonts w:cs="Arial"/>
          <w:iCs/>
        </w:rPr>
        <w:t xml:space="preserve"> </w:t>
      </w:r>
    </w:p>
    <w:p w:rsidR="006D4D98" w:rsidRDefault="006D4D98" w:rsidP="006D4D98">
      <w:pPr>
        <w:jc w:val="both"/>
        <w:rPr>
          <w:rFonts w:cs="Arial"/>
          <w:iCs/>
        </w:rPr>
      </w:pPr>
      <w:proofErr w:type="gramStart"/>
      <w:r>
        <w:rPr>
          <w:rFonts w:cs="Arial"/>
          <w:iCs/>
        </w:rPr>
        <w:t>Понуђач је дужан да наручиоцу, на његов захтев, омогући приступ код подизвођача, ради утврђивања испуњености тражених услова.</w:t>
      </w:r>
      <w:proofErr w:type="gramEnd"/>
    </w:p>
    <w:p w:rsidR="006D4D98" w:rsidRPr="00FA4D79" w:rsidRDefault="006D4D98" w:rsidP="006D4D98">
      <w:pPr>
        <w:jc w:val="both"/>
        <w:rPr>
          <w:lang w:val="sr-Cyrl-CS"/>
        </w:rPr>
      </w:pPr>
    </w:p>
    <w:p w:rsidR="006D4D98" w:rsidRPr="00FA4D79" w:rsidRDefault="006D4D98" w:rsidP="006D4D98">
      <w:pPr>
        <w:jc w:val="both"/>
        <w:rPr>
          <w:rFonts w:cs="Arial"/>
          <w:b/>
          <w:i/>
          <w:lang w:val="sr-Cyrl-CS"/>
        </w:rPr>
      </w:pPr>
      <w:r>
        <w:rPr>
          <w:rFonts w:cs="Arial"/>
          <w:b/>
          <w:i/>
        </w:rPr>
        <w:t>8. ЗАЈЕДНИЧКА ПОНУДА</w:t>
      </w:r>
    </w:p>
    <w:p w:rsidR="006D4D98" w:rsidRDefault="006D4D98" w:rsidP="006D4D98">
      <w:pPr>
        <w:jc w:val="both"/>
        <w:rPr>
          <w:rFonts w:cs="Arial"/>
        </w:rPr>
      </w:pPr>
      <w:proofErr w:type="gramStart"/>
      <w:r>
        <w:rPr>
          <w:rFonts w:cs="Arial"/>
        </w:rPr>
        <w:lastRenderedPageBreak/>
        <w:t>Понуду може поднети група понуђача.</w:t>
      </w:r>
      <w:proofErr w:type="gramEnd"/>
    </w:p>
    <w:p w:rsidR="006D4D98" w:rsidRDefault="006D4D98" w:rsidP="006D4D98">
      <w:pPr>
        <w:jc w:val="both"/>
        <w:rPr>
          <w:rFonts w:cs="Arial"/>
        </w:rPr>
      </w:pPr>
      <w:proofErr w:type="gramStart"/>
      <w:r>
        <w:rPr>
          <w:rFonts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cs="Arial"/>
        </w:rPr>
        <w:t xml:space="preserve"> </w:t>
      </w:r>
      <w:proofErr w:type="gramStart"/>
      <w:r>
        <w:rPr>
          <w:rFonts w:cs="Arial"/>
        </w:rPr>
        <w:t>ст</w:t>
      </w:r>
      <w:proofErr w:type="gramEnd"/>
      <w:r>
        <w:rPr>
          <w:rFonts w:cs="Arial"/>
          <w:lang w:val="sr-Cyrl-CS"/>
        </w:rPr>
        <w:t>.</w:t>
      </w:r>
      <w:r>
        <w:rPr>
          <w:rFonts w:cs="Arial"/>
        </w:rPr>
        <w:t xml:space="preserve"> 4. </w:t>
      </w:r>
      <w:proofErr w:type="gramStart"/>
      <w:r>
        <w:rPr>
          <w:rFonts w:cs="Arial"/>
        </w:rPr>
        <w:t>тач</w:t>
      </w:r>
      <w:proofErr w:type="gramEnd"/>
      <w:r>
        <w:rPr>
          <w:rFonts w:cs="Arial"/>
          <w:lang w:val="sr-Cyrl-CS"/>
        </w:rPr>
        <w:t>.</w:t>
      </w:r>
      <w:r>
        <w:rPr>
          <w:rFonts w:cs="Arial"/>
        </w:rPr>
        <w:t xml:space="preserve"> 1</w:t>
      </w:r>
      <w:r>
        <w:rPr>
          <w:rFonts w:cs="Arial"/>
          <w:lang w:val="sr-Cyrl-CS"/>
        </w:rPr>
        <w:t>)</w:t>
      </w:r>
      <w:r>
        <w:rPr>
          <w:rFonts w:cs="Arial"/>
        </w:rPr>
        <w:t xml:space="preserve"> </w:t>
      </w:r>
      <w:proofErr w:type="gramStart"/>
      <w:r>
        <w:rPr>
          <w:rFonts w:cs="Arial"/>
        </w:rPr>
        <w:t>до</w:t>
      </w:r>
      <w:proofErr w:type="gramEnd"/>
      <w:r>
        <w:rPr>
          <w:rFonts w:cs="Arial"/>
        </w:rPr>
        <w:t xml:space="preserve"> 6</w:t>
      </w:r>
      <w:r>
        <w:rPr>
          <w:rFonts w:cs="Arial"/>
          <w:lang w:val="sr-Cyrl-CS"/>
        </w:rPr>
        <w:t>)</w:t>
      </w:r>
      <w:r>
        <w:rPr>
          <w:rFonts w:cs="Arial"/>
        </w:rPr>
        <w:t xml:space="preserve"> Закона и то податке о: </w:t>
      </w:r>
    </w:p>
    <w:p w:rsidR="006D4D98" w:rsidRDefault="006D4D98" w:rsidP="006D4D98">
      <w:pPr>
        <w:numPr>
          <w:ilvl w:val="0"/>
          <w:numId w:val="5"/>
        </w:numPr>
        <w:jc w:val="both"/>
        <w:rPr>
          <w:rFonts w:cs="Arial"/>
        </w:rPr>
      </w:pPr>
      <w:r>
        <w:rPr>
          <w:rFonts w:cs="Arial"/>
        </w:rPr>
        <w:t xml:space="preserve">члану групе који ће бити носилац посла, односно који ће поднети понуду и који ће заступати групу понуђача пред наручиоцем, </w:t>
      </w:r>
    </w:p>
    <w:p w:rsidR="006D4D98" w:rsidRDefault="006D4D98" w:rsidP="006D4D98">
      <w:pPr>
        <w:numPr>
          <w:ilvl w:val="0"/>
          <w:numId w:val="5"/>
        </w:numPr>
        <w:jc w:val="both"/>
        <w:rPr>
          <w:rFonts w:cs="Arial"/>
        </w:rPr>
      </w:pPr>
      <w:r>
        <w:rPr>
          <w:rFonts w:cs="Arial"/>
        </w:rPr>
        <w:t xml:space="preserve">понуђачу који ће у име групе понуђача потписати уговор, </w:t>
      </w:r>
    </w:p>
    <w:p w:rsidR="006D4D98" w:rsidRDefault="006D4D98" w:rsidP="006D4D98">
      <w:pPr>
        <w:numPr>
          <w:ilvl w:val="0"/>
          <w:numId w:val="5"/>
        </w:numPr>
        <w:jc w:val="both"/>
        <w:rPr>
          <w:rFonts w:cs="Arial"/>
        </w:rPr>
      </w:pPr>
      <w:r>
        <w:rPr>
          <w:rFonts w:cs="Arial"/>
        </w:rPr>
        <w:t xml:space="preserve">понуђачу који ће у име групе понуђача дати средство обезбеђења, </w:t>
      </w:r>
    </w:p>
    <w:p w:rsidR="006D4D98" w:rsidRDefault="006D4D98" w:rsidP="006D4D98">
      <w:pPr>
        <w:numPr>
          <w:ilvl w:val="0"/>
          <w:numId w:val="5"/>
        </w:numPr>
        <w:jc w:val="both"/>
        <w:rPr>
          <w:rFonts w:cs="Arial"/>
        </w:rPr>
      </w:pPr>
      <w:r>
        <w:rPr>
          <w:rFonts w:cs="Arial"/>
        </w:rPr>
        <w:t xml:space="preserve">понуђачу који ће издати рачун, </w:t>
      </w:r>
    </w:p>
    <w:p w:rsidR="006D4D98" w:rsidRDefault="006D4D98" w:rsidP="006D4D98">
      <w:pPr>
        <w:numPr>
          <w:ilvl w:val="0"/>
          <w:numId w:val="5"/>
        </w:numPr>
        <w:jc w:val="both"/>
        <w:rPr>
          <w:rFonts w:cs="Arial"/>
        </w:rPr>
      </w:pPr>
      <w:r>
        <w:rPr>
          <w:rFonts w:cs="Arial"/>
        </w:rPr>
        <w:t xml:space="preserve">рачуну на који ће бити извршено плаћање, </w:t>
      </w:r>
    </w:p>
    <w:p w:rsidR="006D4D98" w:rsidRPr="00FA4D79" w:rsidRDefault="006D4D98" w:rsidP="006D4D98">
      <w:pPr>
        <w:pStyle w:val="ListParagraph"/>
        <w:numPr>
          <w:ilvl w:val="0"/>
          <w:numId w:val="5"/>
        </w:numPr>
        <w:jc w:val="both"/>
        <w:rPr>
          <w:sz w:val="23"/>
          <w:szCs w:val="23"/>
        </w:rPr>
      </w:pPr>
      <w:proofErr w:type="gramStart"/>
      <w:r>
        <w:rPr>
          <w:rFonts w:cs="Arial"/>
        </w:rPr>
        <w:t>обавезама</w:t>
      </w:r>
      <w:proofErr w:type="gramEnd"/>
      <w:r>
        <w:rPr>
          <w:rFonts w:cs="Arial"/>
        </w:rPr>
        <w:t xml:space="preserve"> сваког од понуђача из групе понуђача за извршење уговора</w:t>
      </w:r>
      <w:r>
        <w:rPr>
          <w:sz w:val="23"/>
          <w:szCs w:val="23"/>
        </w:rPr>
        <w:t>.</w:t>
      </w:r>
    </w:p>
    <w:p w:rsidR="006D4D98" w:rsidRPr="00253B93" w:rsidRDefault="006D4D98" w:rsidP="006D4D98">
      <w:pPr>
        <w:jc w:val="both"/>
        <w:rPr>
          <w:rFonts w:eastAsia="TimesNewRomanPSMT" w:cs="Arial"/>
          <w:bCs/>
        </w:rPr>
      </w:pPr>
      <w:r>
        <w:rPr>
          <w:rFonts w:eastAsia="TimesNewRomanPSMT" w:cs="Arial"/>
          <w:bCs/>
        </w:rPr>
        <w:t xml:space="preserve">Група понуђача је дужна да достави све доказе о испуњености услова који су наведени </w:t>
      </w:r>
      <w:proofErr w:type="gramStart"/>
      <w:r>
        <w:rPr>
          <w:rFonts w:eastAsia="TimesNewRomanPSMT" w:cs="Arial"/>
          <w:bCs/>
        </w:rPr>
        <w:t xml:space="preserve">у </w:t>
      </w:r>
      <w:r>
        <w:rPr>
          <w:rFonts w:eastAsia="TimesNewRomanPSMT" w:cs="Arial"/>
          <w:bCs/>
          <w:lang w:val="ru-RU"/>
        </w:rPr>
        <w:t xml:space="preserve"> </w:t>
      </w:r>
      <w:r>
        <w:rPr>
          <w:rFonts w:eastAsia="TimesNewRomanPSMT" w:cs="Arial"/>
          <w:bCs/>
        </w:rPr>
        <w:t>конкурсн</w:t>
      </w:r>
      <w:r>
        <w:rPr>
          <w:rFonts w:eastAsia="TimesNewRomanPSMT" w:cs="Arial"/>
          <w:bCs/>
          <w:lang w:val="sr-Cyrl-CS"/>
        </w:rPr>
        <w:t>ој</w:t>
      </w:r>
      <w:proofErr w:type="gramEnd"/>
      <w:r>
        <w:rPr>
          <w:rFonts w:eastAsia="TimesNewRomanPSMT" w:cs="Arial"/>
          <w:bCs/>
        </w:rPr>
        <w:t xml:space="preserve"> документациј</w:t>
      </w:r>
      <w:r>
        <w:rPr>
          <w:rFonts w:eastAsia="TimesNewRomanPSMT" w:cs="Arial"/>
          <w:bCs/>
          <w:lang w:val="sr-Cyrl-CS"/>
        </w:rPr>
        <w:t>и</w:t>
      </w:r>
      <w:r>
        <w:rPr>
          <w:rFonts w:eastAsia="TimesNewRomanPSMT" w:cs="Arial"/>
          <w:bCs/>
        </w:rPr>
        <w:t xml:space="preserve">, у складу са упутством како се доказује испуњеност услова </w:t>
      </w:r>
    </w:p>
    <w:p w:rsidR="006D4D98" w:rsidRDefault="006D4D98" w:rsidP="006D4D98">
      <w:pPr>
        <w:jc w:val="both"/>
        <w:rPr>
          <w:rFonts w:cs="Arial"/>
        </w:rPr>
      </w:pPr>
      <w:proofErr w:type="gramStart"/>
      <w:r>
        <w:rPr>
          <w:rFonts w:cs="Arial"/>
        </w:rPr>
        <w:t>Понуђачи из групе понуђача одговарају неограничено солидарно према наручиоцу.</w:t>
      </w:r>
      <w:proofErr w:type="gramEnd"/>
      <w:r>
        <w:rPr>
          <w:rFonts w:cs="Arial"/>
        </w:rPr>
        <w:t xml:space="preserve"> </w:t>
      </w:r>
    </w:p>
    <w:p w:rsidR="006D4D98" w:rsidRDefault="006D4D98" w:rsidP="006D4D98">
      <w:pPr>
        <w:jc w:val="both"/>
        <w:rPr>
          <w:rFonts w:cs="Arial"/>
          <w:color w:val="auto"/>
        </w:rPr>
      </w:pPr>
      <w:proofErr w:type="gramStart"/>
      <w:r>
        <w:rPr>
          <w:rFonts w:cs="Arial"/>
          <w:color w:val="auto"/>
        </w:rPr>
        <w:t>Задруга може поднети понуду самостално, у своје име, а за рачун задругара или заједничку понуду у име задругара.</w:t>
      </w:r>
      <w:proofErr w:type="gramEnd"/>
    </w:p>
    <w:p w:rsidR="006D4D98" w:rsidRDefault="006D4D98" w:rsidP="006D4D98">
      <w:pPr>
        <w:jc w:val="both"/>
        <w:rPr>
          <w:rFonts w:cs="Arial"/>
          <w:color w:val="auto"/>
        </w:rPr>
      </w:pPr>
      <w:proofErr w:type="gramStart"/>
      <w:r>
        <w:rPr>
          <w:rFonts w:cs="Arial"/>
          <w:color w:val="auto"/>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roofErr w:type="gramEnd"/>
    </w:p>
    <w:p w:rsidR="006D4D98" w:rsidRDefault="006D4D98" w:rsidP="006D4D98">
      <w:pPr>
        <w:jc w:val="both"/>
        <w:rPr>
          <w:rFonts w:cs="Arial"/>
          <w:color w:val="auto"/>
        </w:rPr>
      </w:pPr>
      <w:proofErr w:type="gramStart"/>
      <w:r>
        <w:rPr>
          <w:rFonts w:cs="Arial"/>
          <w:color w:val="auto"/>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roofErr w:type="gramEnd"/>
    </w:p>
    <w:p w:rsidR="006D4D98" w:rsidRDefault="006D4D98" w:rsidP="006D4D98">
      <w:pPr>
        <w:jc w:val="both"/>
        <w:rPr>
          <w:rFonts w:cs="Arial"/>
        </w:rPr>
      </w:pPr>
    </w:p>
    <w:p w:rsidR="006D4D98" w:rsidRDefault="006D4D98" w:rsidP="006D4D98">
      <w:pPr>
        <w:jc w:val="both"/>
        <w:rPr>
          <w:rFonts w:cs="Arial"/>
          <w:b/>
          <w:bCs/>
          <w:i/>
          <w:iCs/>
        </w:rPr>
      </w:pPr>
      <w:r>
        <w:rPr>
          <w:rFonts w:cs="Arial"/>
          <w:b/>
          <w:bCs/>
          <w:i/>
          <w:iCs/>
        </w:rPr>
        <w:t>9. НАЧИН И УСЛОВ</w:t>
      </w:r>
      <w:r>
        <w:rPr>
          <w:rFonts w:cs="Arial"/>
          <w:b/>
          <w:bCs/>
          <w:i/>
          <w:iCs/>
          <w:lang w:val="sr-Cyrl-CS"/>
        </w:rPr>
        <w:t>И</w:t>
      </w:r>
      <w:r>
        <w:rPr>
          <w:rFonts w:cs="Arial"/>
          <w:b/>
          <w:bCs/>
          <w:i/>
          <w:iCs/>
        </w:rPr>
        <w:t xml:space="preserve"> ПЛАЋАЊА, ГАРАНТНИ РОК, КАО И ДРУГЕ ОКОЛНОСТИ ОД КОЈИХ ЗАВИСИ </w:t>
      </w:r>
      <w:proofErr w:type="gramStart"/>
      <w:r>
        <w:rPr>
          <w:rFonts w:cs="Arial"/>
          <w:b/>
          <w:bCs/>
          <w:i/>
          <w:iCs/>
        </w:rPr>
        <w:t>ПРИХВАТЉИВОСТ  ПОНУДЕ</w:t>
      </w:r>
      <w:proofErr w:type="gramEnd"/>
    </w:p>
    <w:p w:rsidR="006D4D98" w:rsidRDefault="006D4D98" w:rsidP="006D4D98">
      <w:pPr>
        <w:jc w:val="both"/>
      </w:pPr>
    </w:p>
    <w:p w:rsidR="006D4D98" w:rsidRDefault="006D4D98" w:rsidP="006D4D98">
      <w:pPr>
        <w:jc w:val="both"/>
        <w:rPr>
          <w:rFonts w:cs="Arial"/>
          <w:i/>
          <w:iCs/>
          <w:u w:val="single"/>
        </w:rPr>
      </w:pPr>
      <w:r>
        <w:rPr>
          <w:rFonts w:cs="Arial"/>
          <w:b/>
          <w:bCs/>
          <w:i/>
          <w:iCs/>
        </w:rPr>
        <w:t>9.1</w:t>
      </w:r>
      <w:r>
        <w:rPr>
          <w:rFonts w:cs="Arial"/>
          <w:b/>
          <w:bCs/>
          <w:i/>
          <w:iCs/>
          <w:u w:val="single"/>
        </w:rPr>
        <w:t xml:space="preserve">. </w:t>
      </w:r>
      <w:r>
        <w:rPr>
          <w:rFonts w:cs="Arial"/>
          <w:iCs/>
          <w:u w:val="single"/>
        </w:rPr>
        <w:t>Захтеви у погледу начина, рока и услова плаћања</w:t>
      </w:r>
      <w:r>
        <w:rPr>
          <w:rFonts w:cs="Arial"/>
          <w:i/>
          <w:iCs/>
          <w:u w:val="single"/>
        </w:rPr>
        <w:t>.</w:t>
      </w:r>
    </w:p>
    <w:p w:rsidR="006D4D98" w:rsidRPr="00171809" w:rsidRDefault="00171809" w:rsidP="006D4D98">
      <w:pPr>
        <w:jc w:val="both"/>
        <w:rPr>
          <w:rFonts w:eastAsia="TimesNewRomanPSMT" w:cs="Arial"/>
          <w:lang w:val="sr-Cyrl-CS"/>
        </w:rPr>
      </w:pPr>
      <w:proofErr w:type="gramStart"/>
      <w:r>
        <w:rPr>
          <w:rFonts w:cs="Arial"/>
          <w:iCs/>
        </w:rPr>
        <w:t xml:space="preserve">Рок плаћања </w:t>
      </w:r>
      <w:r>
        <w:rPr>
          <w:rFonts w:cs="Arial"/>
          <w:iCs/>
          <w:lang w:val="sr-Cyrl-CS"/>
        </w:rPr>
        <w:t>биће опредељен понудом понуђача.</w:t>
      </w:r>
      <w:proofErr w:type="gramEnd"/>
    </w:p>
    <w:p w:rsidR="006D4D98" w:rsidRDefault="006D4D98" w:rsidP="006D4D98">
      <w:pPr>
        <w:jc w:val="both"/>
        <w:rPr>
          <w:rFonts w:cs="Arial"/>
          <w:iCs/>
        </w:rPr>
      </w:pPr>
      <w:proofErr w:type="gramStart"/>
      <w:r>
        <w:rPr>
          <w:rFonts w:cs="Arial"/>
          <w:iCs/>
        </w:rPr>
        <w:t>Плаћање се врши уплатом на рачун понуђача.</w:t>
      </w:r>
      <w:proofErr w:type="gramEnd"/>
    </w:p>
    <w:p w:rsidR="006D4D98" w:rsidRDefault="006D4D98" w:rsidP="006D4D98">
      <w:pPr>
        <w:jc w:val="both"/>
        <w:rPr>
          <w:color w:val="FF0000"/>
        </w:rPr>
      </w:pPr>
    </w:p>
    <w:p w:rsidR="006D4D98" w:rsidRDefault="006D4D98" w:rsidP="006D4D98">
      <w:pPr>
        <w:jc w:val="both"/>
        <w:rPr>
          <w:rFonts w:cs="Arial"/>
          <w:iCs/>
          <w:color w:val="auto"/>
          <w:u w:val="single"/>
        </w:rPr>
      </w:pPr>
      <w:r>
        <w:rPr>
          <w:rFonts w:cs="Arial"/>
          <w:b/>
          <w:bCs/>
          <w:iCs/>
          <w:color w:val="auto"/>
        </w:rPr>
        <w:t xml:space="preserve">9.2. </w:t>
      </w:r>
      <w:r>
        <w:rPr>
          <w:rFonts w:cs="Arial"/>
          <w:iCs/>
          <w:color w:val="auto"/>
          <w:u w:val="single"/>
        </w:rPr>
        <w:t>Захтеви у погледу гарантног рока</w:t>
      </w:r>
    </w:p>
    <w:p w:rsidR="006D4D98" w:rsidRDefault="006D4D98" w:rsidP="006D4D98">
      <w:pPr>
        <w:jc w:val="both"/>
        <w:rPr>
          <w:rFonts w:cs="Arial"/>
          <w:iCs/>
          <w:color w:val="auto"/>
        </w:rPr>
      </w:pPr>
      <w:proofErr w:type="gramStart"/>
      <w:r>
        <w:rPr>
          <w:rFonts w:cs="Arial"/>
          <w:iCs/>
          <w:color w:val="auto"/>
        </w:rPr>
        <w:t>Према спецификацији произвођача.</w:t>
      </w:r>
      <w:proofErr w:type="gramEnd"/>
    </w:p>
    <w:p w:rsidR="006D4D98" w:rsidRDefault="006D4D98" w:rsidP="006D4D98">
      <w:pPr>
        <w:jc w:val="both"/>
        <w:rPr>
          <w:rFonts w:cs="Arial"/>
          <w:iCs/>
          <w:color w:val="auto"/>
        </w:rPr>
      </w:pPr>
    </w:p>
    <w:p w:rsidR="006D4D98" w:rsidRDefault="006D4D98" w:rsidP="006D4D98">
      <w:pPr>
        <w:jc w:val="both"/>
        <w:rPr>
          <w:rFonts w:cs="Arial"/>
          <w:iCs/>
          <w:color w:val="auto"/>
          <w:u w:val="single"/>
          <w:lang w:val="sr-Cyrl-CS"/>
        </w:rPr>
      </w:pPr>
      <w:r>
        <w:rPr>
          <w:rFonts w:cs="Arial"/>
          <w:b/>
          <w:bCs/>
          <w:i/>
          <w:iCs/>
          <w:color w:val="auto"/>
        </w:rPr>
        <w:t xml:space="preserve">9.3. </w:t>
      </w:r>
      <w:r w:rsidR="00171809">
        <w:rPr>
          <w:rFonts w:cs="Arial"/>
          <w:iCs/>
          <w:color w:val="auto"/>
          <w:u w:val="single"/>
        </w:rPr>
        <w:t xml:space="preserve">Захтев у </w:t>
      </w:r>
      <w:proofErr w:type="gramStart"/>
      <w:r w:rsidR="00171809">
        <w:rPr>
          <w:rFonts w:cs="Arial"/>
          <w:iCs/>
          <w:color w:val="auto"/>
          <w:u w:val="single"/>
        </w:rPr>
        <w:t xml:space="preserve">погледу </w:t>
      </w:r>
      <w:r>
        <w:rPr>
          <w:rFonts w:cs="Arial"/>
          <w:iCs/>
          <w:color w:val="auto"/>
          <w:u w:val="single"/>
        </w:rPr>
        <w:t xml:space="preserve"> испоруке</w:t>
      </w:r>
      <w:proofErr w:type="gramEnd"/>
    </w:p>
    <w:p w:rsidR="00171809" w:rsidRPr="00171809" w:rsidRDefault="00171809" w:rsidP="006D4D98">
      <w:pPr>
        <w:jc w:val="both"/>
        <w:rPr>
          <w:rFonts w:cs="Arial"/>
          <w:iCs/>
          <w:color w:val="auto"/>
          <w:u w:val="single"/>
          <w:lang w:val="sr-Cyrl-CS"/>
        </w:rPr>
      </w:pPr>
      <w:r>
        <w:rPr>
          <w:rFonts w:cs="Arial"/>
          <w:iCs/>
          <w:color w:val="auto"/>
          <w:u w:val="single"/>
          <w:lang w:val="sr-Cyrl-CS"/>
        </w:rPr>
        <w:t>Испорука на</w:t>
      </w:r>
      <w:r w:rsidR="002E5C1E">
        <w:rPr>
          <w:rFonts w:cs="Arial"/>
          <w:iCs/>
          <w:color w:val="auto"/>
          <w:u w:val="single"/>
          <w:lang w:val="sr-Cyrl-CS"/>
        </w:rPr>
        <w:t xml:space="preserve"> адреси понуђача</w:t>
      </w:r>
      <w:r>
        <w:rPr>
          <w:rFonts w:cs="Arial"/>
          <w:iCs/>
          <w:color w:val="auto"/>
          <w:u w:val="single"/>
          <w:lang w:val="sr-Cyrl-CS"/>
        </w:rPr>
        <w:t>.</w:t>
      </w:r>
    </w:p>
    <w:p w:rsidR="006D4D98" w:rsidRDefault="006D4D98" w:rsidP="006D4D98">
      <w:pPr>
        <w:jc w:val="both"/>
        <w:rPr>
          <w:rFonts w:cs="Arial"/>
          <w:iCs/>
        </w:rPr>
      </w:pPr>
      <w:proofErr w:type="gramStart"/>
      <w:r>
        <w:rPr>
          <w:rFonts w:cs="Arial"/>
          <w:iCs/>
        </w:rPr>
        <w:t>Рок важења понуде не може бити краћи од 30 дана од дана отварања понуда.</w:t>
      </w:r>
      <w:proofErr w:type="gramEnd"/>
    </w:p>
    <w:p w:rsidR="006D4D98" w:rsidRDefault="006D4D98" w:rsidP="006D4D98">
      <w:pPr>
        <w:jc w:val="both"/>
        <w:rPr>
          <w:rFonts w:cs="Arial"/>
          <w:iCs/>
        </w:rPr>
      </w:pPr>
      <w:proofErr w:type="gramStart"/>
      <w:r>
        <w:rPr>
          <w:rFonts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6D4D98" w:rsidRDefault="006D4D98" w:rsidP="006D4D98">
      <w:pPr>
        <w:jc w:val="both"/>
        <w:rPr>
          <w:rFonts w:cs="Arial"/>
          <w:iCs/>
        </w:rPr>
      </w:pPr>
      <w:proofErr w:type="gramStart"/>
      <w:r>
        <w:rPr>
          <w:rFonts w:cs="Arial"/>
          <w:iCs/>
        </w:rPr>
        <w:t>Понуђач који прихвати захтев за продужење рока важења понуде на може мењати понуду.</w:t>
      </w:r>
      <w:proofErr w:type="gramEnd"/>
    </w:p>
    <w:p w:rsidR="006D4D98" w:rsidRDefault="006D4D98" w:rsidP="006D4D98">
      <w:pPr>
        <w:jc w:val="both"/>
        <w:rPr>
          <w:rFonts w:cs="Arial"/>
          <w:b/>
          <w:bCs/>
          <w:i/>
          <w:iCs/>
        </w:rPr>
      </w:pPr>
    </w:p>
    <w:p w:rsidR="006D4D98" w:rsidRPr="00FA4D79" w:rsidRDefault="006D4D98" w:rsidP="006D4D98">
      <w:pPr>
        <w:jc w:val="both"/>
        <w:rPr>
          <w:rFonts w:cs="Arial"/>
          <w:b/>
          <w:bCs/>
          <w:i/>
          <w:iCs/>
          <w:lang w:val="sr-Cyrl-CS"/>
        </w:rPr>
      </w:pPr>
      <w:r>
        <w:rPr>
          <w:rFonts w:cs="Arial"/>
          <w:b/>
          <w:bCs/>
          <w:i/>
          <w:iCs/>
        </w:rPr>
        <w:t>10. ВАЛУТА И НАЧИН НА КОЈИ МОРА ДА БУДЕ НАВЕДЕНА И ИЗРАЖЕНА ЦЕНА У ПОНУДИ</w:t>
      </w:r>
    </w:p>
    <w:p w:rsidR="006D4D98" w:rsidRDefault="006D4D98" w:rsidP="006D4D98">
      <w:pPr>
        <w:jc w:val="both"/>
        <w:rPr>
          <w:rFonts w:cs="Arial"/>
        </w:rPr>
      </w:pPr>
      <w:proofErr w:type="gramStart"/>
      <w:r>
        <w:rPr>
          <w:rFonts w:cs="Arial"/>
          <w:iCs/>
        </w:rPr>
        <w:t xml:space="preserve">Цена мора бити исказана у динарима, са и </w:t>
      </w:r>
      <w:r>
        <w:rPr>
          <w:rFonts w:cs="Arial"/>
          <w:iCs/>
          <w:color w:val="00000A"/>
        </w:rPr>
        <w:t>без пореза на додату вредност,</w:t>
      </w:r>
      <w:r>
        <w:rPr>
          <w:rFonts w:cs="Arial"/>
          <w:color w:val="00000A"/>
        </w:rPr>
        <w:t xml:space="preserve"> </w:t>
      </w:r>
      <w:r>
        <w:rPr>
          <w:rFonts w:cs="Arial"/>
        </w:rPr>
        <w:t>са урачунатим свим трошковима које понуђач има у реализацији предметне јавне набавке</w:t>
      </w:r>
      <w:r>
        <w:rPr>
          <w:rFonts w:cs="Arial"/>
          <w:color w:val="auto"/>
        </w:rPr>
        <w:t xml:space="preserve">, с тим да ће се за </w:t>
      </w:r>
      <w:r>
        <w:rPr>
          <w:rFonts w:cs="Arial"/>
        </w:rPr>
        <w:t>оцену понуде узимати у обзир цена без пореза на додату вредност.</w:t>
      </w:r>
      <w:proofErr w:type="gramEnd"/>
    </w:p>
    <w:p w:rsidR="006D4D98" w:rsidRDefault="006D4D98" w:rsidP="006D4D98">
      <w:pPr>
        <w:jc w:val="both"/>
        <w:rPr>
          <w:rFonts w:cs="Arial"/>
          <w:i/>
          <w:iCs/>
        </w:rPr>
      </w:pPr>
      <w:r>
        <w:rPr>
          <w:rFonts w:cs="Arial"/>
          <w:iCs/>
        </w:rPr>
        <w:t xml:space="preserve">У </w:t>
      </w:r>
      <w:proofErr w:type="gramStart"/>
      <w:r>
        <w:rPr>
          <w:rFonts w:cs="Arial"/>
          <w:iCs/>
        </w:rPr>
        <w:t xml:space="preserve">цену </w:t>
      </w:r>
      <w:r>
        <w:rPr>
          <w:rFonts w:cs="Arial"/>
          <w:i/>
          <w:iCs/>
        </w:rPr>
        <w:t xml:space="preserve"> је</w:t>
      </w:r>
      <w:proofErr w:type="gramEnd"/>
      <w:r>
        <w:rPr>
          <w:rFonts w:cs="Arial"/>
          <w:i/>
          <w:iCs/>
        </w:rPr>
        <w:t xml:space="preserve"> урачуната цена предмета јавне набавке, људски рад,трошкови материјала и сл.</w:t>
      </w:r>
    </w:p>
    <w:p w:rsidR="006D4D98" w:rsidRDefault="006D4D98" w:rsidP="006D4D98">
      <w:pPr>
        <w:jc w:val="both"/>
        <w:rPr>
          <w:rFonts w:cs="Arial"/>
          <w:iCs/>
          <w:lang w:val="sr-Cyrl-CS"/>
        </w:rPr>
      </w:pPr>
      <w:r>
        <w:rPr>
          <w:rFonts w:cs="Arial"/>
          <w:iCs/>
          <w:lang w:val="sr-Cyrl-CS"/>
        </w:rPr>
        <w:t>Јединачна цена добара се може усклађивати – повећањем или смањивањем.</w:t>
      </w:r>
    </w:p>
    <w:p w:rsidR="006D4D98" w:rsidRDefault="006D4D98" w:rsidP="006D4D98">
      <w:pPr>
        <w:jc w:val="both"/>
        <w:rPr>
          <w:rFonts w:cs="Arial"/>
          <w:iCs/>
          <w:lang w:val="sr-Cyrl-CS"/>
        </w:rPr>
      </w:pPr>
      <w:r>
        <w:rPr>
          <w:rFonts w:cs="Arial"/>
          <w:iCs/>
          <w:lang w:val="sr-Cyrl-CS"/>
        </w:rPr>
        <w:lastRenderedPageBreak/>
        <w:t>Промена цене мора бити на тржишту општа,условљена од стране добављача понуђача што</w:t>
      </w:r>
    </w:p>
    <w:p w:rsidR="006D4D98" w:rsidRDefault="006D4D98" w:rsidP="006D4D98">
      <w:pPr>
        <w:jc w:val="both"/>
        <w:rPr>
          <w:rFonts w:cs="Arial"/>
          <w:iCs/>
          <w:lang w:val="sr-Cyrl-CS"/>
        </w:rPr>
      </w:pPr>
      <w:r>
        <w:rPr>
          <w:rFonts w:cs="Arial"/>
          <w:iCs/>
          <w:lang w:val="sr-Cyrl-CS"/>
        </w:rPr>
        <w:t>понуђач доказује фактурама.</w:t>
      </w:r>
    </w:p>
    <w:p w:rsidR="006D4D98" w:rsidRDefault="006D4D98" w:rsidP="006D4D98">
      <w:pPr>
        <w:jc w:val="both"/>
        <w:rPr>
          <w:rFonts w:cs="Arial"/>
          <w:iCs/>
          <w:lang w:val="sr-Cyrl-CS"/>
        </w:rPr>
      </w:pPr>
      <w:r>
        <w:rPr>
          <w:rFonts w:cs="Arial"/>
          <w:iCs/>
          <w:lang w:val="sr-Cyrl-CS"/>
        </w:rPr>
        <w:t>Уколико понуђач тражи повећање цена,цена не може бити веће од цене у важећем ценовнику понуђача на дан преузимања добра.</w:t>
      </w:r>
    </w:p>
    <w:p w:rsidR="006D4D98" w:rsidRPr="003C0F2C" w:rsidRDefault="006D4D98" w:rsidP="006D4D98">
      <w:pPr>
        <w:jc w:val="both"/>
        <w:rPr>
          <w:rFonts w:cs="Arial"/>
          <w:lang w:val="sr-Cyrl-CS"/>
        </w:rPr>
      </w:pPr>
      <w:r>
        <w:rPr>
          <w:rFonts w:cs="Arial"/>
          <w:iCs/>
          <w:lang w:val="sr-Cyrl-CS"/>
        </w:rPr>
        <w:t>У вези са променом цене овлашћено лице Наручиоца може захтевати образложење од понуђача који је дужан по њему и да поступи.</w:t>
      </w:r>
    </w:p>
    <w:p w:rsidR="006D4D98" w:rsidRDefault="006D4D98" w:rsidP="006D4D98">
      <w:pPr>
        <w:jc w:val="both"/>
        <w:rPr>
          <w:rFonts w:cs="Arial"/>
        </w:rPr>
      </w:pPr>
      <w:proofErr w:type="gramStart"/>
      <w:r>
        <w:rPr>
          <w:rFonts w:cs="Arial"/>
        </w:rPr>
        <w:t>Ако је у понуди исказана неуобичајено ниска цена, наручилац ће поступити у складу са чланом 92.</w:t>
      </w:r>
      <w:proofErr w:type="gramEnd"/>
      <w:r>
        <w:rPr>
          <w:rFonts w:cs="Arial"/>
        </w:rPr>
        <w:t xml:space="preserve"> </w:t>
      </w:r>
      <w:proofErr w:type="gramStart"/>
      <w:r>
        <w:rPr>
          <w:rFonts w:cs="Arial"/>
        </w:rPr>
        <w:t>Закона.</w:t>
      </w:r>
      <w:proofErr w:type="gramEnd"/>
    </w:p>
    <w:p w:rsidR="006D4D98" w:rsidRDefault="006D4D98" w:rsidP="006D4D98">
      <w:pPr>
        <w:jc w:val="both"/>
        <w:rPr>
          <w:rFonts w:cs="Arial"/>
          <w:iCs/>
          <w:color w:val="auto"/>
        </w:rPr>
      </w:pPr>
      <w:proofErr w:type="gramStart"/>
      <w:r>
        <w:rPr>
          <w:rFonts w:cs="Arial"/>
          <w:iCs/>
          <w:color w:val="auto"/>
        </w:rPr>
        <w:t>Ако понуђена цена укључује увозну царину и друге дажбине, понуђач је дужан да тај део одвојено искаже у динарима.</w:t>
      </w:r>
      <w:proofErr w:type="gramEnd"/>
      <w:r>
        <w:rPr>
          <w:rFonts w:cs="Arial"/>
          <w:iCs/>
          <w:color w:val="auto"/>
        </w:rPr>
        <w:t xml:space="preserve"> </w:t>
      </w:r>
    </w:p>
    <w:p w:rsidR="006D4D98" w:rsidRPr="0088451E" w:rsidRDefault="006D4D98" w:rsidP="006D4D98">
      <w:pPr>
        <w:jc w:val="both"/>
        <w:rPr>
          <w:rFonts w:cs="Arial"/>
          <w:b/>
          <w:i/>
          <w:iCs/>
          <w:lang w:val="sr-Cyrl-CS"/>
        </w:rPr>
      </w:pPr>
      <w:r>
        <w:rPr>
          <w:rFonts w:cs="Arial"/>
          <w:b/>
          <w:i/>
          <w:iCs/>
        </w:rPr>
        <w:t xml:space="preserve"> </w:t>
      </w:r>
    </w:p>
    <w:p w:rsidR="006D4D98" w:rsidRPr="00FA4D79" w:rsidRDefault="006D4D98" w:rsidP="006D4D98">
      <w:pPr>
        <w:jc w:val="both"/>
        <w:rPr>
          <w:rFonts w:cs="Arial"/>
          <w:b/>
          <w:i/>
          <w:iCs/>
          <w:color w:val="auto"/>
          <w:lang w:val="sr-Cyrl-CS"/>
        </w:rPr>
      </w:pPr>
      <w:r>
        <w:rPr>
          <w:rFonts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D4D98" w:rsidRDefault="006D4D98" w:rsidP="006D4D98">
      <w:pPr>
        <w:jc w:val="both"/>
        <w:rPr>
          <w:rFonts w:eastAsia="TimesNewRomanPSMT" w:cs="Arial"/>
          <w:bCs/>
          <w:iCs/>
          <w:color w:val="auto"/>
        </w:rPr>
      </w:pPr>
      <w:proofErr w:type="gramStart"/>
      <w:r>
        <w:rPr>
          <w:rFonts w:eastAsia="TimesNewRomanPSMT" w:cs="Arial"/>
          <w:bCs/>
          <w:iCs/>
          <w:color w:val="auto"/>
        </w:rPr>
        <w:t>Подаци о пореским обавезама се могу добити у Пореској управи, Министарства финансија и привреде.</w:t>
      </w:r>
      <w:proofErr w:type="gramEnd"/>
    </w:p>
    <w:p w:rsidR="006D4D98" w:rsidRDefault="006D4D98" w:rsidP="006D4D98">
      <w:pPr>
        <w:jc w:val="both"/>
        <w:rPr>
          <w:rFonts w:eastAsia="TimesNewRomanPSMT" w:cs="Arial"/>
          <w:bCs/>
          <w:iCs/>
          <w:color w:val="auto"/>
        </w:rPr>
      </w:pPr>
      <w:proofErr w:type="gramStart"/>
      <w:r>
        <w:rPr>
          <w:rFonts w:eastAsia="TimesNewRomanPSMT"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roofErr w:type="gramEnd"/>
    </w:p>
    <w:p w:rsidR="006D4D98" w:rsidRDefault="006D4D98" w:rsidP="006D4D98">
      <w:pPr>
        <w:jc w:val="both"/>
        <w:rPr>
          <w:rFonts w:eastAsia="TimesNewRomanPSMT" w:cs="Arial"/>
          <w:bCs/>
          <w:iCs/>
          <w:color w:val="auto"/>
        </w:rPr>
      </w:pPr>
      <w:proofErr w:type="gramStart"/>
      <w:r>
        <w:rPr>
          <w:rFonts w:eastAsia="TimesNewRomanPSMT" w:cs="Arial"/>
          <w:bCs/>
          <w:iCs/>
          <w:color w:val="auto"/>
        </w:rPr>
        <w:t>Подаци о заштити при запошљавању и условима рада се могу добити у Министарству рада, запошљавања и социјалне политике.</w:t>
      </w:r>
      <w:proofErr w:type="gramEnd"/>
    </w:p>
    <w:p w:rsidR="006D4D98" w:rsidRPr="0088451E" w:rsidRDefault="006D4D98" w:rsidP="006D4D98">
      <w:pPr>
        <w:jc w:val="both"/>
        <w:rPr>
          <w:lang w:val="sr-Cyrl-CS"/>
        </w:rPr>
      </w:pPr>
    </w:p>
    <w:p w:rsidR="006D4D98" w:rsidRDefault="006D4D98" w:rsidP="006D4D98">
      <w:pPr>
        <w:jc w:val="both"/>
        <w:rPr>
          <w:rFonts w:cs="Arial"/>
          <w:b/>
          <w:bCs/>
          <w:i/>
        </w:rPr>
      </w:pPr>
      <w:r>
        <w:rPr>
          <w:rFonts w:cs="Arial"/>
          <w:b/>
          <w:bCs/>
          <w:i/>
        </w:rPr>
        <w:t>1</w:t>
      </w:r>
      <w:r>
        <w:rPr>
          <w:rFonts w:cs="Arial"/>
          <w:b/>
          <w:bCs/>
          <w:i/>
          <w:lang w:val="sr-Cyrl-CS"/>
        </w:rPr>
        <w:t>2</w:t>
      </w:r>
      <w:r>
        <w:rPr>
          <w:rFonts w:cs="Arial"/>
          <w:b/>
          <w:bCs/>
          <w:i/>
        </w:rPr>
        <w:t xml:space="preserve">. ЗАШТИТА ПОВЕРЉИВОСТИ ПОДАТАКА КОЈЕ НАРУЧИЛАЦ СТАВЉА ПОНУЂАЧИМА НА РАСПОЛАГАЊЕ, УКЉУЧУЈУЋИ И ЊИХОВЕ ПОДИЗВОЂАЧЕ </w:t>
      </w:r>
    </w:p>
    <w:p w:rsidR="006D4D98" w:rsidRDefault="006D4D98" w:rsidP="006D4D98">
      <w:pPr>
        <w:spacing w:before="120" w:after="120"/>
        <w:jc w:val="both"/>
        <w:rPr>
          <w:rFonts w:cs="Arial"/>
        </w:rPr>
      </w:pPr>
      <w:proofErr w:type="gramStart"/>
      <w:r>
        <w:rPr>
          <w:rFonts w:cs="Arial"/>
        </w:rPr>
        <w:t>Предметна набавка не садржи поверљиве информације које наручилац ставља на располагање.</w:t>
      </w:r>
      <w:proofErr w:type="gramEnd"/>
    </w:p>
    <w:p w:rsidR="006D4D98" w:rsidRDefault="006D4D98" w:rsidP="006D4D98">
      <w:pPr>
        <w:jc w:val="both"/>
      </w:pPr>
    </w:p>
    <w:p w:rsidR="006D4D98" w:rsidRPr="00FA4D79" w:rsidRDefault="006D4D98" w:rsidP="006D4D98">
      <w:pPr>
        <w:jc w:val="both"/>
        <w:rPr>
          <w:rFonts w:cs="Arial"/>
          <w:b/>
          <w:bCs/>
          <w:lang w:val="sr-Cyrl-CS"/>
        </w:rPr>
      </w:pPr>
      <w:r>
        <w:rPr>
          <w:rFonts w:cs="Arial"/>
          <w:b/>
          <w:bCs/>
        </w:rPr>
        <w:t>1</w:t>
      </w:r>
      <w:r>
        <w:rPr>
          <w:rFonts w:cs="Arial"/>
          <w:b/>
          <w:bCs/>
          <w:lang w:val="sr-Cyrl-CS"/>
        </w:rPr>
        <w:t>3</w:t>
      </w:r>
      <w:r>
        <w:rPr>
          <w:rFonts w:cs="Arial"/>
          <w:b/>
          <w:bCs/>
        </w:rPr>
        <w:t>. ДОДАТНЕ ИНФОРМАЦИЈЕ ИЛИ ПОЈАШЊЕЊА У ВЕЗИ СА ПРИПРЕМАЊЕМ ПОНУДЕ</w:t>
      </w:r>
    </w:p>
    <w:p w:rsidR="006D4D98" w:rsidRDefault="006D4D98" w:rsidP="006D4D98">
      <w:pPr>
        <w:jc w:val="both"/>
        <w:rPr>
          <w:rFonts w:cs="Arial"/>
        </w:rPr>
      </w:pPr>
      <w:r>
        <w:rPr>
          <w:rFonts w:cs="Arial"/>
        </w:rPr>
        <w:t xml:space="preserve">Заинтересовано лице може, у писаном </w:t>
      </w:r>
      <w:proofErr w:type="gramStart"/>
      <w:r>
        <w:rPr>
          <w:rFonts w:cs="Arial"/>
          <w:color w:val="auto"/>
        </w:rPr>
        <w:t>облику</w:t>
      </w:r>
      <w:r>
        <w:rPr>
          <w:rFonts w:cs="Arial"/>
          <w:color w:val="auto"/>
          <w:lang w:val="sr-Cyrl-CS"/>
        </w:rPr>
        <w:t xml:space="preserve"> </w:t>
      </w:r>
      <w:r>
        <w:rPr>
          <w:rFonts w:eastAsia="TimesNewRomanPS-BoldMT" w:cs="Arial"/>
          <w:b/>
          <w:bCs/>
        </w:rPr>
        <w:t xml:space="preserve"> </w:t>
      </w:r>
      <w:r>
        <w:rPr>
          <w:rFonts w:cs="Arial"/>
        </w:rPr>
        <w:t>тражити</w:t>
      </w:r>
      <w:proofErr w:type="gramEnd"/>
      <w:r>
        <w:rPr>
          <w:rFonts w:cs="Arial"/>
        </w:rPr>
        <w:t xml:space="preserve"> од наручиоца додатне информације или појашњења у вези са припремањем понуде, најкасније 5 дана пре истека рока за подношење понуде. </w:t>
      </w:r>
    </w:p>
    <w:p w:rsidR="006D4D98" w:rsidRDefault="006D4D98" w:rsidP="006D4D98">
      <w:pPr>
        <w:jc w:val="both"/>
        <w:rPr>
          <w:rFonts w:cs="Arial"/>
        </w:rPr>
      </w:pPr>
      <w:proofErr w:type="gramStart"/>
      <w:r>
        <w:rPr>
          <w:rFonts w:cs="Arial"/>
        </w:rPr>
        <w:t>Наручилац ће заинтересованом лицу у року од 3 (три)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Порталу јавних набавки и на својој интернет страници.</w:t>
      </w:r>
      <w:proofErr w:type="gramEnd"/>
      <w:r>
        <w:rPr>
          <w:rFonts w:cs="Arial"/>
        </w:rPr>
        <w:t xml:space="preserve"> </w:t>
      </w:r>
    </w:p>
    <w:p w:rsidR="006D4D98" w:rsidRPr="00171809" w:rsidRDefault="006D4D98" w:rsidP="006D4D98">
      <w:pPr>
        <w:jc w:val="both"/>
        <w:rPr>
          <w:rFonts w:cs="Arial"/>
          <w:lang w:val="sr-Cyrl-CS"/>
        </w:rPr>
      </w:pPr>
      <w:proofErr w:type="gramStart"/>
      <w:r>
        <w:rPr>
          <w:rFonts w:cs="Arial"/>
        </w:rPr>
        <w:t>Додатне информације или појашњења упућују се са напоменом „Захтев за додатним информацијама или појашњењима конкурсне документације,</w:t>
      </w:r>
      <w:r>
        <w:rPr>
          <w:rFonts w:eastAsia="TimesNewRomanPS-BoldMT" w:cs="Arial"/>
          <w:b/>
          <w:bCs/>
        </w:rPr>
        <w:t xml:space="preserve"> ЈН бр</w:t>
      </w:r>
      <w:r w:rsidR="00171809">
        <w:rPr>
          <w:rFonts w:eastAsia="TimesNewRomanPS-BoldMT" w:cs="Arial"/>
          <w:b/>
          <w:bCs/>
          <w:lang w:val="sr-Cyrl-CS"/>
        </w:rPr>
        <w:t xml:space="preserve"> </w:t>
      </w:r>
      <w:r w:rsidR="004F5BA4">
        <w:rPr>
          <w:rFonts w:eastAsia="TimesNewRomanPS-BoldMT" w:cs="Arial"/>
          <w:b/>
          <w:bCs/>
          <w:lang w:val="sr-Cyrl-CS"/>
        </w:rPr>
        <w:t>1-5/2014-05</w:t>
      </w:r>
      <w:r w:rsidR="00171809">
        <w:rPr>
          <w:rFonts w:eastAsia="TimesNewRomanPS-BoldMT" w:cs="Arial"/>
          <w:b/>
          <w:bCs/>
          <w:lang w:val="sr-Cyrl-CS"/>
        </w:rPr>
        <w:t>.</w:t>
      </w:r>
      <w:proofErr w:type="gramEnd"/>
    </w:p>
    <w:p w:rsidR="006D4D98" w:rsidRDefault="006D4D98" w:rsidP="006D4D98">
      <w:pPr>
        <w:jc w:val="both"/>
        <w:rPr>
          <w:rFonts w:cs="Arial"/>
        </w:rPr>
      </w:pPr>
      <w:proofErr w:type="gramStart"/>
      <w:r>
        <w:rPr>
          <w:rFonts w:cs="Arial"/>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roofErr w:type="gramEnd"/>
      <w:r>
        <w:rPr>
          <w:rFonts w:cs="Arial"/>
        </w:rPr>
        <w:t xml:space="preserve"> </w:t>
      </w:r>
    </w:p>
    <w:p w:rsidR="006D4D98" w:rsidRDefault="006D4D98" w:rsidP="006D4D98">
      <w:pPr>
        <w:jc w:val="both"/>
        <w:rPr>
          <w:rFonts w:cs="Arial"/>
        </w:rPr>
      </w:pPr>
      <w:proofErr w:type="gramStart"/>
      <w:r>
        <w:rPr>
          <w:rFonts w:cs="Arial"/>
        </w:rPr>
        <w:t>По истеку рока предвиђеног за подношење понуда н</w:t>
      </w:r>
      <w:r>
        <w:rPr>
          <w:rFonts w:cs="Arial"/>
          <w:lang w:val="sr-Cyrl-CS"/>
        </w:rPr>
        <w:t>а</w:t>
      </w:r>
      <w:r>
        <w:rPr>
          <w:rFonts w:cs="Arial"/>
        </w:rPr>
        <w:t>ручилац не може да мења нити да допуњује конкурсну документацију.</w:t>
      </w:r>
      <w:proofErr w:type="gramEnd"/>
      <w:r>
        <w:rPr>
          <w:rFonts w:cs="Arial"/>
        </w:rPr>
        <w:t xml:space="preserve"> </w:t>
      </w:r>
    </w:p>
    <w:p w:rsidR="006D4D98" w:rsidRDefault="006D4D98" w:rsidP="006D4D98">
      <w:pPr>
        <w:jc w:val="both"/>
        <w:rPr>
          <w:rFonts w:cs="Arial"/>
        </w:rPr>
      </w:pPr>
      <w:proofErr w:type="gramStart"/>
      <w:r>
        <w:rPr>
          <w:rFonts w:cs="Arial"/>
        </w:rPr>
        <w:lastRenderedPageBreak/>
        <w:t>Тражење додатних информација или појашњења у вези са припремањем понуде телефоном није дозвољено.</w:t>
      </w:r>
      <w:proofErr w:type="gramEnd"/>
      <w:r>
        <w:rPr>
          <w:rFonts w:cs="Arial"/>
        </w:rPr>
        <w:t xml:space="preserve"> </w:t>
      </w:r>
    </w:p>
    <w:p w:rsidR="006D4D98" w:rsidRDefault="006D4D98" w:rsidP="006D4D98">
      <w:pPr>
        <w:jc w:val="both"/>
        <w:rPr>
          <w:rFonts w:cs="Arial"/>
          <w:bCs/>
          <w:color w:val="auto"/>
        </w:rPr>
      </w:pPr>
      <w:proofErr w:type="gramStart"/>
      <w:r>
        <w:rPr>
          <w:rFonts w:cs="Arial"/>
          <w:bCs/>
          <w:color w:val="auto"/>
        </w:rPr>
        <w:t>Комуникација у поступку јавне набавке врши се искључиво на начин одређен чланом 20.</w:t>
      </w:r>
      <w:proofErr w:type="gramEnd"/>
      <w:r>
        <w:rPr>
          <w:rFonts w:cs="Arial"/>
          <w:bCs/>
          <w:color w:val="auto"/>
        </w:rPr>
        <w:t xml:space="preserve"> </w:t>
      </w:r>
      <w:proofErr w:type="gramStart"/>
      <w:r>
        <w:rPr>
          <w:rFonts w:cs="Arial"/>
          <w:bCs/>
          <w:color w:val="auto"/>
        </w:rPr>
        <w:t>Закона.</w:t>
      </w:r>
      <w:proofErr w:type="gramEnd"/>
    </w:p>
    <w:p w:rsidR="006D4D98" w:rsidRDefault="006D4D98" w:rsidP="006D4D98">
      <w:pPr>
        <w:jc w:val="both"/>
        <w:rPr>
          <w:rFonts w:cs="Arial"/>
        </w:rPr>
      </w:pPr>
    </w:p>
    <w:p w:rsidR="006D4D98" w:rsidRPr="00FA4D79" w:rsidRDefault="006D4D98" w:rsidP="006D4D98">
      <w:pPr>
        <w:jc w:val="both"/>
        <w:rPr>
          <w:rFonts w:cs="Arial"/>
          <w:b/>
          <w:bCs/>
          <w:lang w:val="sr-Cyrl-CS"/>
        </w:rPr>
      </w:pPr>
      <w:r>
        <w:rPr>
          <w:rFonts w:cs="Arial"/>
          <w:b/>
          <w:bCs/>
        </w:rPr>
        <w:t>1</w:t>
      </w:r>
      <w:r>
        <w:rPr>
          <w:rFonts w:cs="Arial"/>
          <w:b/>
          <w:bCs/>
          <w:lang w:val="sr-Cyrl-CS"/>
        </w:rPr>
        <w:t>4</w:t>
      </w:r>
      <w:r>
        <w:rPr>
          <w:rFonts w:cs="Arial"/>
          <w:b/>
          <w:bCs/>
        </w:rPr>
        <w:t xml:space="preserve">. ДОДАТНА ОБЈАШЊЕЊА ОД ПОНУЂАЧА ПОСЛЕ ОТВАРАЊА ПОНУДА И КОНТРОЛА КОД ПОНУЂАЧА ОДНОСНО ЊЕГОВОГ ПОДИЗВОЂАЧА </w:t>
      </w:r>
    </w:p>
    <w:p w:rsidR="006D4D98" w:rsidRDefault="006D4D98" w:rsidP="006D4D98">
      <w:pPr>
        <w:jc w:val="both"/>
        <w:rPr>
          <w:rFonts w:cs="Arial"/>
        </w:rPr>
      </w:pPr>
      <w:proofErr w:type="gramStart"/>
      <w:r>
        <w:rPr>
          <w:rFonts w:cs="Arial"/>
        </w:rPr>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w:t>
      </w:r>
      <w:proofErr w:type="gramEnd"/>
      <w:r>
        <w:rPr>
          <w:rFonts w:cs="Arial"/>
        </w:rPr>
        <w:t xml:space="preserve"> </w:t>
      </w:r>
      <w:proofErr w:type="gramStart"/>
      <w:r>
        <w:rPr>
          <w:rFonts w:cs="Arial"/>
        </w:rPr>
        <w:t>Закона).</w:t>
      </w:r>
      <w:proofErr w:type="gramEnd"/>
      <w:r>
        <w:rPr>
          <w:rFonts w:cs="Arial"/>
        </w:rPr>
        <w:t xml:space="preserve"> </w:t>
      </w:r>
    </w:p>
    <w:p w:rsidR="006D4D98" w:rsidRDefault="006D4D98" w:rsidP="006D4D98">
      <w:pPr>
        <w:tabs>
          <w:tab w:val="left" w:pos="-135"/>
          <w:tab w:val="left" w:pos="0"/>
          <w:tab w:val="left" w:pos="120"/>
        </w:tabs>
        <w:jc w:val="both"/>
        <w:rPr>
          <w:rFonts w:eastAsia="TimesNewRomanPSMT" w:cs="Arial"/>
          <w:bCs/>
        </w:rPr>
      </w:pPr>
      <w:r>
        <w:rPr>
          <w:rFonts w:eastAsia="TimesNewRomanPSMT" w:cs="Arial"/>
          <w:bCs/>
        </w:rPr>
        <w:t>Уколико наручилац оцени да су потребна додатна објашњења или је потребно извршити</w:t>
      </w:r>
      <w:r>
        <w:rPr>
          <w:rFonts w:cs="Arial"/>
        </w:rPr>
        <w:t xml:space="preserve"> контролу (увид) код понуђача, односно његовог подизвођача</w:t>
      </w:r>
      <w:r>
        <w:rPr>
          <w:rFonts w:eastAsia="TimesNewRomanPSMT"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D4D98" w:rsidRDefault="006D4D98" w:rsidP="006D4D98">
      <w:pPr>
        <w:tabs>
          <w:tab w:val="left" w:pos="-135"/>
          <w:tab w:val="left" w:pos="0"/>
          <w:tab w:val="left" w:pos="120"/>
        </w:tabs>
        <w:jc w:val="both"/>
        <w:rPr>
          <w:rFonts w:cs="Arial"/>
        </w:rPr>
      </w:pPr>
      <w:proofErr w:type="gramStart"/>
      <w:r>
        <w:rPr>
          <w:rFonts w:cs="Arial"/>
        </w:rPr>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Pr>
          <w:rFonts w:cs="Arial"/>
        </w:rPr>
        <w:t xml:space="preserve"> </w:t>
      </w:r>
    </w:p>
    <w:p w:rsidR="006D4D98" w:rsidRDefault="006D4D98" w:rsidP="006D4D98">
      <w:pPr>
        <w:tabs>
          <w:tab w:val="left" w:pos="-135"/>
          <w:tab w:val="left" w:pos="0"/>
          <w:tab w:val="left" w:pos="120"/>
        </w:tabs>
        <w:jc w:val="both"/>
        <w:rPr>
          <w:rFonts w:cs="Arial"/>
        </w:rPr>
      </w:pPr>
      <w:proofErr w:type="gramStart"/>
      <w:r>
        <w:rPr>
          <w:rFonts w:cs="Arial"/>
        </w:rPr>
        <w:t>У случају разлике између јединичне и укупне цене, меродавна је јединична цена.</w:t>
      </w:r>
      <w:proofErr w:type="gramEnd"/>
    </w:p>
    <w:p w:rsidR="006D4D98" w:rsidRDefault="006D4D98" w:rsidP="006D4D98">
      <w:pPr>
        <w:jc w:val="both"/>
        <w:rPr>
          <w:rFonts w:cs="Arial"/>
        </w:rPr>
      </w:pPr>
      <w:proofErr w:type="gramStart"/>
      <w:r>
        <w:rPr>
          <w:rFonts w:cs="Arial"/>
        </w:rPr>
        <w:t>одбити</w:t>
      </w:r>
      <w:proofErr w:type="gramEnd"/>
      <w:r>
        <w:rPr>
          <w:rFonts w:cs="Arial"/>
        </w:rPr>
        <w:t xml:space="preserve"> као неприхватљиву. </w:t>
      </w:r>
    </w:p>
    <w:p w:rsidR="006D4D98" w:rsidRPr="00A837F5" w:rsidRDefault="006D4D98" w:rsidP="006D4D98">
      <w:pPr>
        <w:jc w:val="both"/>
        <w:rPr>
          <w:lang w:val="sr-Cyrl-CS"/>
        </w:rPr>
      </w:pPr>
    </w:p>
    <w:p w:rsidR="006D4D98" w:rsidRPr="009A4407" w:rsidRDefault="006D4D98" w:rsidP="006D4D98">
      <w:pPr>
        <w:jc w:val="both"/>
        <w:rPr>
          <w:rFonts w:cs="Arial"/>
          <w:b/>
          <w:bCs/>
          <w:lang w:val="sr-Cyrl-CS"/>
        </w:rPr>
      </w:pPr>
      <w:r>
        <w:rPr>
          <w:rFonts w:cs="Arial"/>
          <w:b/>
          <w:bCs/>
        </w:rPr>
        <w:t>1</w:t>
      </w:r>
      <w:r w:rsidR="00A837F5">
        <w:rPr>
          <w:rFonts w:cs="Arial"/>
          <w:b/>
          <w:bCs/>
          <w:lang w:val="sr-Cyrl-CS"/>
        </w:rPr>
        <w:t>5</w:t>
      </w:r>
      <w:r>
        <w:rPr>
          <w:rFonts w:cs="Arial"/>
          <w:b/>
          <w:bCs/>
        </w:rPr>
        <w:t>.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6D4D98" w:rsidRDefault="006D4D98" w:rsidP="006D4D98">
      <w:pPr>
        <w:jc w:val="both"/>
        <w:rPr>
          <w:rFonts w:cs="Arial"/>
          <w:lang w:val="sr-Cyrl-CS"/>
        </w:rPr>
      </w:pPr>
      <w:proofErr w:type="gramStart"/>
      <w:r>
        <w:rPr>
          <w:rFonts w:cs="Arial"/>
        </w:rPr>
        <w:t xml:space="preserve">Избор најповољније понуде ће се извршити применом критеријума </w:t>
      </w:r>
      <w:r w:rsidR="009A4407">
        <w:rPr>
          <w:rFonts w:cs="Arial"/>
          <w:lang w:val="sr-Cyrl-CS"/>
        </w:rPr>
        <w:t>најнижа понуђена цена.</w:t>
      </w:r>
      <w:proofErr w:type="gramEnd"/>
    </w:p>
    <w:p w:rsidR="009A4407" w:rsidRPr="009A4407" w:rsidRDefault="009A4407" w:rsidP="006D4D98">
      <w:pPr>
        <w:jc w:val="both"/>
        <w:rPr>
          <w:lang w:val="sr-Cyrl-CS"/>
        </w:rPr>
      </w:pPr>
    </w:p>
    <w:p w:rsidR="006D4D98" w:rsidRPr="009A4407" w:rsidRDefault="006D4D98" w:rsidP="006D4D98">
      <w:pPr>
        <w:jc w:val="both"/>
        <w:rPr>
          <w:rFonts w:cs="Arial"/>
          <w:b/>
          <w:bCs/>
          <w:lang w:val="sr-Cyrl-CS"/>
        </w:rPr>
      </w:pPr>
      <w:r>
        <w:rPr>
          <w:rFonts w:cs="Arial"/>
          <w:b/>
          <w:bCs/>
        </w:rPr>
        <w:t>1</w:t>
      </w:r>
      <w:r w:rsidR="00A837F5">
        <w:rPr>
          <w:rFonts w:cs="Arial"/>
          <w:b/>
          <w:bCs/>
          <w:lang w:val="sr-Cyrl-CS"/>
        </w:rPr>
        <w:t>6</w:t>
      </w:r>
      <w:r>
        <w:rPr>
          <w:rFonts w:cs="Arial"/>
          <w:b/>
          <w:bCs/>
        </w:rPr>
        <w:t xml:space="preserve">.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6D4D98" w:rsidRDefault="006D4D98" w:rsidP="006D4D98">
      <w:pPr>
        <w:jc w:val="both"/>
        <w:rPr>
          <w:rFonts w:cs="Arial"/>
          <w:iCs/>
          <w:lang w:val="sr-Cyrl-CS"/>
        </w:rPr>
      </w:pPr>
      <w:proofErr w:type="gramStart"/>
      <w:r>
        <w:rPr>
          <w:rFonts w:cs="Arial"/>
          <w:iCs/>
        </w:rPr>
        <w:t>Уколико две или више понуда имају исту најнижу понуђену цену, као најповољнија биће изабрана понуда оног понуђача који је понудио дужи</w:t>
      </w:r>
      <w:r>
        <w:rPr>
          <w:rFonts w:cs="Arial"/>
          <w:iCs/>
          <w:lang w:val="sr-Cyrl-CS"/>
        </w:rPr>
        <w:t xml:space="preserve"> рок плаћања</w:t>
      </w:r>
      <w:r>
        <w:rPr>
          <w:rFonts w:cs="Arial"/>
          <w:iCs/>
        </w:rPr>
        <w:t>.</w:t>
      </w:r>
      <w:proofErr w:type="gramEnd"/>
    </w:p>
    <w:p w:rsidR="009A4407" w:rsidRPr="009A4407" w:rsidRDefault="009A4407" w:rsidP="006D4D98">
      <w:pPr>
        <w:jc w:val="both"/>
        <w:rPr>
          <w:lang w:val="sr-Cyrl-CS"/>
        </w:rPr>
      </w:pPr>
    </w:p>
    <w:p w:rsidR="009A4407" w:rsidRPr="009A4407" w:rsidRDefault="006D4D98" w:rsidP="006D4D98">
      <w:pPr>
        <w:jc w:val="both"/>
        <w:rPr>
          <w:rFonts w:cs="Arial"/>
          <w:b/>
          <w:bCs/>
          <w:lang w:val="sr-Cyrl-CS"/>
        </w:rPr>
      </w:pPr>
      <w:r>
        <w:rPr>
          <w:rFonts w:cs="Arial"/>
          <w:b/>
          <w:bCs/>
        </w:rPr>
        <w:t>1</w:t>
      </w:r>
      <w:r w:rsidR="00A837F5">
        <w:rPr>
          <w:rFonts w:cs="Arial"/>
          <w:b/>
          <w:bCs/>
          <w:lang w:val="sr-Cyrl-CS"/>
        </w:rPr>
        <w:t>7</w:t>
      </w:r>
      <w:r>
        <w:rPr>
          <w:rFonts w:cs="Arial"/>
          <w:b/>
          <w:bCs/>
        </w:rPr>
        <w:t xml:space="preserve">. ПОШТОВАЊЕ ОБАВЕЗА КОЈЕ ПРОИЗИЛАЗЕ ИЗ ВАЖЕЋИХ ПРОПИСА </w:t>
      </w:r>
    </w:p>
    <w:p w:rsidR="006D4D98" w:rsidRDefault="006D4D98" w:rsidP="006D4D98">
      <w:pPr>
        <w:jc w:val="both"/>
        <w:rPr>
          <w:rFonts w:cs="Arial"/>
          <w:b/>
        </w:rPr>
      </w:pPr>
      <w:proofErr w:type="gramStart"/>
      <w:r>
        <w:rPr>
          <w:rFonts w:cs="Arial"/>
        </w:rPr>
        <w:t>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w:t>
      </w:r>
      <w:proofErr w:type="gramEnd"/>
      <w:r>
        <w:rPr>
          <w:rFonts w:cs="Arial"/>
        </w:rPr>
        <w:t xml:space="preserve">  </w:t>
      </w:r>
    </w:p>
    <w:p w:rsidR="006D4D98" w:rsidRDefault="006D4D98" w:rsidP="006D4D98">
      <w:pPr>
        <w:jc w:val="both"/>
        <w:rPr>
          <w:rFonts w:cs="Arial"/>
          <w:b/>
        </w:rPr>
      </w:pPr>
    </w:p>
    <w:p w:rsidR="006D4D98" w:rsidRDefault="006D4D98" w:rsidP="006D4D98">
      <w:pPr>
        <w:jc w:val="both"/>
        <w:rPr>
          <w:rFonts w:cs="Arial"/>
          <w:b/>
        </w:rPr>
      </w:pPr>
      <w:r>
        <w:rPr>
          <w:rFonts w:cs="Arial"/>
          <w:b/>
          <w:lang w:val="sr-Cyrl-CS"/>
        </w:rPr>
        <w:t>1</w:t>
      </w:r>
      <w:r w:rsidR="00A837F5">
        <w:rPr>
          <w:rFonts w:cs="Arial"/>
          <w:b/>
          <w:lang w:val="sr-Cyrl-CS"/>
        </w:rPr>
        <w:t>8</w:t>
      </w:r>
      <w:r>
        <w:rPr>
          <w:rFonts w:cs="Arial"/>
          <w:b/>
        </w:rPr>
        <w:t>. КОРИШЋЕЊЕ ПАТЕНТА И ОДГОВОРНОСТ ЗА ПОВРЕДУ ЗАШТИЋЕНИХ ПРАВА ИНТЕЛЕКТУАЛНЕ СВОЈИНЕ ТРЕЋИХ ЛИЦА</w:t>
      </w:r>
    </w:p>
    <w:p w:rsidR="006D4D98" w:rsidRDefault="006D4D98" w:rsidP="006D4D98">
      <w:pPr>
        <w:jc w:val="both"/>
        <w:rPr>
          <w:rFonts w:eastAsia="TimesNewRomanPSMT" w:cs="Arial"/>
          <w:bCs/>
          <w:iCs/>
          <w:lang w:val="sr-Cyrl-CS"/>
        </w:rPr>
      </w:pPr>
      <w:proofErr w:type="gramStart"/>
      <w:r>
        <w:rPr>
          <w:rFonts w:eastAsia="TimesNewRomanPSMT" w:cs="Arial"/>
          <w:bCs/>
          <w:iCs/>
        </w:rPr>
        <w:t>Накнаду за коришћење патената, као и одговорност за повреду заштићених права интелектуалне својине трећих лица сноси понуђач.</w:t>
      </w:r>
      <w:proofErr w:type="gramEnd"/>
    </w:p>
    <w:p w:rsidR="00171809" w:rsidRPr="00171809" w:rsidRDefault="00171809" w:rsidP="006D4D98">
      <w:pPr>
        <w:jc w:val="both"/>
        <w:rPr>
          <w:rFonts w:eastAsia="TimesNewRomanPSMT" w:cs="Arial"/>
          <w:bCs/>
          <w:iCs/>
          <w:lang w:val="sr-Cyrl-CS"/>
        </w:rPr>
      </w:pPr>
    </w:p>
    <w:p w:rsidR="006D4D98" w:rsidRPr="00FA4D79" w:rsidRDefault="00A837F5" w:rsidP="006D4D98">
      <w:pPr>
        <w:jc w:val="both"/>
        <w:rPr>
          <w:rFonts w:cs="Arial"/>
          <w:b/>
          <w:bCs/>
          <w:lang w:val="sr-Cyrl-CS"/>
        </w:rPr>
      </w:pPr>
      <w:r>
        <w:rPr>
          <w:rFonts w:cs="Arial"/>
          <w:b/>
          <w:bCs/>
          <w:lang w:val="sr-Cyrl-CS"/>
        </w:rPr>
        <w:t>19</w:t>
      </w:r>
      <w:r w:rsidR="006D4D98">
        <w:rPr>
          <w:rFonts w:cs="Arial"/>
          <w:b/>
          <w:bCs/>
        </w:rPr>
        <w:t xml:space="preserve">. НАЧИН И РОК ЗА ПОДНОШЕЊЕ ЗАХТЕВА ЗА ЗАШТИТУ ПРАВА ПОНУЂАЧА </w:t>
      </w:r>
    </w:p>
    <w:p w:rsidR="006D4D98" w:rsidRDefault="006D4D98" w:rsidP="006D4D98">
      <w:pPr>
        <w:jc w:val="both"/>
        <w:rPr>
          <w:rFonts w:cs="Arial"/>
        </w:rPr>
      </w:pPr>
      <w:proofErr w:type="gramStart"/>
      <w:r>
        <w:rPr>
          <w:rFonts w:cs="Arial"/>
        </w:rPr>
        <w:lastRenderedPageBreak/>
        <w:t>Захтев за заштиту права може да поднесе понуђач, односно свако заинтересовано лице, или пословно удружење у њихово им</w:t>
      </w:r>
      <w:r>
        <w:rPr>
          <w:rFonts w:cs="Arial"/>
          <w:lang w:val="sr-Cyrl-CS"/>
        </w:rPr>
        <w:t>е</w:t>
      </w:r>
      <w:r>
        <w:rPr>
          <w:rFonts w:cs="Arial"/>
        </w:rPr>
        <w:t>.</w:t>
      </w:r>
      <w:proofErr w:type="gramEnd"/>
      <w:r>
        <w:rPr>
          <w:rFonts w:cs="Arial"/>
        </w:rPr>
        <w:t xml:space="preserve"> </w:t>
      </w:r>
    </w:p>
    <w:p w:rsidR="006D4D98" w:rsidRDefault="006D4D98" w:rsidP="006D4D98">
      <w:pPr>
        <w:jc w:val="both"/>
        <w:rPr>
          <w:rFonts w:cs="Arial"/>
        </w:rPr>
      </w:pPr>
      <w:proofErr w:type="gramStart"/>
      <w:r>
        <w:rPr>
          <w:rFonts w:cs="Arial"/>
        </w:rPr>
        <w:t>Захтев за заштиту права подноси се Републичкој комисији, а предаје наручиоцу.</w:t>
      </w:r>
      <w:proofErr w:type="gramEnd"/>
      <w:r>
        <w:rPr>
          <w:rFonts w:cs="Arial"/>
        </w:rPr>
        <w:t xml:space="preserve"> </w:t>
      </w:r>
      <w:proofErr w:type="gramStart"/>
      <w:r>
        <w:rPr>
          <w:rFonts w:cs="Arial"/>
        </w:rPr>
        <w:t>Примерак захтева за заштиту права подносилац истовремено доставља Републичкој комисији.</w:t>
      </w:r>
      <w:proofErr w:type="gramEnd"/>
      <w:r>
        <w:rPr>
          <w:rFonts w:eastAsia="TimesNewRomanPSMT" w:cs="Arial"/>
          <w:bCs/>
        </w:rPr>
        <w:t xml:space="preserve"> </w:t>
      </w:r>
      <w:proofErr w:type="gramStart"/>
      <w:r>
        <w:rPr>
          <w:rFonts w:eastAsia="TimesNewRomanPSMT" w:cs="Arial"/>
          <w:bCs/>
          <w:color w:val="auto"/>
        </w:rPr>
        <w:t xml:space="preserve">Захтев за заштиту права се доставља непосредно, </w:t>
      </w:r>
      <w:r w:rsidR="004F5BA4">
        <w:rPr>
          <w:rFonts w:eastAsia="TimesNewRomanPSMT" w:cs="Arial"/>
          <w:bCs/>
          <w:color w:val="auto"/>
          <w:lang w:val="sr-Cyrl-CS"/>
        </w:rPr>
        <w:t>ил</w:t>
      </w:r>
      <w:r>
        <w:rPr>
          <w:rFonts w:eastAsia="TimesNewRomanPSMT" w:cs="Arial"/>
          <w:bCs/>
          <w:color w:val="auto"/>
        </w:rPr>
        <w:t>и препорученом пошиљком са повратницом.</w:t>
      </w:r>
      <w:proofErr w:type="gramEnd"/>
      <w:r>
        <w:rPr>
          <w:rFonts w:eastAsia="TimesNewRomanPSMT" w:cs="Arial"/>
          <w:bCs/>
          <w:lang w:val="sr-Cyrl-CS"/>
        </w:rPr>
        <w:t xml:space="preserve"> </w:t>
      </w:r>
      <w:proofErr w:type="gramStart"/>
      <w:r>
        <w:rPr>
          <w:rFonts w:cs="Arial"/>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roofErr w:type="gramEnd"/>
      <w:r>
        <w:rPr>
          <w:rFonts w:cs="Arial"/>
          <w:lang w:val="sr-Cyrl-CS"/>
        </w:rPr>
        <w:t xml:space="preserve"> </w:t>
      </w:r>
      <w:proofErr w:type="gramStart"/>
      <w:r>
        <w:rPr>
          <w:rFonts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најкасније у року од 2 дана од дана пријема захтева.</w:t>
      </w:r>
      <w:proofErr w:type="gramEnd"/>
    </w:p>
    <w:p w:rsidR="006D4D98" w:rsidRDefault="006D4D98" w:rsidP="006D4D98">
      <w:pPr>
        <w:jc w:val="both"/>
        <w:rPr>
          <w:rFonts w:cs="Arial"/>
        </w:rPr>
      </w:pPr>
      <w:r>
        <w:rPr>
          <w:rFonts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3 дана пре истека рока за подношење понуда, без обзира на начин достављања.  </w:t>
      </w:r>
      <w:proofErr w:type="gramStart"/>
      <w:r>
        <w:rPr>
          <w:rFonts w:cs="Arial"/>
        </w:rPr>
        <w:t>У том случају подношења захтева за заштиту права долази до застоја рока за подношење понуда.</w:t>
      </w:r>
      <w:proofErr w:type="gramEnd"/>
      <w:r>
        <w:rPr>
          <w:rFonts w:cs="Arial"/>
        </w:rPr>
        <w:t xml:space="preserve"> </w:t>
      </w:r>
    </w:p>
    <w:p w:rsidR="006D4D98" w:rsidRDefault="006D4D98" w:rsidP="006D4D98">
      <w:pPr>
        <w:jc w:val="both"/>
        <w:rPr>
          <w:rFonts w:cs="Arial"/>
        </w:rPr>
      </w:pPr>
      <w:proofErr w:type="gramStart"/>
      <w:r>
        <w:rPr>
          <w:rFonts w:cs="Arial"/>
        </w:rPr>
        <w:t>После доношења одлуке о додели уговора из чл.</w:t>
      </w:r>
      <w:proofErr w:type="gramEnd"/>
      <w:r>
        <w:rPr>
          <w:rFonts w:cs="Arial"/>
        </w:rPr>
        <w:t xml:space="preserve"> 108. Закона или одлуке о обустави поступка јавне набавке из чл. 109. Закона, рок за подношење захтева за заштиту права је 5 дана од дана пријема одлуке. </w:t>
      </w:r>
    </w:p>
    <w:p w:rsidR="006D4D98" w:rsidRDefault="006D4D98" w:rsidP="006D4D98">
      <w:pPr>
        <w:jc w:val="both"/>
        <w:rPr>
          <w:rFonts w:cs="Arial"/>
        </w:rPr>
      </w:pPr>
      <w:proofErr w:type="gramStart"/>
      <w:r>
        <w:rPr>
          <w:rFonts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Pr>
          <w:rFonts w:cs="Arial"/>
        </w:rPr>
        <w:t xml:space="preserve"> </w:t>
      </w:r>
    </w:p>
    <w:p w:rsidR="006D4D98" w:rsidRDefault="006D4D98" w:rsidP="006D4D98">
      <w:pPr>
        <w:jc w:val="both"/>
        <w:rPr>
          <w:rFonts w:cs="Arial"/>
        </w:rPr>
      </w:pPr>
      <w:proofErr w:type="gramStart"/>
      <w:r>
        <w:rPr>
          <w:rFonts w:cs="Arial"/>
        </w:rPr>
        <w:t>Ако је у истом поступку јавне набавке поново поднет захтев за заштиту права од стр</w:t>
      </w:r>
      <w:r>
        <w:rPr>
          <w:rFonts w:cs="Arial"/>
          <w:lang w:val="sr-Cyrl-CS"/>
        </w:rPr>
        <w:t>а</w:t>
      </w:r>
      <w:r>
        <w:rPr>
          <w:rFonts w:cs="Arial"/>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Pr>
          <w:rFonts w:cs="Arial"/>
        </w:rPr>
        <w:t xml:space="preserve"> </w:t>
      </w:r>
    </w:p>
    <w:p w:rsidR="006D4D98" w:rsidRDefault="006D4D98" w:rsidP="006D4D98">
      <w:pPr>
        <w:jc w:val="both"/>
        <w:rPr>
          <w:rFonts w:cs="Arial"/>
        </w:rPr>
      </w:pPr>
      <w:r>
        <w:rPr>
          <w:rFonts w:cs="Arial"/>
        </w:rPr>
        <w:t xml:space="preserve">Подносилац захтева је дужан да на рачун буџета Републике Србије уплати таксу од 40.000,00 динара (број жиро рачуна: 840-742221843-57, позив на </w:t>
      </w:r>
      <w:proofErr w:type="gramStart"/>
      <w:r>
        <w:rPr>
          <w:rFonts w:cs="Arial"/>
        </w:rPr>
        <w:t>број  50</w:t>
      </w:r>
      <w:proofErr w:type="gramEnd"/>
      <w:r>
        <w:rPr>
          <w:rFonts w:cs="Arial"/>
        </w:rPr>
        <w:t xml:space="preserve">-016, сврха: Републичка административна такса са назнаком набавке на коју се односи, корисник: Буџет Републике Србије). </w:t>
      </w:r>
    </w:p>
    <w:p w:rsidR="006D4D98" w:rsidRDefault="006D4D98" w:rsidP="006D4D98">
      <w:pPr>
        <w:jc w:val="both"/>
        <w:rPr>
          <w:rFonts w:eastAsia="TimesNewRomanPSMT" w:cs="Arial"/>
          <w:bCs/>
        </w:rPr>
      </w:pPr>
      <w:proofErr w:type="gramStart"/>
      <w:r>
        <w:rPr>
          <w:rFonts w:eastAsia="TimesNewRomanPSMT" w:cs="Arial"/>
          <w:bCs/>
        </w:rPr>
        <w:t>Поступак заштите права понуђача регулисан је одредбама чл.</w:t>
      </w:r>
      <w:proofErr w:type="gramEnd"/>
      <w:r>
        <w:rPr>
          <w:rFonts w:eastAsia="TimesNewRomanPSMT" w:cs="Arial"/>
          <w:bCs/>
        </w:rPr>
        <w:t xml:space="preserve"> 138. - 167. </w:t>
      </w:r>
      <w:proofErr w:type="gramStart"/>
      <w:r>
        <w:rPr>
          <w:rFonts w:eastAsia="TimesNewRomanPSMT" w:cs="Arial"/>
          <w:bCs/>
        </w:rPr>
        <w:t>Закона.</w:t>
      </w:r>
      <w:proofErr w:type="gramEnd"/>
    </w:p>
    <w:p w:rsidR="006D4D98" w:rsidRDefault="006D4D98" w:rsidP="006D4D98">
      <w:pPr>
        <w:jc w:val="both"/>
        <w:rPr>
          <w:rFonts w:cs="Arial"/>
        </w:rPr>
      </w:pPr>
    </w:p>
    <w:p w:rsidR="006D4D98" w:rsidRPr="00FA4D79" w:rsidRDefault="00A837F5" w:rsidP="006D4D98">
      <w:pPr>
        <w:jc w:val="both"/>
        <w:rPr>
          <w:rFonts w:cs="Arial"/>
          <w:b/>
          <w:lang w:val="sr-Cyrl-CS"/>
        </w:rPr>
      </w:pPr>
      <w:r>
        <w:rPr>
          <w:rFonts w:cs="Arial"/>
          <w:b/>
        </w:rPr>
        <w:t>2</w:t>
      </w:r>
      <w:r>
        <w:rPr>
          <w:rFonts w:cs="Arial"/>
          <w:b/>
          <w:lang w:val="sr-Cyrl-CS"/>
        </w:rPr>
        <w:t>0</w:t>
      </w:r>
      <w:r w:rsidR="006D4D98">
        <w:rPr>
          <w:rFonts w:cs="Arial"/>
          <w:b/>
        </w:rPr>
        <w:t>. РОК У КОЈЕМ ЋЕ УГОВОР БИТИ ЗАКЉУЧЕН</w:t>
      </w:r>
    </w:p>
    <w:p w:rsidR="006D4D98" w:rsidRDefault="006D4D98" w:rsidP="006D4D98">
      <w:pPr>
        <w:jc w:val="both"/>
        <w:rPr>
          <w:rFonts w:cs="Arial"/>
        </w:rPr>
      </w:pPr>
      <w:r>
        <w:rPr>
          <w:rFonts w:cs="Arial"/>
        </w:rPr>
        <w:t xml:space="preserve">Уговор о јавној набавци ће бити закључен са понуђачем којем је додељен уговор одмах </w:t>
      </w:r>
      <w:proofErr w:type="gramStart"/>
      <w:r>
        <w:rPr>
          <w:rFonts w:cs="Arial"/>
        </w:rPr>
        <w:t>по  протеку</w:t>
      </w:r>
      <w:proofErr w:type="gramEnd"/>
      <w:r>
        <w:rPr>
          <w:rFonts w:cs="Arial"/>
        </w:rPr>
        <w:t xml:space="preserve"> рока за подношење захт</w:t>
      </w:r>
      <w:r>
        <w:rPr>
          <w:rFonts w:cs="Arial"/>
          <w:lang w:val="sr-Cyrl-CS"/>
        </w:rPr>
        <w:t>е</w:t>
      </w:r>
      <w:r>
        <w:rPr>
          <w:rFonts w:cs="Arial"/>
        </w:rPr>
        <w:t xml:space="preserve">ва за заштиту права из члана 149. </w:t>
      </w:r>
      <w:proofErr w:type="gramStart"/>
      <w:r>
        <w:rPr>
          <w:rFonts w:cs="Arial"/>
        </w:rPr>
        <w:t>Закона.</w:t>
      </w:r>
      <w:proofErr w:type="gramEnd"/>
      <w:r>
        <w:rPr>
          <w:rFonts w:cs="Arial"/>
        </w:rPr>
        <w:t xml:space="preserve"> </w:t>
      </w:r>
    </w:p>
    <w:p w:rsidR="004E7353" w:rsidRPr="004E7353" w:rsidRDefault="006D4D98" w:rsidP="006D4D98">
      <w:pPr>
        <w:jc w:val="both"/>
        <w:rPr>
          <w:rFonts w:cs="Arial"/>
          <w:lang w:val="sr-Cyrl-CS"/>
        </w:rPr>
      </w:pPr>
      <w:proofErr w:type="gramStart"/>
      <w:r>
        <w:rPr>
          <w:rFonts w:cs="Arial"/>
        </w:rPr>
        <w:t xml:space="preserve">У случају да је поднета само једна понуда наручилац може закључити уговор пре истека рока за подношење </w:t>
      </w:r>
      <w:r>
        <w:rPr>
          <w:rFonts w:cs="Arial"/>
          <w:color w:val="auto"/>
        </w:rPr>
        <w:t>захтева</w:t>
      </w:r>
      <w:r>
        <w:rPr>
          <w:rFonts w:cs="Arial"/>
        </w:rPr>
        <w:t xml:space="preserve"> за заштиту права, у складу са чланом 112.</w:t>
      </w:r>
      <w:proofErr w:type="gramEnd"/>
      <w:r>
        <w:rPr>
          <w:rFonts w:cs="Arial"/>
        </w:rPr>
        <w:t xml:space="preserve"> </w:t>
      </w:r>
      <w:proofErr w:type="gramStart"/>
      <w:r>
        <w:rPr>
          <w:rFonts w:cs="Arial"/>
        </w:rPr>
        <w:t>став</w:t>
      </w:r>
      <w:proofErr w:type="gramEnd"/>
      <w:r>
        <w:rPr>
          <w:rFonts w:cs="Arial"/>
        </w:rPr>
        <w:t xml:space="preserve"> 2. </w:t>
      </w:r>
      <w:proofErr w:type="gramStart"/>
      <w:r>
        <w:rPr>
          <w:rFonts w:cs="Arial"/>
        </w:rPr>
        <w:t>тачка</w:t>
      </w:r>
      <w:proofErr w:type="gramEnd"/>
      <w:r>
        <w:rPr>
          <w:rFonts w:cs="Arial"/>
        </w:rPr>
        <w:t xml:space="preserve"> 5) Закона. </w:t>
      </w:r>
    </w:p>
    <w:p w:rsidR="006D4D98" w:rsidRDefault="006D4D98" w:rsidP="006D4D98">
      <w:pPr>
        <w:jc w:val="both"/>
        <w:rPr>
          <w:rFonts w:cs="Arial"/>
          <w:b/>
          <w:bCs/>
          <w:i/>
          <w:lang w:val="sr-Cyrl-CS"/>
        </w:rPr>
      </w:pPr>
    </w:p>
    <w:p w:rsidR="00A837F5" w:rsidRDefault="00A837F5" w:rsidP="006D4D98">
      <w:pPr>
        <w:jc w:val="both"/>
        <w:rPr>
          <w:rFonts w:cs="Arial"/>
          <w:b/>
          <w:bCs/>
          <w:i/>
          <w:lang w:val="sr-Cyrl-CS"/>
        </w:rPr>
      </w:pPr>
    </w:p>
    <w:p w:rsidR="00A837F5" w:rsidRDefault="00A837F5" w:rsidP="006D4D98">
      <w:pPr>
        <w:jc w:val="both"/>
        <w:rPr>
          <w:rFonts w:cs="Arial"/>
          <w:b/>
          <w:bCs/>
          <w:i/>
          <w:lang w:val="sr-Cyrl-CS"/>
        </w:rPr>
      </w:pPr>
    </w:p>
    <w:p w:rsidR="00A837F5" w:rsidRDefault="00A837F5" w:rsidP="006D4D98">
      <w:pPr>
        <w:jc w:val="both"/>
        <w:rPr>
          <w:rFonts w:cs="Arial"/>
          <w:b/>
          <w:bCs/>
          <w:i/>
          <w:lang w:val="sr-Cyrl-CS"/>
        </w:rPr>
      </w:pPr>
    </w:p>
    <w:p w:rsidR="00A837F5" w:rsidRDefault="00A837F5" w:rsidP="006D4D98">
      <w:pPr>
        <w:jc w:val="both"/>
        <w:rPr>
          <w:rFonts w:cs="Arial"/>
          <w:b/>
          <w:bCs/>
          <w:i/>
          <w:lang w:val="sr-Cyrl-CS"/>
        </w:rPr>
      </w:pPr>
    </w:p>
    <w:p w:rsidR="00A837F5" w:rsidRDefault="00A837F5" w:rsidP="006D4D98">
      <w:pPr>
        <w:jc w:val="both"/>
        <w:rPr>
          <w:rFonts w:cs="Arial"/>
          <w:b/>
          <w:bCs/>
          <w:i/>
          <w:lang w:val="sr-Cyrl-CS"/>
        </w:rPr>
      </w:pPr>
    </w:p>
    <w:p w:rsidR="00A837F5" w:rsidRDefault="00A837F5" w:rsidP="006D4D98">
      <w:pPr>
        <w:jc w:val="both"/>
        <w:rPr>
          <w:rFonts w:cs="Arial"/>
          <w:b/>
          <w:bCs/>
          <w:i/>
          <w:lang w:val="sr-Cyrl-CS"/>
        </w:rPr>
      </w:pPr>
    </w:p>
    <w:p w:rsidR="00A837F5" w:rsidRDefault="00A837F5" w:rsidP="006D4D98">
      <w:pPr>
        <w:jc w:val="both"/>
        <w:rPr>
          <w:rFonts w:cs="Arial"/>
          <w:b/>
          <w:bCs/>
          <w:i/>
          <w:lang w:val="sr-Cyrl-CS"/>
        </w:rPr>
      </w:pPr>
    </w:p>
    <w:p w:rsidR="00A837F5" w:rsidRDefault="00A837F5" w:rsidP="006D4D98">
      <w:pPr>
        <w:jc w:val="both"/>
        <w:rPr>
          <w:rFonts w:cs="Arial"/>
          <w:b/>
          <w:bCs/>
          <w:i/>
          <w:lang w:val="sr-Cyrl-CS"/>
        </w:rPr>
      </w:pPr>
    </w:p>
    <w:p w:rsidR="00A837F5" w:rsidRDefault="00A837F5" w:rsidP="006D4D98">
      <w:pPr>
        <w:jc w:val="both"/>
        <w:rPr>
          <w:rFonts w:cs="Arial"/>
          <w:b/>
          <w:bCs/>
          <w:i/>
          <w:lang w:val="sr-Cyrl-CS"/>
        </w:rPr>
      </w:pPr>
    </w:p>
    <w:p w:rsidR="00A837F5" w:rsidRPr="00A837F5" w:rsidRDefault="00A837F5" w:rsidP="006D4D98">
      <w:pPr>
        <w:jc w:val="both"/>
        <w:rPr>
          <w:rFonts w:cs="Arial"/>
          <w:b/>
          <w:bCs/>
          <w:i/>
          <w:lang w:val="sr-Cyrl-CS"/>
        </w:rPr>
      </w:pPr>
    </w:p>
    <w:p w:rsidR="006D4D98" w:rsidRDefault="006D4D98" w:rsidP="006D4D98">
      <w:pPr>
        <w:shd w:val="clear" w:color="auto" w:fill="C6D9F1"/>
        <w:jc w:val="center"/>
        <w:rPr>
          <w:rFonts w:cs="Arial"/>
          <w:b/>
          <w:bCs/>
          <w:i/>
          <w:iCs/>
          <w:sz w:val="28"/>
          <w:szCs w:val="28"/>
        </w:rPr>
      </w:pPr>
      <w:r>
        <w:rPr>
          <w:rFonts w:cs="Arial"/>
          <w:b/>
          <w:bCs/>
          <w:i/>
          <w:iCs/>
          <w:sz w:val="28"/>
          <w:szCs w:val="28"/>
        </w:rPr>
        <w:t>VI ОБРАЗАЦ ПОНУДЕ</w:t>
      </w:r>
    </w:p>
    <w:p w:rsidR="00A837F5" w:rsidRPr="00A837F5" w:rsidRDefault="00A837F5" w:rsidP="006D4D98">
      <w:pPr>
        <w:rPr>
          <w:rFonts w:cs="Arial"/>
          <w:b/>
          <w:bCs/>
          <w:i/>
          <w:iCs/>
          <w:sz w:val="28"/>
          <w:szCs w:val="28"/>
          <w:lang w:val="sr-Cyrl-CS"/>
        </w:rPr>
      </w:pPr>
    </w:p>
    <w:p w:rsidR="006D4D98" w:rsidRDefault="006D4D98" w:rsidP="006D4D98">
      <w:pPr>
        <w:rPr>
          <w:rFonts w:cs="Arial"/>
          <w:b/>
          <w:bCs/>
          <w:i/>
          <w:iCs/>
        </w:rPr>
      </w:pPr>
      <w:proofErr w:type="gramStart"/>
      <w:r>
        <w:rPr>
          <w:rFonts w:cs="Arial"/>
          <w:b/>
          <w:bCs/>
          <w:i/>
          <w:iCs/>
        </w:rPr>
        <w:t>1)ОПШТИ</w:t>
      </w:r>
      <w:proofErr w:type="gramEnd"/>
      <w:r>
        <w:rPr>
          <w:rFonts w:cs="Arial"/>
          <w:b/>
          <w:bCs/>
          <w:i/>
          <w:iCs/>
        </w:rPr>
        <w:t xml:space="preserve"> ПОДАЦИ О ПОНУЂАЧУ</w:t>
      </w:r>
    </w:p>
    <w:tbl>
      <w:tblPr>
        <w:tblW w:w="0" w:type="auto"/>
        <w:tblInd w:w="-130" w:type="dxa"/>
        <w:tblLayout w:type="fixed"/>
        <w:tblLook w:val="0000"/>
      </w:tblPr>
      <w:tblGrid>
        <w:gridCol w:w="4621"/>
        <w:gridCol w:w="4880"/>
      </w:tblGrid>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rPr>
            </w:pPr>
            <w:r>
              <w:rPr>
                <w:rFonts w:cs="Arial"/>
                <w:i/>
                <w:iCs/>
              </w:rPr>
              <w:t>Назив понуђача:</w:t>
            </w:r>
          </w:p>
          <w:p w:rsidR="006D4D98" w:rsidRDefault="006D4D98" w:rsidP="00171809">
            <w:pPr>
              <w:jc w:val="both"/>
              <w:rPr>
                <w:rFonts w:cs="Arial"/>
                <w:b/>
                <w:bCs/>
                <w:i/>
                <w:iCs/>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rPr>
            </w:pPr>
          </w:p>
          <w:p w:rsidR="006D4D98" w:rsidRDefault="006D4D98" w:rsidP="00171809">
            <w:pPr>
              <w:rPr>
                <w:rFonts w:cs="Arial"/>
                <w:b/>
                <w:bCs/>
                <w:i/>
                <w:iCs/>
              </w:rPr>
            </w:pPr>
          </w:p>
          <w:p w:rsidR="006D4D98" w:rsidRDefault="006D4D98" w:rsidP="00171809">
            <w:pPr>
              <w:rPr>
                <w:rFonts w:cs="Arial"/>
                <w:b/>
                <w:bCs/>
                <w:i/>
                <w:iCs/>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rPr>
            </w:pPr>
            <w:r>
              <w:rPr>
                <w:rFonts w:cs="Arial"/>
                <w:i/>
                <w:iCs/>
              </w:rPr>
              <w:t>Адреса понуђача:</w:t>
            </w:r>
          </w:p>
          <w:p w:rsidR="006D4D98" w:rsidRDefault="006D4D98" w:rsidP="00171809">
            <w:pPr>
              <w:jc w:val="both"/>
              <w:rPr>
                <w:rFonts w:cs="Arial"/>
                <w:b/>
                <w:bCs/>
                <w:i/>
                <w:iCs/>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rPr>
            </w:pPr>
          </w:p>
          <w:p w:rsidR="006D4D98" w:rsidRDefault="006D4D98" w:rsidP="00171809">
            <w:pPr>
              <w:rPr>
                <w:rFonts w:cs="Arial"/>
                <w:b/>
                <w:bCs/>
                <w:i/>
                <w:iCs/>
              </w:rPr>
            </w:pPr>
          </w:p>
          <w:p w:rsidR="006D4D98" w:rsidRDefault="006D4D98" w:rsidP="00171809">
            <w:pPr>
              <w:rPr>
                <w:rFonts w:cs="Arial"/>
                <w:b/>
                <w:bCs/>
                <w:i/>
                <w:iCs/>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rPr>
            </w:pPr>
            <w:r>
              <w:rPr>
                <w:rFonts w:cs="Arial"/>
                <w:i/>
                <w:iCs/>
              </w:rPr>
              <w:t>Матични број понуђача:</w:t>
            </w:r>
          </w:p>
          <w:p w:rsidR="006D4D98" w:rsidRDefault="006D4D98" w:rsidP="00171809">
            <w:pPr>
              <w:jc w:val="both"/>
              <w:rPr>
                <w:rFonts w:cs="Arial"/>
                <w:b/>
                <w:bCs/>
                <w:i/>
                <w:iCs/>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rPr>
            </w:pPr>
          </w:p>
          <w:p w:rsidR="006D4D98" w:rsidRDefault="006D4D98" w:rsidP="00171809">
            <w:pPr>
              <w:rPr>
                <w:rFonts w:cs="Arial"/>
                <w:b/>
                <w:bCs/>
                <w:i/>
                <w:iCs/>
              </w:rPr>
            </w:pPr>
          </w:p>
          <w:p w:rsidR="006D4D98" w:rsidRDefault="006D4D98" w:rsidP="00171809">
            <w:pPr>
              <w:rPr>
                <w:rFonts w:cs="Arial"/>
                <w:b/>
                <w:bCs/>
                <w:i/>
                <w:iCs/>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lang w:val="ru-RU"/>
              </w:rPr>
            </w:pPr>
            <w:r>
              <w:rPr>
                <w:rFonts w:cs="Arial"/>
                <w:i/>
                <w:iCs/>
                <w:lang w:val="ru-RU"/>
              </w:rPr>
              <w:t>Порески идентификациони број понуђача (ПИБ):</w:t>
            </w:r>
          </w:p>
          <w:p w:rsidR="006D4D98" w:rsidRDefault="006D4D98" w:rsidP="00171809">
            <w:pPr>
              <w:jc w:val="both"/>
              <w:rPr>
                <w:rFonts w:cs="Arial"/>
                <w:b/>
                <w:bCs/>
                <w:i/>
                <w:iCs/>
                <w:lang w:val="ru-RU"/>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lang w:val="ru-RU"/>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rPr>
            </w:pPr>
            <w:r>
              <w:rPr>
                <w:rFonts w:cs="Arial"/>
                <w:i/>
                <w:iCs/>
              </w:rPr>
              <w:t>Име особе за контакт:</w:t>
            </w:r>
          </w:p>
          <w:p w:rsidR="006D4D98" w:rsidRDefault="006D4D98" w:rsidP="00171809">
            <w:pPr>
              <w:jc w:val="both"/>
              <w:rPr>
                <w:rFonts w:cs="Arial"/>
                <w:b/>
                <w:bCs/>
                <w:i/>
                <w:iCs/>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rPr>
            </w:pPr>
          </w:p>
          <w:p w:rsidR="006D4D98" w:rsidRDefault="006D4D98" w:rsidP="00171809">
            <w:pPr>
              <w:rPr>
                <w:rFonts w:cs="Arial"/>
                <w:b/>
                <w:bCs/>
                <w:i/>
                <w:iCs/>
              </w:rPr>
            </w:pPr>
          </w:p>
          <w:p w:rsidR="006D4D98" w:rsidRDefault="006D4D98" w:rsidP="00171809">
            <w:pPr>
              <w:rPr>
                <w:rFonts w:cs="Arial"/>
                <w:b/>
                <w:bCs/>
                <w:i/>
                <w:iCs/>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lang w:val="ru-RU"/>
              </w:rPr>
            </w:pPr>
            <w:r>
              <w:rPr>
                <w:rFonts w:cs="Arial"/>
                <w:i/>
                <w:iCs/>
                <w:lang w:val="ru-RU"/>
              </w:rPr>
              <w:t>Електронска адреса понуђача (</w:t>
            </w:r>
            <w:r>
              <w:rPr>
                <w:rFonts w:cs="Arial"/>
                <w:i/>
                <w:iCs/>
              </w:rPr>
              <w:t>e</w:t>
            </w:r>
            <w:r>
              <w:rPr>
                <w:rFonts w:cs="Arial"/>
                <w:i/>
                <w:iCs/>
                <w:lang w:val="ru-RU"/>
              </w:rPr>
              <w:t>-</w:t>
            </w:r>
            <w:r>
              <w:rPr>
                <w:rFonts w:cs="Arial"/>
                <w:i/>
                <w:iCs/>
              </w:rPr>
              <w:t>mail</w:t>
            </w:r>
            <w:r>
              <w:rPr>
                <w:rFonts w:cs="Arial"/>
                <w:i/>
                <w:iCs/>
                <w:lang w:val="ru-RU"/>
              </w:rPr>
              <w:t>):</w:t>
            </w:r>
          </w:p>
          <w:p w:rsidR="006D4D98" w:rsidRDefault="006D4D98" w:rsidP="00171809">
            <w:pPr>
              <w:jc w:val="both"/>
              <w:rPr>
                <w:rFonts w:cs="Arial"/>
                <w:b/>
                <w:bCs/>
                <w:i/>
                <w:iCs/>
                <w:lang w:val="ru-RU"/>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lang w:val="ru-RU"/>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rPr>
            </w:pPr>
            <w:r>
              <w:rPr>
                <w:rFonts w:cs="Arial"/>
                <w:i/>
                <w:iCs/>
              </w:rPr>
              <w:t>Телефон:</w:t>
            </w:r>
          </w:p>
          <w:p w:rsidR="006D4D98" w:rsidRDefault="006D4D98" w:rsidP="00171809">
            <w:pPr>
              <w:jc w:val="both"/>
              <w:rPr>
                <w:rFonts w:cs="Arial"/>
                <w:b/>
                <w:bCs/>
                <w:i/>
                <w:iCs/>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rPr>
            </w:pPr>
          </w:p>
          <w:p w:rsidR="006D4D98" w:rsidRDefault="006D4D98" w:rsidP="00171809">
            <w:pPr>
              <w:rPr>
                <w:rFonts w:cs="Arial"/>
                <w:b/>
                <w:bCs/>
                <w:i/>
                <w:iCs/>
              </w:rPr>
            </w:pPr>
          </w:p>
          <w:p w:rsidR="006D4D98" w:rsidRDefault="006D4D98" w:rsidP="00171809">
            <w:pPr>
              <w:rPr>
                <w:rFonts w:cs="Arial"/>
                <w:b/>
                <w:bCs/>
                <w:i/>
                <w:iCs/>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rPr>
            </w:pPr>
            <w:r>
              <w:rPr>
                <w:rFonts w:cs="Arial"/>
                <w:i/>
                <w:iCs/>
              </w:rPr>
              <w:t>Телефакс:</w:t>
            </w:r>
          </w:p>
          <w:p w:rsidR="006D4D98" w:rsidRDefault="006D4D98" w:rsidP="00171809">
            <w:pPr>
              <w:jc w:val="both"/>
              <w:rPr>
                <w:rFonts w:cs="Arial"/>
                <w:b/>
                <w:bCs/>
                <w:i/>
                <w:iCs/>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rPr>
            </w:pPr>
          </w:p>
          <w:p w:rsidR="006D4D98" w:rsidRDefault="006D4D98" w:rsidP="00171809">
            <w:pPr>
              <w:rPr>
                <w:rFonts w:cs="Arial"/>
                <w:b/>
                <w:bCs/>
                <w:i/>
                <w:iCs/>
              </w:rPr>
            </w:pPr>
          </w:p>
          <w:p w:rsidR="006D4D98" w:rsidRDefault="006D4D98" w:rsidP="00171809">
            <w:pPr>
              <w:rPr>
                <w:rFonts w:cs="Arial"/>
                <w:b/>
                <w:bCs/>
                <w:i/>
                <w:iCs/>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lang w:val="ru-RU"/>
              </w:rPr>
            </w:pPr>
            <w:r>
              <w:rPr>
                <w:rFonts w:cs="Arial"/>
                <w:i/>
                <w:iCs/>
                <w:lang w:val="ru-RU"/>
              </w:rPr>
              <w:t>Број рачуна понуђача и назив банке:</w:t>
            </w:r>
          </w:p>
          <w:p w:rsidR="006D4D98" w:rsidRDefault="006D4D98" w:rsidP="00171809">
            <w:pPr>
              <w:jc w:val="both"/>
              <w:rPr>
                <w:rFonts w:cs="Arial"/>
                <w:b/>
                <w:bCs/>
                <w:i/>
                <w:iCs/>
                <w:lang w:val="ru-RU"/>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b/>
                <w:bCs/>
                <w:i/>
                <w:iCs/>
                <w:lang w:val="ru-RU"/>
              </w:rPr>
            </w:pPr>
          </w:p>
          <w:p w:rsidR="006D4D98" w:rsidRDefault="006D4D98" w:rsidP="00171809">
            <w:pPr>
              <w:rPr>
                <w:rFonts w:cs="Arial"/>
                <w:b/>
                <w:bCs/>
                <w:i/>
                <w:iCs/>
                <w:lang w:val="ru-RU"/>
              </w:rPr>
            </w:pPr>
          </w:p>
          <w:p w:rsidR="006D4D98" w:rsidRDefault="006D4D98" w:rsidP="00171809">
            <w:pPr>
              <w:rPr>
                <w:rFonts w:cs="Arial"/>
                <w:b/>
                <w:bCs/>
                <w:i/>
                <w:iCs/>
                <w:lang w:val="ru-RU"/>
              </w:rPr>
            </w:pPr>
          </w:p>
        </w:tc>
      </w:tr>
      <w:tr w:rsidR="006D4D98" w:rsidTr="00171809">
        <w:tc>
          <w:tcPr>
            <w:tcW w:w="4621"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iCs/>
                <w:lang w:val="ru-RU"/>
              </w:rPr>
            </w:pPr>
            <w:r>
              <w:rPr>
                <w:rFonts w:cs="Arial"/>
                <w:i/>
                <w:iCs/>
                <w:lang w:val="ru-RU"/>
              </w:rPr>
              <w:t>Лице овлашћено за потписивање уговора</w:t>
            </w: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ind w:firstLine="708"/>
              <w:rPr>
                <w:rFonts w:cs="Arial"/>
                <w:b/>
                <w:bCs/>
                <w:i/>
                <w:iCs/>
                <w:lang w:val="ru-RU"/>
              </w:rPr>
            </w:pPr>
          </w:p>
          <w:p w:rsidR="006D4D98" w:rsidRDefault="006D4D98" w:rsidP="00171809">
            <w:pPr>
              <w:ind w:firstLine="708"/>
              <w:rPr>
                <w:rFonts w:cs="Arial"/>
                <w:b/>
                <w:bCs/>
                <w:i/>
                <w:iCs/>
                <w:lang w:val="ru-RU"/>
              </w:rPr>
            </w:pPr>
          </w:p>
          <w:p w:rsidR="006D4D98" w:rsidRDefault="006D4D98" w:rsidP="00171809">
            <w:pPr>
              <w:ind w:firstLine="708"/>
              <w:rPr>
                <w:rFonts w:cs="Arial"/>
                <w:b/>
                <w:bCs/>
                <w:i/>
                <w:iCs/>
                <w:lang w:val="ru-RU"/>
              </w:rPr>
            </w:pPr>
          </w:p>
        </w:tc>
      </w:tr>
    </w:tbl>
    <w:p w:rsidR="006D4D98" w:rsidRDefault="006D4D98" w:rsidP="006D4D98">
      <w:pPr>
        <w:rPr>
          <w:rFonts w:eastAsia="TimesNewRomanPSMT" w:cs="Arial"/>
          <w:b/>
          <w:bCs/>
          <w:i/>
          <w:iCs/>
        </w:rPr>
      </w:pPr>
      <w:r>
        <w:rPr>
          <w:rFonts w:eastAsia="TimesNewRomanPSMT" w:cs="Arial"/>
          <w:b/>
          <w:bCs/>
          <w:i/>
          <w:iCs/>
        </w:rPr>
        <w:t xml:space="preserve">2) ПОНУДУ ПОДНОСИ: </w:t>
      </w:r>
    </w:p>
    <w:tbl>
      <w:tblPr>
        <w:tblW w:w="0" w:type="auto"/>
        <w:tblInd w:w="-130" w:type="dxa"/>
        <w:tblLayout w:type="fixed"/>
        <w:tblLook w:val="0000"/>
      </w:tblPr>
      <w:tblGrid>
        <w:gridCol w:w="9502"/>
      </w:tblGrid>
      <w:tr w:rsidR="006D4D98" w:rsidTr="00171809">
        <w:tc>
          <w:tcPr>
            <w:tcW w:w="9502"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center"/>
            </w:pPr>
          </w:p>
          <w:p w:rsidR="006D4D98" w:rsidRDefault="006D4D98" w:rsidP="00171809">
            <w:pPr>
              <w:jc w:val="center"/>
              <w:rPr>
                <w:rFonts w:eastAsia="TimesNewRomanPSMT" w:cs="Arial"/>
                <w:b/>
                <w:bCs/>
              </w:rPr>
            </w:pPr>
            <w:r>
              <w:rPr>
                <w:rFonts w:eastAsia="TimesNewRomanPSMT" w:cs="Arial"/>
                <w:b/>
                <w:bCs/>
              </w:rPr>
              <w:t xml:space="preserve">А) САМОСТАЛНО </w:t>
            </w:r>
          </w:p>
        </w:tc>
      </w:tr>
      <w:tr w:rsidR="006D4D98" w:rsidTr="00171809">
        <w:tc>
          <w:tcPr>
            <w:tcW w:w="9502"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center"/>
              <w:rPr>
                <w:rFonts w:eastAsia="TimesNewRomanPSMT" w:cs="Arial"/>
                <w:b/>
                <w:bCs/>
              </w:rPr>
            </w:pPr>
          </w:p>
          <w:p w:rsidR="006D4D98" w:rsidRDefault="006D4D98" w:rsidP="00171809">
            <w:pPr>
              <w:jc w:val="center"/>
              <w:rPr>
                <w:rFonts w:eastAsia="TimesNewRomanPSMT" w:cs="Arial"/>
                <w:b/>
                <w:bCs/>
              </w:rPr>
            </w:pPr>
            <w:r>
              <w:rPr>
                <w:rFonts w:eastAsia="TimesNewRomanPSMT" w:cs="Arial"/>
                <w:b/>
                <w:bCs/>
              </w:rPr>
              <w:t>Б) СА ПОДИЗВОЂАЧЕМ</w:t>
            </w:r>
          </w:p>
        </w:tc>
      </w:tr>
      <w:tr w:rsidR="006D4D98" w:rsidTr="00171809">
        <w:tc>
          <w:tcPr>
            <w:tcW w:w="9502"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eastAsia="TimesNewRomanPSMT" w:cs="Arial"/>
                <w:b/>
                <w:bCs/>
              </w:rPr>
            </w:pPr>
          </w:p>
          <w:p w:rsidR="006D4D98" w:rsidRDefault="006D4D98" w:rsidP="00171809">
            <w:pPr>
              <w:jc w:val="center"/>
              <w:rPr>
                <w:rFonts w:eastAsia="TimesNewRomanPSMT" w:cs="Arial"/>
                <w:b/>
                <w:bCs/>
                <w:lang w:val="sr-Cyrl-CS"/>
              </w:rPr>
            </w:pPr>
            <w:r>
              <w:rPr>
                <w:rFonts w:eastAsia="TimesNewRomanPSMT" w:cs="Arial"/>
                <w:b/>
                <w:bCs/>
              </w:rPr>
              <w:t>В) КАО ЗАЈЕДНИЧКУ ПОНУДУ</w:t>
            </w:r>
          </w:p>
          <w:p w:rsidR="006D4D98" w:rsidRPr="00913B54" w:rsidRDefault="006D4D98" w:rsidP="00171809">
            <w:pPr>
              <w:jc w:val="center"/>
              <w:rPr>
                <w:rFonts w:eastAsia="TimesNewRomanPSMT" w:cs="Arial"/>
                <w:b/>
                <w:bCs/>
                <w:lang w:val="sr-Cyrl-CS"/>
              </w:rPr>
            </w:pPr>
          </w:p>
        </w:tc>
      </w:tr>
    </w:tbl>
    <w:p w:rsidR="006D4D98" w:rsidRDefault="006D4D98" w:rsidP="006D4D98">
      <w:pPr>
        <w:jc w:val="both"/>
        <w:rPr>
          <w:rFonts w:cs="Arial"/>
          <w:i/>
          <w:iCs/>
          <w:lang w:val="ru-RU"/>
        </w:rPr>
      </w:pPr>
      <w:r>
        <w:rPr>
          <w:rFonts w:cs="Arial"/>
          <w:b/>
          <w:i/>
          <w:iCs/>
          <w:lang w:val="ru-RU"/>
        </w:rPr>
        <w:t>Напомена:</w:t>
      </w:r>
      <w:r>
        <w:rPr>
          <w:rFonts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Pr>
          <w:rFonts w:cs="Arial"/>
          <w:i/>
          <w:iCs/>
          <w:color w:val="auto"/>
          <w:lang w:val="ru-RU"/>
        </w:rPr>
        <w:t>свим учесницима</w:t>
      </w:r>
      <w:r>
        <w:rPr>
          <w:rFonts w:cs="Arial"/>
          <w:i/>
          <w:iCs/>
          <w:lang w:val="ru-RU"/>
        </w:rPr>
        <w:t xml:space="preserve"> заједничке понуде, уколико понуду подноси група понуђача</w:t>
      </w:r>
    </w:p>
    <w:p w:rsidR="006D4D98" w:rsidRDefault="006D4D98" w:rsidP="006D4D98">
      <w:pPr>
        <w:jc w:val="both"/>
        <w:rPr>
          <w:rFonts w:eastAsia="TimesNewRomanPSMT"/>
          <w:bCs/>
          <w:lang w:val="sr-Cyrl-CS"/>
        </w:rPr>
      </w:pPr>
    </w:p>
    <w:p w:rsidR="00A837F5" w:rsidRDefault="00A837F5" w:rsidP="006D4D98">
      <w:pPr>
        <w:jc w:val="both"/>
        <w:rPr>
          <w:rFonts w:eastAsia="TimesNewRomanPSMT"/>
          <w:bCs/>
          <w:lang w:val="sr-Cyrl-CS"/>
        </w:rPr>
      </w:pPr>
    </w:p>
    <w:p w:rsidR="00A837F5" w:rsidRPr="00A837F5" w:rsidRDefault="00A837F5" w:rsidP="006D4D98">
      <w:pPr>
        <w:jc w:val="both"/>
        <w:rPr>
          <w:rFonts w:eastAsia="TimesNewRomanPSMT"/>
          <w:bCs/>
          <w:lang w:val="sr-Cyrl-CS"/>
        </w:rPr>
      </w:pPr>
    </w:p>
    <w:p w:rsidR="006D4D98" w:rsidRDefault="006D4D98" w:rsidP="006D4D98">
      <w:pPr>
        <w:jc w:val="both"/>
        <w:rPr>
          <w:rFonts w:eastAsia="TimesNewRomanPSMT" w:cs="Arial"/>
          <w:b/>
          <w:bCs/>
          <w:i/>
        </w:rPr>
      </w:pPr>
      <w:r>
        <w:rPr>
          <w:rFonts w:eastAsia="TimesNewRomanPSMT" w:cs="Arial"/>
          <w:b/>
          <w:bCs/>
          <w:i/>
          <w:lang w:val="sr-Cyrl-CS"/>
        </w:rPr>
        <w:t xml:space="preserve">3) </w:t>
      </w:r>
      <w:r>
        <w:rPr>
          <w:rFonts w:eastAsia="TimesNewRomanPSMT" w:cs="Arial"/>
          <w:b/>
          <w:bCs/>
          <w:i/>
        </w:rPr>
        <w:t xml:space="preserve">ПОДАЦИ О ПОДИЗВОЂАЧУ </w:t>
      </w:r>
    </w:p>
    <w:p w:rsidR="006D4D98" w:rsidRDefault="006D4D98" w:rsidP="006D4D98">
      <w:pPr>
        <w:jc w:val="both"/>
        <w:rPr>
          <w:rFonts w:eastAsia="TimesNewRomanPSMT" w:cs="Arial"/>
          <w:b/>
          <w:bCs/>
          <w:i/>
        </w:rPr>
      </w:pPr>
      <w:r>
        <w:rPr>
          <w:rFonts w:eastAsia="TimesNewRomanPSMT" w:cs="Arial"/>
          <w:b/>
          <w:bCs/>
          <w:i/>
        </w:rPr>
        <w:tab/>
      </w:r>
    </w:p>
    <w:tbl>
      <w:tblPr>
        <w:tblW w:w="0" w:type="auto"/>
        <w:tblInd w:w="-130" w:type="dxa"/>
        <w:tblLayout w:type="fixed"/>
        <w:tblLook w:val="0000"/>
      </w:tblPr>
      <w:tblGrid>
        <w:gridCol w:w="465"/>
        <w:gridCol w:w="4219"/>
        <w:gridCol w:w="4818"/>
      </w:tblGrid>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pPr>
          </w:p>
          <w:p w:rsidR="006D4D98" w:rsidRDefault="006D4D98" w:rsidP="00171809">
            <w:pPr>
              <w:jc w:val="both"/>
              <w:rPr>
                <w:rFonts w:eastAsia="TimesNewRomanPSMT" w:cs="Arial"/>
                <w:bCs/>
                <w:i/>
              </w:rPr>
            </w:pPr>
            <w:r>
              <w:rPr>
                <w:rFonts w:eastAsia="TimesNewRomanPSMT" w:cs="Arial"/>
                <w:bCs/>
                <w:i/>
              </w:rPr>
              <w:t>1)</w:t>
            </w: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Назив подизвођача: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Адреса: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Матични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Порески идентификациони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Име особе за контакт: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Проценат укупне вредности набавке који ће извршити подизвођач:</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Део предмета набавке који ће извршити подизвођач:</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rPr>
            </w:pPr>
            <w:r>
              <w:rPr>
                <w:rFonts w:eastAsia="TimesNewRomanPSMT" w:cs="Arial"/>
                <w:bCs/>
                <w:i/>
              </w:rPr>
              <w:t>2)</w:t>
            </w: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Назив подизвођача: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Адреса: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Матични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Порески идентификациони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Име особе за контакт: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Проценат укупне вредности набавке који ће извршити подизвођач:</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Део предмета набавке који ће извршити подизвођач:</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bl>
    <w:p w:rsidR="006D4D98" w:rsidRPr="00EF0189" w:rsidRDefault="006D4D98" w:rsidP="006D4D98">
      <w:pPr>
        <w:jc w:val="both"/>
        <w:rPr>
          <w:lang w:val="sr-Cyrl-CS"/>
        </w:rPr>
      </w:pPr>
    </w:p>
    <w:p w:rsidR="006D4D98" w:rsidRDefault="006D4D98" w:rsidP="006D4D98">
      <w:pPr>
        <w:jc w:val="both"/>
        <w:rPr>
          <w:rFonts w:cs="Arial"/>
          <w:b/>
          <w:bCs/>
          <w:i/>
          <w:iCs/>
          <w:lang w:val="ru-RU"/>
        </w:rPr>
      </w:pPr>
      <w:r>
        <w:rPr>
          <w:rFonts w:cs="Arial"/>
          <w:b/>
          <w:bCs/>
          <w:i/>
          <w:iCs/>
          <w:u w:val="single"/>
          <w:lang w:val="ru-RU"/>
        </w:rPr>
        <w:t>Напомена:</w:t>
      </w:r>
      <w:r>
        <w:rPr>
          <w:rFonts w:cs="Arial"/>
          <w:b/>
          <w:bCs/>
          <w:i/>
          <w:iCs/>
          <w:lang w:val="ru-RU"/>
        </w:rPr>
        <w:t xml:space="preserve"> </w:t>
      </w:r>
    </w:p>
    <w:p w:rsidR="006D4D98" w:rsidRDefault="006D4D98" w:rsidP="006D4D98">
      <w:pPr>
        <w:jc w:val="both"/>
        <w:rPr>
          <w:rFonts w:cs="Arial"/>
          <w:i/>
          <w:iCs/>
          <w:lang w:val="ru-RU"/>
        </w:rPr>
      </w:pPr>
      <w:r>
        <w:rPr>
          <w:rFonts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6D4D98" w:rsidRDefault="006D4D98" w:rsidP="006D4D98">
      <w:pPr>
        <w:jc w:val="both"/>
        <w:rPr>
          <w:rFonts w:eastAsia="TimesNewRomanPSMT" w:cs="Arial"/>
          <w:b/>
          <w:bCs/>
          <w:lang w:val="ru-RU"/>
        </w:rPr>
      </w:pPr>
    </w:p>
    <w:p w:rsidR="00A837F5" w:rsidRDefault="00A837F5" w:rsidP="006D4D98">
      <w:pPr>
        <w:jc w:val="both"/>
        <w:rPr>
          <w:rFonts w:eastAsia="TimesNewRomanPSMT" w:cs="Arial"/>
          <w:b/>
          <w:bCs/>
          <w:lang w:val="ru-RU"/>
        </w:rPr>
      </w:pPr>
    </w:p>
    <w:p w:rsidR="00A837F5" w:rsidRDefault="00A837F5" w:rsidP="006D4D98">
      <w:pPr>
        <w:jc w:val="both"/>
        <w:rPr>
          <w:rFonts w:eastAsia="TimesNewRomanPSMT" w:cs="Arial"/>
          <w:b/>
          <w:bCs/>
          <w:lang w:val="ru-RU"/>
        </w:rPr>
      </w:pPr>
    </w:p>
    <w:p w:rsidR="00A837F5" w:rsidRDefault="00A837F5" w:rsidP="006D4D98">
      <w:pPr>
        <w:jc w:val="both"/>
        <w:rPr>
          <w:rFonts w:eastAsia="TimesNewRomanPSMT" w:cs="Arial"/>
          <w:b/>
          <w:bCs/>
          <w:lang w:val="ru-RU"/>
        </w:rPr>
      </w:pPr>
    </w:p>
    <w:p w:rsidR="00A837F5" w:rsidRDefault="00A837F5" w:rsidP="006D4D98">
      <w:pPr>
        <w:jc w:val="both"/>
        <w:rPr>
          <w:rFonts w:eastAsia="TimesNewRomanPSMT" w:cs="Arial"/>
          <w:b/>
          <w:bCs/>
          <w:lang w:val="ru-RU"/>
        </w:rPr>
      </w:pPr>
    </w:p>
    <w:p w:rsidR="00506A37" w:rsidRDefault="00506A37" w:rsidP="006D4D98">
      <w:pPr>
        <w:jc w:val="both"/>
        <w:rPr>
          <w:rFonts w:eastAsia="TimesNewRomanPSMT" w:cs="Arial"/>
          <w:b/>
          <w:bCs/>
          <w:lang w:val="ru-RU"/>
        </w:rPr>
      </w:pPr>
    </w:p>
    <w:p w:rsidR="006D4D98" w:rsidRDefault="006D4D98" w:rsidP="006D4D98">
      <w:pPr>
        <w:jc w:val="both"/>
        <w:rPr>
          <w:rFonts w:eastAsia="TimesNewRomanPSMT" w:cs="Arial"/>
          <w:b/>
          <w:bCs/>
          <w:i/>
          <w:lang w:val="ru-RU"/>
        </w:rPr>
      </w:pPr>
      <w:r>
        <w:rPr>
          <w:rFonts w:eastAsia="TimesNewRomanPSMT" w:cs="Arial"/>
          <w:b/>
          <w:bCs/>
          <w:i/>
          <w:lang w:val="sr-Cyrl-CS"/>
        </w:rPr>
        <w:t xml:space="preserve">4) </w:t>
      </w:r>
      <w:r>
        <w:rPr>
          <w:rFonts w:eastAsia="TimesNewRomanPSMT" w:cs="Arial"/>
          <w:b/>
          <w:bCs/>
          <w:i/>
          <w:lang w:val="ru-RU"/>
        </w:rPr>
        <w:t>ПОДАЦИ О УЧЕСНИКУ  У ЗАЈЕДНИЧКОЈ ПОНУДИ</w:t>
      </w:r>
    </w:p>
    <w:p w:rsidR="006D4D98" w:rsidRDefault="006D4D98" w:rsidP="006D4D98">
      <w:pPr>
        <w:jc w:val="both"/>
        <w:rPr>
          <w:rFonts w:eastAsia="TimesNewRomanPSMT" w:cs="Arial"/>
          <w:b/>
          <w:bCs/>
          <w:i/>
          <w:lang w:val="ru-RU"/>
        </w:rPr>
      </w:pPr>
      <w:r>
        <w:rPr>
          <w:rFonts w:eastAsia="TimesNewRomanPSMT" w:cs="Arial"/>
          <w:b/>
          <w:bCs/>
          <w:i/>
          <w:lang w:val="ru-RU"/>
        </w:rPr>
        <w:tab/>
      </w:r>
    </w:p>
    <w:tbl>
      <w:tblPr>
        <w:tblW w:w="0" w:type="auto"/>
        <w:tblInd w:w="-130" w:type="dxa"/>
        <w:tblLayout w:type="fixed"/>
        <w:tblLook w:val="0000"/>
      </w:tblPr>
      <w:tblGrid>
        <w:gridCol w:w="465"/>
        <w:gridCol w:w="4219"/>
        <w:gridCol w:w="4818"/>
      </w:tblGrid>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pPr>
          </w:p>
          <w:p w:rsidR="006D4D98" w:rsidRDefault="006D4D98" w:rsidP="00171809">
            <w:pPr>
              <w:jc w:val="both"/>
              <w:rPr>
                <w:rFonts w:eastAsia="TimesNewRomanPSMT" w:cs="Arial"/>
                <w:bCs/>
                <w:i/>
              </w:rPr>
            </w:pPr>
            <w:r>
              <w:rPr>
                <w:rFonts w:eastAsia="TimesNewRomanPSMT" w:cs="Arial"/>
                <w:bCs/>
                <w:i/>
              </w:rPr>
              <w:t>1)</w:t>
            </w: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Назив учесника у заједничкој понуди: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rPr>
            </w:pPr>
            <w:r>
              <w:rPr>
                <w:rFonts w:eastAsia="TimesNewRomanPSMT" w:cs="Arial"/>
                <w:bCs/>
                <w:i/>
              </w:rPr>
              <w:t>Адреса: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Матични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Порески идентификациони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Име особе за контакт: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2)</w:t>
            </w: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Назив учесника у заједничкој понуди: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rPr>
            </w:pPr>
            <w:r>
              <w:rPr>
                <w:rFonts w:eastAsia="TimesNewRomanPSMT" w:cs="Arial"/>
                <w:bCs/>
                <w:i/>
              </w:rPr>
              <w:t>Адреса: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Матични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Порески идентификациони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Име особе за контакт: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3)</w:t>
            </w: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r>
              <w:rPr>
                <w:rFonts w:eastAsia="TimesNewRomanPSMT" w:cs="Arial"/>
                <w:bCs/>
                <w:i/>
                <w:lang w:val="ru-RU"/>
              </w:rPr>
              <w:t>Назив учесника у заједничкој понуди:</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lang w:val="ru-RU"/>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lang w:val="ru-RU"/>
              </w:rPr>
            </w:pPr>
          </w:p>
          <w:p w:rsidR="006D4D98" w:rsidRDefault="006D4D98" w:rsidP="00171809">
            <w:pPr>
              <w:jc w:val="both"/>
              <w:rPr>
                <w:rFonts w:eastAsia="TimesNewRomanPSMT" w:cs="Arial"/>
                <w:bCs/>
                <w:i/>
              </w:rPr>
            </w:pPr>
            <w:r>
              <w:rPr>
                <w:rFonts w:eastAsia="TimesNewRomanPSMT" w:cs="Arial"/>
                <w:bCs/>
                <w:i/>
              </w:rPr>
              <w:t>Адреса:</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Матични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Порески идентификациони број:</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r w:rsidR="006D4D98" w:rsidTr="00171809">
        <w:tc>
          <w:tcPr>
            <w:tcW w:w="4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tc>
        <w:tc>
          <w:tcPr>
            <w:tcW w:w="4219"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i/>
              </w:rPr>
            </w:pPr>
          </w:p>
          <w:p w:rsidR="006D4D98" w:rsidRDefault="006D4D98" w:rsidP="00171809">
            <w:pPr>
              <w:jc w:val="both"/>
              <w:rPr>
                <w:rFonts w:eastAsia="TimesNewRomanPSMT" w:cs="Arial"/>
                <w:bCs/>
                <w:i/>
              </w:rPr>
            </w:pPr>
            <w:r>
              <w:rPr>
                <w:rFonts w:eastAsia="TimesNewRomanPSMT" w:cs="Arial"/>
                <w:bCs/>
                <w:i/>
              </w:rPr>
              <w:t>Име особе за контакт:</w:t>
            </w:r>
          </w:p>
        </w:tc>
        <w:tc>
          <w:tcPr>
            <w:tcW w:w="4818"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
                <w:bCs/>
              </w:rPr>
            </w:pPr>
          </w:p>
        </w:tc>
      </w:tr>
    </w:tbl>
    <w:p w:rsidR="006D4D98" w:rsidRDefault="006D4D98" w:rsidP="006D4D98">
      <w:pPr>
        <w:jc w:val="both"/>
      </w:pPr>
    </w:p>
    <w:p w:rsidR="006D4D98" w:rsidRDefault="006D4D98" w:rsidP="006D4D98">
      <w:pPr>
        <w:jc w:val="both"/>
      </w:pPr>
    </w:p>
    <w:p w:rsidR="006D4D98" w:rsidRDefault="006D4D98" w:rsidP="006D4D98">
      <w:pPr>
        <w:jc w:val="both"/>
        <w:rPr>
          <w:rFonts w:cs="Arial"/>
          <w:b/>
          <w:bCs/>
          <w:i/>
          <w:iCs/>
        </w:rPr>
      </w:pPr>
      <w:r>
        <w:rPr>
          <w:rFonts w:cs="Arial"/>
          <w:b/>
          <w:bCs/>
          <w:i/>
          <w:iCs/>
          <w:u w:val="single"/>
        </w:rPr>
        <w:t>Напомена:</w:t>
      </w:r>
      <w:r>
        <w:rPr>
          <w:rFonts w:cs="Arial"/>
          <w:b/>
          <w:bCs/>
          <w:i/>
          <w:iCs/>
        </w:rPr>
        <w:t xml:space="preserve"> </w:t>
      </w:r>
    </w:p>
    <w:p w:rsidR="006D4D98" w:rsidRDefault="006D4D98" w:rsidP="006D4D98">
      <w:pPr>
        <w:jc w:val="both"/>
        <w:rPr>
          <w:rFonts w:cs="Arial"/>
          <w:i/>
          <w:iCs/>
          <w:sz w:val="20"/>
          <w:szCs w:val="20"/>
          <w:lang w:val="ru-RU"/>
        </w:rPr>
      </w:pPr>
      <w:r>
        <w:rPr>
          <w:rFonts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cs="Arial"/>
          <w:i/>
          <w:iCs/>
          <w:sz w:val="20"/>
          <w:szCs w:val="20"/>
          <w:lang w:val="ru-RU"/>
        </w:rPr>
        <w:t>.</w:t>
      </w:r>
    </w:p>
    <w:p w:rsidR="00FA4D79" w:rsidRDefault="00FA4D79" w:rsidP="006D4D98">
      <w:pPr>
        <w:jc w:val="both"/>
        <w:rPr>
          <w:rFonts w:cs="Arial"/>
          <w:b/>
          <w:bCs/>
          <w:i/>
          <w:iCs/>
          <w:sz w:val="20"/>
          <w:szCs w:val="20"/>
          <w:lang w:val="sr-Cyrl-CS"/>
        </w:rPr>
      </w:pPr>
    </w:p>
    <w:p w:rsidR="00A837F5" w:rsidRDefault="00A837F5" w:rsidP="006D4D98">
      <w:pPr>
        <w:jc w:val="both"/>
        <w:rPr>
          <w:rFonts w:cs="Arial"/>
          <w:b/>
          <w:bCs/>
          <w:i/>
          <w:iCs/>
          <w:sz w:val="20"/>
          <w:szCs w:val="20"/>
          <w:lang w:val="sr-Cyrl-CS"/>
        </w:rPr>
      </w:pPr>
    </w:p>
    <w:p w:rsidR="00A837F5" w:rsidRDefault="00A837F5" w:rsidP="006D4D98">
      <w:pPr>
        <w:jc w:val="both"/>
        <w:rPr>
          <w:rFonts w:cs="Arial"/>
          <w:b/>
          <w:bCs/>
          <w:i/>
          <w:iCs/>
          <w:sz w:val="20"/>
          <w:szCs w:val="20"/>
          <w:lang w:val="sr-Cyrl-CS"/>
        </w:rPr>
      </w:pPr>
    </w:p>
    <w:p w:rsidR="00A837F5" w:rsidRDefault="00A837F5" w:rsidP="006D4D98">
      <w:pPr>
        <w:jc w:val="both"/>
        <w:rPr>
          <w:rFonts w:cs="Arial"/>
          <w:b/>
          <w:bCs/>
          <w:i/>
          <w:iCs/>
          <w:sz w:val="20"/>
          <w:szCs w:val="20"/>
          <w:lang w:val="sr-Cyrl-CS"/>
        </w:rPr>
      </w:pPr>
    </w:p>
    <w:p w:rsidR="00A837F5" w:rsidRDefault="00A837F5" w:rsidP="006D4D98">
      <w:pPr>
        <w:jc w:val="both"/>
        <w:rPr>
          <w:rFonts w:cs="Arial"/>
          <w:b/>
          <w:bCs/>
          <w:i/>
          <w:iCs/>
          <w:sz w:val="20"/>
          <w:szCs w:val="20"/>
          <w:lang w:val="sr-Cyrl-CS"/>
        </w:rPr>
      </w:pPr>
    </w:p>
    <w:p w:rsidR="00A837F5" w:rsidRDefault="00A837F5" w:rsidP="006D4D98">
      <w:pPr>
        <w:jc w:val="both"/>
        <w:rPr>
          <w:rFonts w:cs="Arial"/>
          <w:b/>
          <w:bCs/>
          <w:i/>
          <w:iCs/>
          <w:sz w:val="20"/>
          <w:szCs w:val="20"/>
          <w:lang w:val="sr-Cyrl-CS"/>
        </w:rPr>
      </w:pPr>
    </w:p>
    <w:p w:rsidR="00A837F5" w:rsidRDefault="00A837F5" w:rsidP="006D4D98">
      <w:pPr>
        <w:jc w:val="both"/>
        <w:rPr>
          <w:rFonts w:cs="Arial"/>
          <w:b/>
          <w:bCs/>
          <w:i/>
          <w:iCs/>
          <w:sz w:val="20"/>
          <w:szCs w:val="20"/>
          <w:lang w:val="sr-Cyrl-CS"/>
        </w:rPr>
      </w:pPr>
    </w:p>
    <w:p w:rsidR="006D4D98" w:rsidRDefault="006D4D98" w:rsidP="006D4D98">
      <w:pPr>
        <w:jc w:val="both"/>
        <w:rPr>
          <w:rFonts w:cs="Arial"/>
          <w:b/>
          <w:bCs/>
          <w:i/>
          <w:iCs/>
          <w:sz w:val="20"/>
          <w:szCs w:val="20"/>
          <w:lang w:val="sr-Cyrl-CS"/>
        </w:rPr>
      </w:pPr>
    </w:p>
    <w:p w:rsidR="006D4D98" w:rsidRPr="00A91A02" w:rsidRDefault="006D4D98" w:rsidP="006D4D98">
      <w:pPr>
        <w:jc w:val="center"/>
        <w:rPr>
          <w:rFonts w:cs="Arial"/>
          <w:b/>
          <w:bCs/>
          <w:iCs/>
          <w:lang w:val="sr-Cyrl-CS"/>
        </w:rPr>
      </w:pPr>
      <w:r w:rsidRPr="00A91A02">
        <w:rPr>
          <w:rFonts w:cs="Arial"/>
          <w:b/>
          <w:bCs/>
          <w:iCs/>
          <w:lang w:val="sr-Cyrl-CS"/>
        </w:rPr>
        <w:t>П О Н У Д А</w:t>
      </w:r>
    </w:p>
    <w:p w:rsidR="009A4407" w:rsidRPr="005B4905" w:rsidRDefault="006D4D98" w:rsidP="006D4D98">
      <w:pPr>
        <w:jc w:val="center"/>
        <w:rPr>
          <w:iCs/>
          <w:lang w:val="sr-Cyrl-CS"/>
        </w:rPr>
      </w:pPr>
      <w:r w:rsidRPr="005B4905">
        <w:rPr>
          <w:iCs/>
        </w:rPr>
        <w:t xml:space="preserve">Понуда бр ________________ од __________________ </w:t>
      </w:r>
    </w:p>
    <w:p w:rsidR="005B4905" w:rsidRPr="005B4905" w:rsidRDefault="006D4D98" w:rsidP="005B4905">
      <w:pPr>
        <w:jc w:val="center"/>
      </w:pPr>
      <w:proofErr w:type="gramStart"/>
      <w:r w:rsidRPr="005B4905">
        <w:rPr>
          <w:iCs/>
        </w:rPr>
        <w:t>за</w:t>
      </w:r>
      <w:proofErr w:type="gramEnd"/>
      <w:r w:rsidRPr="005B4905">
        <w:rPr>
          <w:iCs/>
        </w:rPr>
        <w:t xml:space="preserve"> јавну набавку </w:t>
      </w:r>
      <w:r w:rsidRPr="005B4905">
        <w:rPr>
          <w:iCs/>
          <w:lang w:val="sr-Cyrl-CS"/>
        </w:rPr>
        <w:t>добара</w:t>
      </w:r>
      <w:r w:rsidR="009A4407" w:rsidRPr="005B4905">
        <w:rPr>
          <w:iCs/>
        </w:rPr>
        <w:t xml:space="preserve"> </w:t>
      </w:r>
      <w:r w:rsidR="005B4905" w:rsidRPr="005B4905">
        <w:t xml:space="preserve">материјала за угоститељство за годишње </w:t>
      </w:r>
    </w:p>
    <w:p w:rsidR="005B4905" w:rsidRPr="005B4905" w:rsidRDefault="005B4905" w:rsidP="005B4905">
      <w:pPr>
        <w:jc w:val="center"/>
      </w:pPr>
      <w:proofErr w:type="gramStart"/>
      <w:r w:rsidRPr="005B4905">
        <w:t>потребе</w:t>
      </w:r>
      <w:proofErr w:type="gramEnd"/>
      <w:r w:rsidRPr="005B4905">
        <w:t xml:space="preserve"> Градске општине Нишка Бања</w:t>
      </w:r>
    </w:p>
    <w:p w:rsidR="00FA4D79" w:rsidRDefault="005B4905" w:rsidP="005B4905">
      <w:pPr>
        <w:jc w:val="center"/>
        <w:rPr>
          <w:iCs/>
          <w:lang w:val="sr-Cyrl-CS"/>
        </w:rPr>
      </w:pPr>
      <w:r w:rsidRPr="005B4905">
        <w:rPr>
          <w:iCs/>
          <w:lang w:val="sr-Cyrl-CS"/>
        </w:rPr>
        <w:t xml:space="preserve"> </w:t>
      </w:r>
      <w:r w:rsidR="009A4407" w:rsidRPr="005B4905">
        <w:rPr>
          <w:iCs/>
          <w:lang w:val="sr-Cyrl-CS"/>
        </w:rPr>
        <w:t xml:space="preserve">ЈНМВ </w:t>
      </w:r>
      <w:r w:rsidR="00A837F5">
        <w:rPr>
          <w:iCs/>
          <w:lang w:val="sr-Cyrl-CS"/>
        </w:rPr>
        <w:t>1-5/2014-05</w:t>
      </w:r>
      <w:r w:rsidR="00E354A5" w:rsidRPr="005B4905">
        <w:rPr>
          <w:iCs/>
        </w:rPr>
        <w:t xml:space="preserve">  </w:t>
      </w:r>
    </w:p>
    <w:p w:rsidR="00EF0189" w:rsidRDefault="00EF0189" w:rsidP="005B4905">
      <w:pPr>
        <w:jc w:val="center"/>
        <w:rPr>
          <w:iCs/>
          <w:lang w:val="sr-Cyrl-CS"/>
        </w:rPr>
      </w:pPr>
    </w:p>
    <w:p w:rsidR="00EF0189" w:rsidRPr="00EF0189" w:rsidRDefault="00EF0189" w:rsidP="005B4905">
      <w:pPr>
        <w:jc w:val="center"/>
        <w:rPr>
          <w:iCs/>
          <w:lang w:val="sr-Cyrl-CS"/>
        </w:rPr>
      </w:pPr>
    </w:p>
    <w:p w:rsidR="005B4905" w:rsidRDefault="005B4905" w:rsidP="005B4905">
      <w:pPr>
        <w:jc w:val="cente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4"/>
        <w:gridCol w:w="2696"/>
        <w:gridCol w:w="1339"/>
        <w:gridCol w:w="1213"/>
        <w:gridCol w:w="1110"/>
        <w:gridCol w:w="1356"/>
        <w:gridCol w:w="1354"/>
      </w:tblGrid>
      <w:tr w:rsidR="005B4905" w:rsidRPr="005B4905" w:rsidTr="0088451E">
        <w:tc>
          <w:tcPr>
            <w:tcW w:w="554" w:type="dxa"/>
          </w:tcPr>
          <w:p w:rsidR="005B4905" w:rsidRPr="005B4905" w:rsidRDefault="005B4905" w:rsidP="0088451E">
            <w:pPr>
              <w:spacing w:line="240" w:lineRule="auto"/>
              <w:jc w:val="both"/>
            </w:pPr>
            <w:r w:rsidRPr="005B4905">
              <w:t>Р.</w:t>
            </w:r>
          </w:p>
          <w:p w:rsidR="005B4905" w:rsidRPr="005B4905" w:rsidRDefault="005B4905" w:rsidP="0088451E">
            <w:pPr>
              <w:spacing w:line="240" w:lineRule="auto"/>
              <w:jc w:val="both"/>
            </w:pPr>
            <w:r>
              <w:rPr>
                <w:lang w:val="sr-Cyrl-CS"/>
              </w:rPr>
              <w:t>б</w:t>
            </w:r>
            <w:r w:rsidRPr="005B4905">
              <w:t>р.</w:t>
            </w:r>
          </w:p>
        </w:tc>
        <w:tc>
          <w:tcPr>
            <w:tcW w:w="2696" w:type="dxa"/>
          </w:tcPr>
          <w:p w:rsidR="005B4905" w:rsidRPr="005B4905" w:rsidRDefault="005B4905" w:rsidP="0088451E">
            <w:pPr>
              <w:spacing w:line="240" w:lineRule="auto"/>
              <w:jc w:val="center"/>
            </w:pPr>
            <w:r w:rsidRPr="005B4905">
              <w:t>Врста добра</w:t>
            </w:r>
          </w:p>
        </w:tc>
        <w:tc>
          <w:tcPr>
            <w:tcW w:w="2552" w:type="dxa"/>
            <w:gridSpan w:val="2"/>
          </w:tcPr>
          <w:p w:rsidR="005B4905" w:rsidRPr="005B4905" w:rsidRDefault="005B4905" w:rsidP="0088451E">
            <w:pPr>
              <w:spacing w:line="240" w:lineRule="auto"/>
              <w:jc w:val="center"/>
            </w:pPr>
            <w:r w:rsidRPr="005B4905">
              <w:t>Цена по јединици</w:t>
            </w:r>
          </w:p>
        </w:tc>
        <w:tc>
          <w:tcPr>
            <w:tcW w:w="1110" w:type="dxa"/>
          </w:tcPr>
          <w:p w:rsidR="005B4905" w:rsidRPr="005B4905" w:rsidRDefault="005B4905" w:rsidP="0088451E">
            <w:pPr>
              <w:spacing w:line="240" w:lineRule="auto"/>
              <w:rPr>
                <w:sz w:val="20"/>
                <w:szCs w:val="20"/>
              </w:rPr>
            </w:pPr>
            <w:r w:rsidRPr="005B4905">
              <w:rPr>
                <w:sz w:val="20"/>
                <w:szCs w:val="20"/>
              </w:rPr>
              <w:t>јединица и колич</w:t>
            </w:r>
          </w:p>
        </w:tc>
        <w:tc>
          <w:tcPr>
            <w:tcW w:w="2710" w:type="dxa"/>
            <w:gridSpan w:val="2"/>
          </w:tcPr>
          <w:p w:rsidR="005B4905" w:rsidRPr="005B4905" w:rsidRDefault="005B4905" w:rsidP="0088451E">
            <w:pPr>
              <w:spacing w:line="240" w:lineRule="auto"/>
              <w:jc w:val="center"/>
            </w:pPr>
            <w:r w:rsidRPr="005B4905">
              <w:t>Укупна цена</w:t>
            </w:r>
          </w:p>
        </w:tc>
      </w:tr>
      <w:tr w:rsidR="005B4905" w:rsidRPr="005B4905" w:rsidTr="0088451E">
        <w:tc>
          <w:tcPr>
            <w:tcW w:w="554" w:type="dxa"/>
          </w:tcPr>
          <w:p w:rsidR="005B4905" w:rsidRPr="005B4905" w:rsidRDefault="005B4905" w:rsidP="0088451E">
            <w:pPr>
              <w:spacing w:line="240" w:lineRule="auto"/>
              <w:jc w:val="both"/>
            </w:pPr>
          </w:p>
        </w:tc>
        <w:tc>
          <w:tcPr>
            <w:tcW w:w="2696" w:type="dxa"/>
          </w:tcPr>
          <w:p w:rsidR="005B4905" w:rsidRPr="005B4905" w:rsidRDefault="005B4905" w:rsidP="0088451E">
            <w:pPr>
              <w:spacing w:line="240" w:lineRule="auto"/>
              <w:jc w:val="both"/>
            </w:pPr>
          </w:p>
        </w:tc>
        <w:tc>
          <w:tcPr>
            <w:tcW w:w="1339" w:type="dxa"/>
          </w:tcPr>
          <w:p w:rsidR="005B4905" w:rsidRPr="005B4905" w:rsidRDefault="005B4905" w:rsidP="0088451E">
            <w:pPr>
              <w:spacing w:line="240" w:lineRule="auto"/>
              <w:jc w:val="both"/>
            </w:pPr>
            <w:r w:rsidRPr="005B4905">
              <w:t>без ПДВ</w:t>
            </w:r>
          </w:p>
        </w:tc>
        <w:tc>
          <w:tcPr>
            <w:tcW w:w="1213" w:type="dxa"/>
          </w:tcPr>
          <w:p w:rsidR="005B4905" w:rsidRPr="005B4905" w:rsidRDefault="005B4905" w:rsidP="0088451E">
            <w:pPr>
              <w:spacing w:line="240" w:lineRule="auto"/>
              <w:jc w:val="both"/>
            </w:pPr>
            <w:r w:rsidRPr="005B4905">
              <w:t>са ПДВ</w:t>
            </w:r>
          </w:p>
        </w:tc>
        <w:tc>
          <w:tcPr>
            <w:tcW w:w="1110" w:type="dxa"/>
          </w:tcPr>
          <w:p w:rsidR="005B4905" w:rsidRPr="005B4905" w:rsidRDefault="005B4905" w:rsidP="0088451E">
            <w:pPr>
              <w:spacing w:line="240" w:lineRule="auto"/>
              <w:jc w:val="both"/>
            </w:pPr>
          </w:p>
        </w:tc>
        <w:tc>
          <w:tcPr>
            <w:tcW w:w="1356" w:type="dxa"/>
          </w:tcPr>
          <w:p w:rsidR="005B4905" w:rsidRPr="005B4905" w:rsidRDefault="005B4905" w:rsidP="0088451E">
            <w:pPr>
              <w:spacing w:line="240" w:lineRule="auto"/>
              <w:jc w:val="both"/>
            </w:pPr>
            <w:r w:rsidRPr="005B4905">
              <w:t>без ПДВ</w:t>
            </w:r>
          </w:p>
        </w:tc>
        <w:tc>
          <w:tcPr>
            <w:tcW w:w="1354" w:type="dxa"/>
          </w:tcPr>
          <w:p w:rsidR="005B4905" w:rsidRPr="005B4905" w:rsidRDefault="005B4905" w:rsidP="0088451E">
            <w:pPr>
              <w:spacing w:line="240" w:lineRule="auto"/>
              <w:jc w:val="both"/>
            </w:pPr>
            <w:r w:rsidRPr="005B4905">
              <w:t xml:space="preserve">са ПДВ </w:t>
            </w:r>
          </w:p>
        </w:tc>
      </w:tr>
      <w:tr w:rsidR="005B4905" w:rsidRPr="005B4905" w:rsidTr="0088451E">
        <w:tc>
          <w:tcPr>
            <w:tcW w:w="554" w:type="dxa"/>
          </w:tcPr>
          <w:p w:rsidR="005B4905" w:rsidRPr="005B4905" w:rsidRDefault="005B4905" w:rsidP="0088451E">
            <w:pPr>
              <w:spacing w:line="240" w:lineRule="auto"/>
              <w:jc w:val="both"/>
            </w:pPr>
            <w:r w:rsidRPr="005B4905">
              <w:t>1.</w:t>
            </w:r>
          </w:p>
        </w:tc>
        <w:tc>
          <w:tcPr>
            <w:tcW w:w="2696" w:type="dxa"/>
          </w:tcPr>
          <w:p w:rsidR="005B4905" w:rsidRPr="005B4905" w:rsidRDefault="005B4905" w:rsidP="0088451E">
            <w:pPr>
              <w:spacing w:line="240" w:lineRule="auto"/>
            </w:pPr>
            <w:r w:rsidRPr="005B4905">
              <w:t>Кафа (Гранд арома или еквивалент)</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кг,</w:t>
            </w:r>
          </w:p>
          <w:p w:rsidR="005B4905" w:rsidRPr="005B4905" w:rsidRDefault="005B4905" w:rsidP="0088451E">
            <w:pPr>
              <w:spacing w:line="240" w:lineRule="auto"/>
              <w:jc w:val="both"/>
            </w:pPr>
            <w:r w:rsidRPr="005B4905">
              <w:rPr>
                <w:lang w:val="sr-Latn-CS"/>
              </w:rPr>
              <w:t>140</w:t>
            </w:r>
            <w:r w:rsidRPr="005B4905">
              <w:t>кг</w:t>
            </w:r>
          </w:p>
        </w:tc>
        <w:tc>
          <w:tcPr>
            <w:tcW w:w="1356" w:type="dxa"/>
          </w:tcPr>
          <w:p w:rsidR="005B4905" w:rsidRPr="005B4905" w:rsidRDefault="005B4905" w:rsidP="0088451E">
            <w:pPr>
              <w:spacing w:line="240" w:lineRule="auto"/>
              <w:jc w:val="both"/>
            </w:pPr>
            <w:r w:rsidRPr="005B4905">
              <w:t xml:space="preserve"> </w:t>
            </w: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2.</w:t>
            </w:r>
          </w:p>
        </w:tc>
        <w:tc>
          <w:tcPr>
            <w:tcW w:w="2696" w:type="dxa"/>
          </w:tcPr>
          <w:p w:rsidR="005B4905" w:rsidRPr="005B4905" w:rsidRDefault="005B4905" w:rsidP="0088451E">
            <w:pPr>
              <w:spacing w:line="240" w:lineRule="auto"/>
              <w:jc w:val="both"/>
            </w:pPr>
            <w:r w:rsidRPr="005B4905">
              <w:t>Сок газирани (</w:t>
            </w:r>
            <w:r w:rsidRPr="005B4905">
              <w:rPr>
                <w:lang w:val="sr-Latn-CS"/>
              </w:rPr>
              <w:t xml:space="preserve">coca cola, fanta </w:t>
            </w:r>
            <w:r w:rsidRPr="005B4905">
              <w:t>или еквивалент)</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pPr>
            <w:r w:rsidRPr="005B4905">
              <w:rPr>
                <w:lang w:val="sr-Latn-CS"/>
              </w:rPr>
              <w:t>9</w:t>
            </w:r>
            <w:r w:rsidRPr="005B4905">
              <w:t>00</w:t>
            </w:r>
          </w:p>
          <w:p w:rsidR="005B4905" w:rsidRPr="005B4905" w:rsidRDefault="005B4905" w:rsidP="0088451E">
            <w:pPr>
              <w:spacing w:line="240" w:lineRule="auto"/>
              <w:jc w:val="both"/>
            </w:pP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3.</w:t>
            </w:r>
          </w:p>
        </w:tc>
        <w:tc>
          <w:tcPr>
            <w:tcW w:w="2696" w:type="dxa"/>
          </w:tcPr>
          <w:p w:rsidR="005B4905" w:rsidRPr="005B4905" w:rsidRDefault="005B4905" w:rsidP="0088451E">
            <w:pPr>
              <w:spacing w:line="240" w:lineRule="auto"/>
              <w:jc w:val="both"/>
            </w:pPr>
            <w:r w:rsidRPr="005B4905">
              <w:t>Сок негазирани (кајсија, бресква или еквивалент)</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pPr>
            <w:r w:rsidRPr="005B4905">
              <w:rPr>
                <w:lang w:val="sr-Latn-CS"/>
              </w:rPr>
              <w:t>9</w:t>
            </w:r>
            <w:r w:rsidRPr="005B4905">
              <w:t>00</w:t>
            </w:r>
          </w:p>
          <w:p w:rsidR="005B4905" w:rsidRPr="005B4905" w:rsidRDefault="005B4905" w:rsidP="0088451E">
            <w:pPr>
              <w:spacing w:line="240" w:lineRule="auto"/>
              <w:jc w:val="both"/>
            </w:pP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4.</w:t>
            </w:r>
          </w:p>
        </w:tc>
        <w:tc>
          <w:tcPr>
            <w:tcW w:w="2696" w:type="dxa"/>
          </w:tcPr>
          <w:p w:rsidR="005B4905" w:rsidRPr="005B4905" w:rsidRDefault="005B4905" w:rsidP="0088451E">
            <w:pPr>
              <w:spacing w:line="240" w:lineRule="auto"/>
            </w:pPr>
            <w:r w:rsidRPr="005B4905">
              <w:t>Чај: нана, камилица ... у филтер врећици</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кутија,</w:t>
            </w:r>
          </w:p>
          <w:p w:rsidR="005B4905" w:rsidRPr="005B4905" w:rsidRDefault="005B4905" w:rsidP="0088451E">
            <w:pPr>
              <w:spacing w:line="240" w:lineRule="auto"/>
              <w:jc w:val="both"/>
            </w:pPr>
            <w:r w:rsidRPr="005B4905">
              <w:t>50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5.</w:t>
            </w:r>
          </w:p>
        </w:tc>
        <w:tc>
          <w:tcPr>
            <w:tcW w:w="2696" w:type="dxa"/>
          </w:tcPr>
          <w:p w:rsidR="005B4905" w:rsidRPr="005B4905" w:rsidRDefault="005B4905" w:rsidP="0088451E">
            <w:pPr>
              <w:spacing w:line="240" w:lineRule="auto"/>
            </w:pPr>
            <w:r w:rsidRPr="005B4905">
              <w:t>Лозова ракија</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rPr>
                <w:lang w:val="sr-Latn-CS"/>
              </w:rPr>
            </w:pPr>
            <w:r w:rsidRPr="005B4905">
              <w:rPr>
                <w:lang w:val="sr-Latn-CS"/>
              </w:rPr>
              <w:t>5</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6.</w:t>
            </w:r>
          </w:p>
        </w:tc>
        <w:tc>
          <w:tcPr>
            <w:tcW w:w="2696" w:type="dxa"/>
          </w:tcPr>
          <w:p w:rsidR="005B4905" w:rsidRPr="005B4905" w:rsidRDefault="005B4905" w:rsidP="0088451E">
            <w:pPr>
              <w:spacing w:line="240" w:lineRule="auto"/>
            </w:pPr>
            <w:r w:rsidRPr="005B4905">
              <w:t>Виљамовка</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pPr>
            <w:r w:rsidRPr="005B4905">
              <w:t>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7.</w:t>
            </w:r>
          </w:p>
        </w:tc>
        <w:tc>
          <w:tcPr>
            <w:tcW w:w="2696" w:type="dxa"/>
          </w:tcPr>
          <w:p w:rsidR="005B4905" w:rsidRPr="005B4905" w:rsidRDefault="005B4905" w:rsidP="0088451E">
            <w:pPr>
              <w:spacing w:line="240" w:lineRule="auto"/>
              <w:jc w:val="both"/>
            </w:pPr>
            <w:r w:rsidRPr="005B4905">
              <w:t xml:space="preserve">Виски, </w:t>
            </w:r>
            <w:r w:rsidRPr="005B4905">
              <w:rPr>
                <w:lang w:val="sr-Latn-CS"/>
              </w:rPr>
              <w:t>Balantine</w:t>
            </w:r>
            <w:r w:rsidRPr="005B4905">
              <w:t xml:space="preserve"> или </w:t>
            </w:r>
          </w:p>
          <w:p w:rsidR="005B4905" w:rsidRPr="005B4905" w:rsidRDefault="005B4905" w:rsidP="0088451E">
            <w:pPr>
              <w:spacing w:line="240" w:lineRule="auto"/>
              <w:jc w:val="both"/>
            </w:pPr>
            <w:r w:rsidRPr="005B4905">
              <w:t>еквивалент</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rPr>
                <w:lang w:val="sr-Latn-CS"/>
              </w:rPr>
            </w:pPr>
            <w:r w:rsidRPr="005B4905">
              <w:rPr>
                <w:lang w:val="sr-Latn-CS"/>
              </w:rPr>
              <w:t>60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8.</w:t>
            </w:r>
          </w:p>
        </w:tc>
        <w:tc>
          <w:tcPr>
            <w:tcW w:w="2696" w:type="dxa"/>
          </w:tcPr>
          <w:p w:rsidR="005B4905" w:rsidRPr="005B4905" w:rsidRDefault="005B4905" w:rsidP="0088451E">
            <w:pPr>
              <w:spacing w:line="240" w:lineRule="auto"/>
              <w:jc w:val="both"/>
            </w:pPr>
            <w:r w:rsidRPr="005B4905">
              <w:t>Мастика, македонска</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rPr>
                <w:lang w:val="sr-Latn-CS"/>
              </w:rPr>
            </w:pPr>
            <w:r w:rsidRPr="005B4905">
              <w:rPr>
                <w:lang w:val="sr-Latn-CS"/>
              </w:rPr>
              <w:t>5</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9.</w:t>
            </w:r>
          </w:p>
        </w:tc>
        <w:tc>
          <w:tcPr>
            <w:tcW w:w="2696" w:type="dxa"/>
          </w:tcPr>
          <w:p w:rsidR="005B4905" w:rsidRPr="005B4905" w:rsidRDefault="005B4905" w:rsidP="0088451E">
            <w:pPr>
              <w:spacing w:line="240" w:lineRule="auto"/>
              <w:jc w:val="both"/>
            </w:pPr>
            <w:r w:rsidRPr="005B4905">
              <w:t>Пелинковац, Горки лист или еквивалент</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rPr>
                <w:lang w:val="sr-Latn-CS"/>
              </w:rPr>
            </w:pPr>
            <w:r w:rsidRPr="005B4905">
              <w:rPr>
                <w:lang w:val="sr-Latn-CS"/>
              </w:rPr>
              <w:t>30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10.</w:t>
            </w:r>
          </w:p>
        </w:tc>
        <w:tc>
          <w:tcPr>
            <w:tcW w:w="2696" w:type="dxa"/>
          </w:tcPr>
          <w:p w:rsidR="005B4905" w:rsidRPr="005B4905" w:rsidRDefault="005B4905" w:rsidP="0088451E">
            <w:pPr>
              <w:spacing w:line="240" w:lineRule="auto"/>
              <w:jc w:val="both"/>
            </w:pPr>
            <w:r w:rsidRPr="005B4905">
              <w:t>Шећер у кристалу</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кг</w:t>
            </w:r>
          </w:p>
          <w:p w:rsidR="005B4905" w:rsidRPr="005B4905" w:rsidRDefault="005B4905" w:rsidP="0088451E">
            <w:pPr>
              <w:spacing w:line="240" w:lineRule="auto"/>
              <w:jc w:val="both"/>
              <w:rPr>
                <w:lang w:val="sr-Latn-CS"/>
              </w:rPr>
            </w:pPr>
            <w:r w:rsidRPr="005B4905">
              <w:rPr>
                <w:lang w:val="sr-Latn-CS"/>
              </w:rPr>
              <w:t>40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rPr>
          <w:trHeight w:val="775"/>
        </w:trPr>
        <w:tc>
          <w:tcPr>
            <w:tcW w:w="554" w:type="dxa"/>
          </w:tcPr>
          <w:p w:rsidR="005B4905" w:rsidRPr="005B4905" w:rsidRDefault="005B4905" w:rsidP="0088451E">
            <w:pPr>
              <w:spacing w:line="240" w:lineRule="auto"/>
              <w:jc w:val="both"/>
            </w:pPr>
            <w:r w:rsidRPr="005B4905">
              <w:t>11.</w:t>
            </w:r>
          </w:p>
        </w:tc>
        <w:tc>
          <w:tcPr>
            <w:tcW w:w="2696" w:type="dxa"/>
          </w:tcPr>
          <w:p w:rsidR="005B4905" w:rsidRPr="005B4905" w:rsidRDefault="005B4905" w:rsidP="0088451E">
            <w:pPr>
              <w:spacing w:line="240" w:lineRule="auto"/>
              <w:jc w:val="both"/>
            </w:pPr>
            <w:r w:rsidRPr="005B4905">
              <w:t xml:space="preserve">Минерална вода </w:t>
            </w:r>
            <w:r w:rsidRPr="005B4905">
              <w:rPr>
                <w:lang w:val="sr-Latn-CS"/>
              </w:rPr>
              <w:t xml:space="preserve">Heba </w:t>
            </w:r>
            <w:r w:rsidRPr="005B4905">
              <w:t>или еквивалент</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rPr>
                <w:sz w:val="20"/>
                <w:szCs w:val="20"/>
              </w:rPr>
            </w:pPr>
            <w:r w:rsidRPr="005B4905">
              <w:rPr>
                <w:sz w:val="20"/>
                <w:szCs w:val="20"/>
              </w:rPr>
              <w:t>1,5</w:t>
            </w:r>
          </w:p>
          <w:p w:rsidR="005B4905" w:rsidRPr="005B4905" w:rsidRDefault="005B4905" w:rsidP="0088451E">
            <w:pPr>
              <w:spacing w:line="240" w:lineRule="auto"/>
              <w:jc w:val="both"/>
              <w:rPr>
                <w:sz w:val="20"/>
                <w:szCs w:val="20"/>
              </w:rPr>
            </w:pPr>
            <w:r w:rsidRPr="005B4905">
              <w:rPr>
                <w:sz w:val="20"/>
                <w:szCs w:val="20"/>
              </w:rPr>
              <w:t>литар</w:t>
            </w:r>
          </w:p>
          <w:p w:rsidR="005B4905" w:rsidRPr="005B4905" w:rsidRDefault="005B4905" w:rsidP="0088451E">
            <w:pPr>
              <w:spacing w:line="240" w:lineRule="auto"/>
              <w:jc w:val="both"/>
              <w:rPr>
                <w:sz w:val="20"/>
                <w:szCs w:val="20"/>
                <w:lang w:val="sr-Latn-CS"/>
              </w:rPr>
            </w:pPr>
            <w:r w:rsidRPr="005B4905">
              <w:rPr>
                <w:sz w:val="20"/>
                <w:szCs w:val="20"/>
                <w:lang w:val="sr-Latn-CS"/>
              </w:rPr>
              <w:t>800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12.</w:t>
            </w:r>
          </w:p>
        </w:tc>
        <w:tc>
          <w:tcPr>
            <w:tcW w:w="2696" w:type="dxa"/>
          </w:tcPr>
          <w:p w:rsidR="005B4905" w:rsidRPr="005B4905" w:rsidRDefault="005B4905" w:rsidP="0088451E">
            <w:pPr>
              <w:spacing w:line="240" w:lineRule="auto"/>
              <w:jc w:val="both"/>
            </w:pPr>
            <w:r w:rsidRPr="005B4905">
              <w:t>Црно вино</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pPr>
            <w:r w:rsidRPr="005B4905">
              <w:rPr>
                <w:lang w:val="sr-Latn-CS"/>
              </w:rPr>
              <w:t>2</w:t>
            </w:r>
            <w:r w:rsidRPr="005B4905">
              <w:t>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bl>
    <w:p w:rsidR="0088451E" w:rsidRPr="0088451E" w:rsidRDefault="0088451E" w:rsidP="0088451E">
      <w:pPr>
        <w:rPr>
          <w:lang w:val="sr-Cyrl-CS"/>
        </w:rPr>
      </w:pPr>
    </w:p>
    <w:tbl>
      <w:tblPr>
        <w:tblW w:w="9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4"/>
        <w:gridCol w:w="2696"/>
        <w:gridCol w:w="1339"/>
        <w:gridCol w:w="1213"/>
        <w:gridCol w:w="1110"/>
        <w:gridCol w:w="1356"/>
        <w:gridCol w:w="1354"/>
      </w:tblGrid>
      <w:tr w:rsidR="005B4905" w:rsidRPr="005B4905" w:rsidTr="00EF0189">
        <w:tc>
          <w:tcPr>
            <w:tcW w:w="554" w:type="dxa"/>
          </w:tcPr>
          <w:p w:rsidR="005B4905" w:rsidRPr="005B4905" w:rsidRDefault="005B4905" w:rsidP="0088451E">
            <w:pPr>
              <w:spacing w:line="240" w:lineRule="auto"/>
              <w:jc w:val="both"/>
            </w:pPr>
            <w:r w:rsidRPr="005B4905">
              <w:t>13.</w:t>
            </w:r>
          </w:p>
        </w:tc>
        <w:tc>
          <w:tcPr>
            <w:tcW w:w="2696" w:type="dxa"/>
          </w:tcPr>
          <w:p w:rsidR="005B4905" w:rsidRPr="005B4905" w:rsidRDefault="005B4905" w:rsidP="0088451E">
            <w:pPr>
              <w:spacing w:line="240" w:lineRule="auto"/>
              <w:jc w:val="both"/>
            </w:pPr>
            <w:r w:rsidRPr="005B4905">
              <w:t>Бело вино</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pPr>
            <w:r w:rsidRPr="005B4905">
              <w:rPr>
                <w:lang w:val="sr-Latn-CS"/>
              </w:rPr>
              <w:t>2</w:t>
            </w:r>
            <w:r w:rsidRPr="005B4905">
              <w:t xml:space="preserve">0 </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EF0189">
        <w:tc>
          <w:tcPr>
            <w:tcW w:w="554" w:type="dxa"/>
          </w:tcPr>
          <w:p w:rsidR="005B4905" w:rsidRPr="005B4905" w:rsidRDefault="005B4905" w:rsidP="0088451E">
            <w:pPr>
              <w:spacing w:line="240" w:lineRule="auto"/>
              <w:jc w:val="both"/>
            </w:pPr>
            <w:r w:rsidRPr="005B4905">
              <w:t>14.</w:t>
            </w:r>
          </w:p>
        </w:tc>
        <w:tc>
          <w:tcPr>
            <w:tcW w:w="2696" w:type="dxa"/>
          </w:tcPr>
          <w:p w:rsidR="005B4905" w:rsidRPr="005B4905" w:rsidRDefault="005B4905" w:rsidP="0088451E">
            <w:pPr>
              <w:spacing w:line="240" w:lineRule="auto"/>
              <w:jc w:val="both"/>
            </w:pPr>
            <w:r w:rsidRPr="005B4905">
              <w:t>Пиво</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rPr>
                <w:sz w:val="20"/>
                <w:szCs w:val="20"/>
              </w:rPr>
            </w:pPr>
            <w:r w:rsidRPr="005B4905">
              <w:rPr>
                <w:sz w:val="20"/>
                <w:szCs w:val="20"/>
              </w:rPr>
              <w:t>2литра</w:t>
            </w:r>
          </w:p>
          <w:p w:rsidR="005B4905" w:rsidRPr="005B4905" w:rsidRDefault="005B4905" w:rsidP="0088451E">
            <w:pPr>
              <w:spacing w:line="240" w:lineRule="auto"/>
              <w:jc w:val="both"/>
              <w:rPr>
                <w:sz w:val="20"/>
                <w:szCs w:val="20"/>
              </w:rPr>
            </w:pPr>
            <w:r w:rsidRPr="005B4905">
              <w:rPr>
                <w:sz w:val="20"/>
                <w:szCs w:val="20"/>
                <w:lang w:val="sr-Latn-CS"/>
              </w:rPr>
              <w:t>3</w:t>
            </w:r>
            <w:r w:rsidRPr="005B4905">
              <w:rPr>
                <w:sz w:val="20"/>
                <w:szCs w:val="20"/>
              </w:rPr>
              <w:t>0 боца</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EF0189">
        <w:tc>
          <w:tcPr>
            <w:tcW w:w="554" w:type="dxa"/>
          </w:tcPr>
          <w:p w:rsidR="005B4905" w:rsidRPr="005B4905" w:rsidRDefault="005B4905" w:rsidP="0088451E">
            <w:pPr>
              <w:spacing w:line="240" w:lineRule="auto"/>
              <w:jc w:val="both"/>
            </w:pPr>
            <w:r w:rsidRPr="005B4905">
              <w:t>15.</w:t>
            </w:r>
          </w:p>
        </w:tc>
        <w:tc>
          <w:tcPr>
            <w:tcW w:w="2696" w:type="dxa"/>
          </w:tcPr>
          <w:p w:rsidR="005B4905" w:rsidRPr="005B4905" w:rsidRDefault="005B4905" w:rsidP="0088451E">
            <w:pPr>
              <w:spacing w:line="240" w:lineRule="auto"/>
              <w:jc w:val="both"/>
            </w:pPr>
            <w:r w:rsidRPr="005B4905">
              <w:t>Чипс (веће паковање)</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rPr>
                <w:lang w:val="sr-Latn-CS"/>
              </w:rPr>
            </w:pPr>
            <w:r w:rsidRPr="005B4905">
              <w:rPr>
                <w:lang w:val="sr-Latn-CS"/>
              </w:rPr>
              <w:t>20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EF0189">
        <w:tc>
          <w:tcPr>
            <w:tcW w:w="554" w:type="dxa"/>
          </w:tcPr>
          <w:p w:rsidR="005B4905" w:rsidRPr="005B4905" w:rsidRDefault="005B4905" w:rsidP="0088451E">
            <w:pPr>
              <w:spacing w:line="240" w:lineRule="auto"/>
              <w:jc w:val="both"/>
            </w:pPr>
            <w:r w:rsidRPr="005B4905">
              <w:t>16.</w:t>
            </w:r>
          </w:p>
        </w:tc>
        <w:tc>
          <w:tcPr>
            <w:tcW w:w="2696" w:type="dxa"/>
          </w:tcPr>
          <w:p w:rsidR="005B4905" w:rsidRPr="005B4905" w:rsidRDefault="005B4905" w:rsidP="0088451E">
            <w:pPr>
              <w:spacing w:line="240" w:lineRule="auto"/>
              <w:jc w:val="both"/>
            </w:pPr>
            <w:r w:rsidRPr="005B4905">
              <w:t>Крекери до 100 грама</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rPr>
                <w:lang w:val="sr-Latn-CS"/>
              </w:rPr>
            </w:pPr>
            <w:r w:rsidRPr="005B4905">
              <w:rPr>
                <w:lang w:val="sr-Latn-CS"/>
              </w:rPr>
              <w:t>50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EF0189">
        <w:tc>
          <w:tcPr>
            <w:tcW w:w="554" w:type="dxa"/>
          </w:tcPr>
          <w:p w:rsidR="005B4905" w:rsidRPr="005B4905" w:rsidRDefault="005B4905" w:rsidP="0088451E">
            <w:pPr>
              <w:spacing w:line="240" w:lineRule="auto"/>
              <w:jc w:val="both"/>
            </w:pPr>
            <w:r w:rsidRPr="005B4905">
              <w:lastRenderedPageBreak/>
              <w:t>17.</w:t>
            </w:r>
          </w:p>
        </w:tc>
        <w:tc>
          <w:tcPr>
            <w:tcW w:w="2696" w:type="dxa"/>
          </w:tcPr>
          <w:p w:rsidR="005B4905" w:rsidRPr="005B4905" w:rsidRDefault="005B4905" w:rsidP="0088451E">
            <w:pPr>
              <w:spacing w:line="240" w:lineRule="auto"/>
            </w:pPr>
            <w:r w:rsidRPr="005B4905">
              <w:t xml:space="preserve">Кикирики (веће паковање) </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rPr>
                <w:lang w:val="sr-Latn-CS"/>
              </w:rPr>
              <w:t>2</w:t>
            </w:r>
            <w:r w:rsidRPr="005B4905">
              <w:t>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EF0189">
        <w:tc>
          <w:tcPr>
            <w:tcW w:w="554" w:type="dxa"/>
          </w:tcPr>
          <w:p w:rsidR="005B4905" w:rsidRPr="005B4905" w:rsidRDefault="005B4905" w:rsidP="0088451E">
            <w:pPr>
              <w:spacing w:line="240" w:lineRule="auto"/>
              <w:jc w:val="both"/>
            </w:pPr>
            <w:r w:rsidRPr="005B4905">
              <w:t>18.</w:t>
            </w:r>
          </w:p>
        </w:tc>
        <w:tc>
          <w:tcPr>
            <w:tcW w:w="2696" w:type="dxa"/>
          </w:tcPr>
          <w:p w:rsidR="005B4905" w:rsidRPr="005B4905" w:rsidRDefault="005B4905" w:rsidP="0088451E">
            <w:pPr>
              <w:spacing w:line="240" w:lineRule="auto"/>
            </w:pPr>
            <w:r w:rsidRPr="005B4905">
              <w:t>Флипс, Смоки или еквивалент (веће паковање)</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rPr>
                <w:lang w:val="sr-Latn-CS"/>
              </w:rPr>
            </w:pPr>
            <w:r w:rsidRPr="005B4905">
              <w:rPr>
                <w:lang w:val="sr-Latn-CS"/>
              </w:rPr>
              <w:t>20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E8279A" w:rsidRPr="005B4905" w:rsidTr="00EF0189">
        <w:tc>
          <w:tcPr>
            <w:tcW w:w="554" w:type="dxa"/>
          </w:tcPr>
          <w:p w:rsidR="00E8279A" w:rsidRPr="00EF0189" w:rsidRDefault="00E8279A" w:rsidP="00366A43">
            <w:pPr>
              <w:spacing w:line="240" w:lineRule="auto"/>
              <w:jc w:val="both"/>
              <w:rPr>
                <w:lang w:val="sr-Cyrl-CS"/>
              </w:rPr>
            </w:pPr>
            <w:r>
              <w:rPr>
                <w:lang w:val="sr-Cyrl-CS"/>
              </w:rPr>
              <w:t>19.</w:t>
            </w:r>
          </w:p>
        </w:tc>
        <w:tc>
          <w:tcPr>
            <w:tcW w:w="2696" w:type="dxa"/>
          </w:tcPr>
          <w:p w:rsidR="00E8279A" w:rsidRPr="00EF0189" w:rsidRDefault="00E8279A" w:rsidP="00366A43">
            <w:pPr>
              <w:spacing w:line="240" w:lineRule="auto"/>
              <w:rPr>
                <w:lang w:val="sr-Cyrl-CS"/>
              </w:rPr>
            </w:pPr>
            <w:r w:rsidRPr="00EF0189">
              <w:rPr>
                <w:lang w:val="sr-Cyrl-CS"/>
              </w:rPr>
              <w:t>Млечна чоколада</w:t>
            </w:r>
          </w:p>
        </w:tc>
        <w:tc>
          <w:tcPr>
            <w:tcW w:w="1339" w:type="dxa"/>
          </w:tcPr>
          <w:p w:rsidR="00E8279A" w:rsidRPr="005B4905" w:rsidRDefault="00E8279A" w:rsidP="00366A43">
            <w:pPr>
              <w:spacing w:line="240" w:lineRule="auto"/>
              <w:jc w:val="both"/>
            </w:pPr>
          </w:p>
        </w:tc>
        <w:tc>
          <w:tcPr>
            <w:tcW w:w="1213" w:type="dxa"/>
          </w:tcPr>
          <w:p w:rsidR="00E8279A" w:rsidRPr="005B4905" w:rsidRDefault="00E8279A" w:rsidP="00366A43">
            <w:pPr>
              <w:spacing w:line="240" w:lineRule="auto"/>
              <w:jc w:val="both"/>
            </w:pPr>
          </w:p>
        </w:tc>
        <w:tc>
          <w:tcPr>
            <w:tcW w:w="1110" w:type="dxa"/>
          </w:tcPr>
          <w:p w:rsidR="00E8279A" w:rsidRDefault="00E8279A" w:rsidP="00366A43">
            <w:pPr>
              <w:spacing w:line="240" w:lineRule="auto"/>
              <w:jc w:val="both"/>
              <w:rPr>
                <w:lang w:val="sr-Cyrl-CS"/>
              </w:rPr>
            </w:pPr>
            <w:r>
              <w:rPr>
                <w:lang w:val="sr-Cyrl-CS"/>
              </w:rPr>
              <w:t>100гр</w:t>
            </w:r>
          </w:p>
          <w:p w:rsidR="00E8279A" w:rsidRPr="00EF0189" w:rsidRDefault="00E8279A" w:rsidP="00366A43">
            <w:pPr>
              <w:spacing w:line="240" w:lineRule="auto"/>
              <w:jc w:val="both"/>
              <w:rPr>
                <w:lang w:val="sr-Cyrl-CS"/>
              </w:rPr>
            </w:pPr>
            <w:r>
              <w:rPr>
                <w:lang w:val="sr-Cyrl-CS"/>
              </w:rPr>
              <w:t>400 ком</w:t>
            </w:r>
          </w:p>
        </w:tc>
        <w:tc>
          <w:tcPr>
            <w:tcW w:w="1356" w:type="dxa"/>
          </w:tcPr>
          <w:p w:rsidR="00E8279A" w:rsidRPr="005B4905" w:rsidRDefault="00E8279A" w:rsidP="00366A43">
            <w:pPr>
              <w:spacing w:line="240" w:lineRule="auto"/>
              <w:jc w:val="both"/>
            </w:pPr>
          </w:p>
        </w:tc>
        <w:tc>
          <w:tcPr>
            <w:tcW w:w="1354" w:type="dxa"/>
          </w:tcPr>
          <w:p w:rsidR="00E8279A" w:rsidRPr="005B4905" w:rsidRDefault="00E8279A" w:rsidP="00366A43">
            <w:pPr>
              <w:spacing w:line="240" w:lineRule="auto"/>
              <w:jc w:val="both"/>
            </w:pPr>
          </w:p>
        </w:tc>
      </w:tr>
      <w:tr w:rsidR="00E8279A" w:rsidRPr="005B4905" w:rsidTr="00EF0189">
        <w:tc>
          <w:tcPr>
            <w:tcW w:w="554" w:type="dxa"/>
          </w:tcPr>
          <w:p w:rsidR="00E8279A" w:rsidRPr="005B4905" w:rsidRDefault="00E8279A" w:rsidP="00366A43">
            <w:pPr>
              <w:spacing w:line="240" w:lineRule="auto"/>
              <w:jc w:val="both"/>
            </w:pPr>
          </w:p>
        </w:tc>
        <w:tc>
          <w:tcPr>
            <w:tcW w:w="2696" w:type="dxa"/>
          </w:tcPr>
          <w:p w:rsidR="00E8279A" w:rsidRPr="005B4905" w:rsidRDefault="00E8279A" w:rsidP="00366A43">
            <w:pPr>
              <w:spacing w:line="240" w:lineRule="auto"/>
              <w:jc w:val="center"/>
              <w:rPr>
                <w:b/>
              </w:rPr>
            </w:pPr>
            <w:r w:rsidRPr="005B4905">
              <w:rPr>
                <w:b/>
              </w:rPr>
              <w:t>УКУПНО</w:t>
            </w:r>
          </w:p>
        </w:tc>
        <w:tc>
          <w:tcPr>
            <w:tcW w:w="1339" w:type="dxa"/>
          </w:tcPr>
          <w:p w:rsidR="00E8279A" w:rsidRPr="005B4905" w:rsidRDefault="00E8279A" w:rsidP="00366A43">
            <w:pPr>
              <w:spacing w:line="240" w:lineRule="auto"/>
              <w:jc w:val="both"/>
            </w:pPr>
          </w:p>
        </w:tc>
        <w:tc>
          <w:tcPr>
            <w:tcW w:w="1213" w:type="dxa"/>
          </w:tcPr>
          <w:p w:rsidR="00E8279A" w:rsidRPr="005B4905" w:rsidRDefault="00E8279A" w:rsidP="00366A43">
            <w:pPr>
              <w:spacing w:line="240" w:lineRule="auto"/>
              <w:jc w:val="both"/>
            </w:pPr>
          </w:p>
        </w:tc>
        <w:tc>
          <w:tcPr>
            <w:tcW w:w="1110" w:type="dxa"/>
          </w:tcPr>
          <w:p w:rsidR="00E8279A" w:rsidRPr="005B4905" w:rsidRDefault="00E8279A" w:rsidP="00366A43">
            <w:pPr>
              <w:spacing w:line="240" w:lineRule="auto"/>
              <w:jc w:val="both"/>
            </w:pPr>
          </w:p>
        </w:tc>
        <w:tc>
          <w:tcPr>
            <w:tcW w:w="1356" w:type="dxa"/>
          </w:tcPr>
          <w:p w:rsidR="00E8279A" w:rsidRPr="005B4905" w:rsidRDefault="00E8279A" w:rsidP="00366A43">
            <w:pPr>
              <w:spacing w:line="240" w:lineRule="auto"/>
              <w:jc w:val="both"/>
            </w:pPr>
          </w:p>
        </w:tc>
        <w:tc>
          <w:tcPr>
            <w:tcW w:w="1354" w:type="dxa"/>
          </w:tcPr>
          <w:p w:rsidR="00E8279A" w:rsidRPr="005B4905" w:rsidRDefault="00E8279A" w:rsidP="00366A43">
            <w:pPr>
              <w:spacing w:line="240" w:lineRule="auto"/>
              <w:jc w:val="both"/>
            </w:pPr>
          </w:p>
        </w:tc>
      </w:tr>
    </w:tbl>
    <w:p w:rsidR="00EF0189" w:rsidRPr="005B4905" w:rsidRDefault="00EF0189" w:rsidP="00EF0189">
      <w:pPr>
        <w:jc w:val="both"/>
      </w:pPr>
    </w:p>
    <w:tbl>
      <w:tblPr>
        <w:tblW w:w="9619" w:type="dxa"/>
        <w:tblInd w:w="55" w:type="dxa"/>
        <w:tblLayout w:type="fixed"/>
        <w:tblCellMar>
          <w:top w:w="55" w:type="dxa"/>
          <w:left w:w="55" w:type="dxa"/>
          <w:bottom w:w="55" w:type="dxa"/>
          <w:right w:w="55" w:type="dxa"/>
        </w:tblCellMar>
        <w:tblLook w:val="0000"/>
      </w:tblPr>
      <w:tblGrid>
        <w:gridCol w:w="645"/>
        <w:gridCol w:w="6900"/>
        <w:gridCol w:w="2074"/>
      </w:tblGrid>
      <w:tr w:rsidR="00086BF8" w:rsidRPr="00235E2A" w:rsidTr="00E8279A">
        <w:tc>
          <w:tcPr>
            <w:tcW w:w="645" w:type="dxa"/>
            <w:shd w:val="clear" w:color="auto" w:fill="auto"/>
          </w:tcPr>
          <w:p w:rsidR="00086BF8" w:rsidRPr="00235E2A" w:rsidRDefault="00086BF8" w:rsidP="00E8279A">
            <w:pPr>
              <w:suppressAutoHyphens w:val="0"/>
              <w:spacing w:after="200" w:line="276" w:lineRule="auto"/>
              <w:rPr>
                <w:lang w:val="sr-Cyrl-BA"/>
              </w:rPr>
            </w:pPr>
          </w:p>
        </w:tc>
        <w:tc>
          <w:tcPr>
            <w:tcW w:w="6900" w:type="dxa"/>
            <w:shd w:val="clear" w:color="auto" w:fill="auto"/>
          </w:tcPr>
          <w:p w:rsidR="0088451E" w:rsidRPr="004E7353" w:rsidRDefault="0088451E" w:rsidP="00171809">
            <w:pPr>
              <w:pStyle w:val="Default"/>
              <w:rPr>
                <w:rFonts w:ascii="Times New Roman" w:hAnsi="Times New Roman" w:cs="Times New Roman"/>
                <w:szCs w:val="23"/>
                <w:lang w:val="sr-Cyrl-CS"/>
              </w:rPr>
            </w:pPr>
          </w:p>
        </w:tc>
        <w:tc>
          <w:tcPr>
            <w:tcW w:w="2074" w:type="dxa"/>
            <w:shd w:val="clear" w:color="auto" w:fill="auto"/>
          </w:tcPr>
          <w:p w:rsidR="00086BF8" w:rsidRPr="00235E2A" w:rsidRDefault="00086BF8" w:rsidP="00171809">
            <w:pPr>
              <w:pStyle w:val="TableContents"/>
              <w:snapToGrid w:val="0"/>
              <w:jc w:val="center"/>
              <w:rPr>
                <w:lang w:val="sr-Cyrl-CS"/>
              </w:rPr>
            </w:pPr>
          </w:p>
        </w:tc>
      </w:tr>
      <w:tr w:rsidR="00086BF8" w:rsidRPr="00235E2A" w:rsidTr="00E8279A">
        <w:tc>
          <w:tcPr>
            <w:tcW w:w="645" w:type="dxa"/>
            <w:shd w:val="clear" w:color="auto" w:fill="auto"/>
          </w:tcPr>
          <w:p w:rsidR="00086BF8" w:rsidRPr="00235E2A" w:rsidRDefault="00086BF8" w:rsidP="005B4905">
            <w:pPr>
              <w:pStyle w:val="TableContents"/>
              <w:snapToGrid w:val="0"/>
              <w:rPr>
                <w:b/>
                <w:bCs/>
                <w:lang w:val="sr-Cyrl-BA"/>
              </w:rPr>
            </w:pPr>
          </w:p>
        </w:tc>
        <w:tc>
          <w:tcPr>
            <w:tcW w:w="6900" w:type="dxa"/>
            <w:shd w:val="clear" w:color="auto" w:fill="auto"/>
          </w:tcPr>
          <w:p w:rsidR="00086BF8" w:rsidRPr="00235E2A" w:rsidRDefault="00086BF8" w:rsidP="00171809">
            <w:pPr>
              <w:pStyle w:val="TableContents"/>
              <w:snapToGrid w:val="0"/>
              <w:rPr>
                <w:b/>
                <w:bCs/>
                <w:lang w:val="sr-Cyrl-BA"/>
              </w:rPr>
            </w:pPr>
          </w:p>
        </w:tc>
        <w:tc>
          <w:tcPr>
            <w:tcW w:w="2074" w:type="dxa"/>
            <w:shd w:val="clear" w:color="auto" w:fill="auto"/>
          </w:tcPr>
          <w:p w:rsidR="00086BF8" w:rsidRPr="00235E2A" w:rsidRDefault="00086BF8" w:rsidP="00171809">
            <w:pPr>
              <w:pStyle w:val="TableContents"/>
              <w:snapToGrid w:val="0"/>
              <w:jc w:val="center"/>
              <w:rPr>
                <w:b/>
                <w:bCs/>
                <w:lang w:val="sr-Cyrl-BA"/>
              </w:rPr>
            </w:pPr>
          </w:p>
        </w:tc>
      </w:tr>
    </w:tbl>
    <w:p w:rsidR="00A91A02" w:rsidRPr="00B92DC5" w:rsidRDefault="00A91A02" w:rsidP="00A91A02">
      <w:pPr>
        <w:rPr>
          <w:b/>
          <w:lang w:val="sr-Cyrl-CS"/>
        </w:rPr>
      </w:pPr>
      <w:r w:rsidRPr="00B92DC5">
        <w:rPr>
          <w:b/>
          <w:lang w:val="sr-Cyrl-CS"/>
        </w:rPr>
        <w:t>Због могућих промена у цени до истека рока за подношења  пон</w:t>
      </w:r>
      <w:r>
        <w:rPr>
          <w:b/>
          <w:lang w:val="sr-Cyrl-CS"/>
        </w:rPr>
        <w:t>уда да</w:t>
      </w:r>
      <w:r w:rsidR="00970A33">
        <w:rPr>
          <w:b/>
          <w:lang w:val="sr-Cyrl-CS"/>
        </w:rPr>
        <w:t xml:space="preserve">ти цену која је </w:t>
      </w:r>
      <w:r>
        <w:rPr>
          <w:b/>
          <w:lang w:val="sr-Cyrl-CS"/>
        </w:rPr>
        <w:t xml:space="preserve"> </w:t>
      </w:r>
    </w:p>
    <w:p w:rsidR="00A91A02" w:rsidRPr="00843578" w:rsidRDefault="00970A33" w:rsidP="00A91A02">
      <w:pPr>
        <w:rPr>
          <w:b/>
          <w:sz w:val="28"/>
          <w:szCs w:val="28"/>
          <w:lang w:val="sr-Cyrl-CS"/>
        </w:rPr>
      </w:pPr>
      <w:r>
        <w:rPr>
          <w:b/>
          <w:lang w:val="sr-Cyrl-CS"/>
        </w:rPr>
        <w:t xml:space="preserve"> била </w:t>
      </w:r>
      <w:r w:rsidR="00A91A02">
        <w:rPr>
          <w:b/>
          <w:lang w:val="sr-Cyrl-CS"/>
        </w:rPr>
        <w:t xml:space="preserve">општа </w:t>
      </w:r>
      <w:r w:rsidR="00A91A02" w:rsidRPr="00B92DC5">
        <w:rPr>
          <w:b/>
          <w:lang w:val="sr-Cyrl-CS"/>
        </w:rPr>
        <w:t xml:space="preserve">и важећа на дан објављивања позива и документације на Порталу јавних набавки </w:t>
      </w:r>
      <w:r w:rsidR="00A91A02">
        <w:rPr>
          <w:b/>
          <w:lang w:val="sr-Cyrl-CS"/>
        </w:rPr>
        <w:t xml:space="preserve"> тј.</w:t>
      </w:r>
      <w:r w:rsidR="005B4905">
        <w:rPr>
          <w:b/>
          <w:lang w:val="sr-Cyrl-CS"/>
        </w:rPr>
        <w:t xml:space="preserve"> __________________-</w:t>
      </w:r>
      <w:r w:rsidR="00A91A02" w:rsidRPr="00843578">
        <w:rPr>
          <w:b/>
          <w:sz w:val="28"/>
          <w:szCs w:val="28"/>
          <w:lang w:val="sr-Cyrl-CS"/>
        </w:rPr>
        <w:t>.</w:t>
      </w:r>
    </w:p>
    <w:tbl>
      <w:tblPr>
        <w:tblW w:w="9815" w:type="dxa"/>
        <w:tblInd w:w="108" w:type="dxa"/>
        <w:tblLayout w:type="fixed"/>
        <w:tblLook w:val="0000"/>
      </w:tblPr>
      <w:tblGrid>
        <w:gridCol w:w="4320"/>
        <w:gridCol w:w="5495"/>
      </w:tblGrid>
      <w:tr w:rsidR="006D4D98" w:rsidTr="00171809">
        <w:trPr>
          <w:trHeight w:val="629"/>
        </w:trPr>
        <w:tc>
          <w:tcPr>
            <w:tcW w:w="4320"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lang w:val="ru-RU"/>
              </w:rPr>
            </w:pPr>
          </w:p>
          <w:p w:rsidR="006D4D98" w:rsidRDefault="006D4D98" w:rsidP="00171809">
            <w:pPr>
              <w:jc w:val="both"/>
              <w:rPr>
                <w:rFonts w:eastAsia="TimesNewRomanPSMT" w:cs="Arial"/>
                <w:bCs/>
                <w:lang w:val="ru-RU"/>
              </w:rPr>
            </w:pPr>
            <w:r>
              <w:rPr>
                <w:rFonts w:eastAsia="TimesNewRomanPSMT" w:cs="Arial"/>
                <w:bCs/>
                <w:sz w:val="22"/>
                <w:szCs w:val="22"/>
                <w:lang w:val="ru-RU"/>
              </w:rPr>
              <w:t>Рок важења понуде</w:t>
            </w:r>
          </w:p>
          <w:p w:rsidR="006D4D98" w:rsidRDefault="006D4D98" w:rsidP="00171809">
            <w:pPr>
              <w:jc w:val="both"/>
              <w:rPr>
                <w:rFonts w:eastAsia="TimesNewRomanPSMT" w:cs="Arial"/>
                <w:bCs/>
                <w:lang w:val="ru-RU"/>
              </w:rPr>
            </w:pPr>
            <w:r>
              <w:rPr>
                <w:rFonts w:eastAsia="TimesNewRomanPSMT" w:cs="Arial"/>
                <w:bCs/>
                <w:lang w:val="ru-RU"/>
              </w:rPr>
              <w:t>( не краћи од 30 дана)</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Cs/>
                <w:lang w:val="ru-RU"/>
              </w:rPr>
            </w:pPr>
          </w:p>
        </w:tc>
      </w:tr>
      <w:tr w:rsidR="006D4D98" w:rsidTr="00171809">
        <w:trPr>
          <w:trHeight w:val="526"/>
        </w:trPr>
        <w:tc>
          <w:tcPr>
            <w:tcW w:w="4320"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eastAsia="TimesNewRomanPSMT" w:cs="Arial"/>
                <w:bCs/>
                <w:lang w:val="ru-RU"/>
              </w:rPr>
            </w:pPr>
          </w:p>
          <w:p w:rsidR="006D4D98" w:rsidRPr="00394F67" w:rsidRDefault="006322E2" w:rsidP="00171809">
            <w:pPr>
              <w:jc w:val="both"/>
              <w:rPr>
                <w:rFonts w:eastAsia="TimesNewRomanPSMT" w:cs="Arial"/>
                <w:b/>
                <w:bCs/>
                <w:lang w:val="ru-RU"/>
              </w:rPr>
            </w:pPr>
            <w:r w:rsidRPr="00394F67">
              <w:rPr>
                <w:rFonts w:eastAsia="TimesNewRomanPSMT" w:cs="Arial"/>
                <w:b/>
                <w:bCs/>
                <w:lang w:val="ru-RU"/>
              </w:rPr>
              <w:t>УКУПНА ЦЕНА БЕЗ ПДВ-А</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both"/>
              <w:rPr>
                <w:rFonts w:eastAsia="TimesNewRomanPSMT" w:cs="Arial"/>
                <w:bCs/>
                <w:lang w:val="ru-RU"/>
              </w:rPr>
            </w:pPr>
          </w:p>
        </w:tc>
      </w:tr>
      <w:tr w:rsidR="00394F67" w:rsidTr="00171809">
        <w:trPr>
          <w:trHeight w:val="526"/>
        </w:trPr>
        <w:tc>
          <w:tcPr>
            <w:tcW w:w="4320" w:type="dxa"/>
            <w:tcBorders>
              <w:top w:val="single" w:sz="4" w:space="0" w:color="000000"/>
              <w:left w:val="single" w:sz="4" w:space="0" w:color="000000"/>
              <w:bottom w:val="single" w:sz="4" w:space="0" w:color="000000"/>
            </w:tcBorders>
            <w:shd w:val="clear" w:color="auto" w:fill="auto"/>
          </w:tcPr>
          <w:p w:rsidR="00394F67" w:rsidRPr="00394F67" w:rsidRDefault="00394F67" w:rsidP="00171809">
            <w:pPr>
              <w:snapToGrid w:val="0"/>
              <w:jc w:val="both"/>
              <w:rPr>
                <w:rFonts w:eastAsia="TimesNewRomanPSMT" w:cs="Arial"/>
                <w:b/>
                <w:bCs/>
                <w:lang w:val="ru-RU"/>
              </w:rPr>
            </w:pPr>
            <w:r w:rsidRPr="00394F67">
              <w:rPr>
                <w:rFonts w:eastAsia="TimesNewRomanPSMT" w:cs="Arial"/>
                <w:b/>
                <w:bCs/>
                <w:lang w:val="ru-RU"/>
              </w:rPr>
              <w:t>УКУПНА ЦЕНА СА ПДВ-ОМ</w:t>
            </w:r>
          </w:p>
        </w:tc>
        <w:tc>
          <w:tcPr>
            <w:tcW w:w="5495" w:type="dxa"/>
            <w:tcBorders>
              <w:top w:val="single" w:sz="4" w:space="0" w:color="000000"/>
              <w:left w:val="single" w:sz="4" w:space="0" w:color="000000"/>
              <w:bottom w:val="single" w:sz="4" w:space="0" w:color="000000"/>
              <w:right w:val="single" w:sz="4" w:space="0" w:color="000000"/>
            </w:tcBorders>
            <w:shd w:val="clear" w:color="auto" w:fill="auto"/>
          </w:tcPr>
          <w:p w:rsidR="00394F67" w:rsidRDefault="00394F67" w:rsidP="00171809">
            <w:pPr>
              <w:snapToGrid w:val="0"/>
              <w:jc w:val="both"/>
              <w:rPr>
                <w:rFonts w:eastAsia="TimesNewRomanPSMT" w:cs="Arial"/>
                <w:bCs/>
                <w:lang w:val="ru-RU"/>
              </w:rPr>
            </w:pPr>
          </w:p>
        </w:tc>
      </w:tr>
    </w:tbl>
    <w:p w:rsidR="006D4D98" w:rsidRDefault="006D4D98" w:rsidP="006D4D98">
      <w:pPr>
        <w:ind w:left="720" w:firstLine="720"/>
        <w:jc w:val="both"/>
        <w:rPr>
          <w:rFonts w:eastAsia="TimesNewRomanPSMT"/>
          <w:bCs/>
        </w:rPr>
      </w:pPr>
      <w:r>
        <w:rPr>
          <w:rFonts w:eastAsia="TimesNewRomanPSMT"/>
          <w:bCs/>
        </w:rPr>
        <w:t xml:space="preserve">Датум </w:t>
      </w:r>
      <w:r>
        <w:rPr>
          <w:rFonts w:eastAsia="TimesNewRomanPSMT"/>
          <w:bCs/>
        </w:rPr>
        <w:tab/>
      </w:r>
      <w:r>
        <w:rPr>
          <w:rFonts w:eastAsia="TimesNewRomanPSMT"/>
          <w:bCs/>
        </w:rPr>
        <w:tab/>
      </w:r>
      <w:r>
        <w:rPr>
          <w:rFonts w:eastAsia="TimesNewRomanPSMT"/>
          <w:bCs/>
        </w:rPr>
        <w:tab/>
      </w:r>
      <w:r>
        <w:rPr>
          <w:rFonts w:eastAsia="TimesNewRomanPSMT"/>
          <w:bCs/>
        </w:rPr>
        <w:tab/>
      </w:r>
      <w:r>
        <w:rPr>
          <w:rFonts w:eastAsia="TimesNewRomanPSMT"/>
          <w:bCs/>
        </w:rPr>
        <w:tab/>
        <w:t xml:space="preserve">              Понуђач</w:t>
      </w:r>
    </w:p>
    <w:p w:rsidR="0088451E" w:rsidRDefault="006D4D98" w:rsidP="0088451E">
      <w:pPr>
        <w:jc w:val="center"/>
        <w:rPr>
          <w:rFonts w:eastAsia="TimesNewRomanPSMT"/>
          <w:bCs/>
          <w:lang w:val="sr-Cyrl-CS"/>
        </w:rPr>
      </w:pPr>
      <w:r>
        <w:rPr>
          <w:rFonts w:eastAsia="TimesNewRomanPSMT"/>
          <w:bCs/>
        </w:rPr>
        <w:t>М. П.</w:t>
      </w:r>
    </w:p>
    <w:p w:rsidR="006D4D98" w:rsidRPr="0088451E" w:rsidRDefault="006D4D98" w:rsidP="0088451E">
      <w:pPr>
        <w:jc w:val="center"/>
        <w:rPr>
          <w:rFonts w:eastAsia="TimesNewRomanPSMT"/>
          <w:bCs/>
        </w:rPr>
      </w:pPr>
      <w:r>
        <w:rPr>
          <w:rFonts w:eastAsia="TimesNewRomanPS-BoldMT"/>
          <w:b/>
          <w:bCs/>
          <w:i/>
          <w:iCs/>
          <w:color w:val="002060"/>
        </w:rPr>
        <w:t>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6D4D98" w:rsidRDefault="006D4D98" w:rsidP="006D4D98">
      <w:pPr>
        <w:jc w:val="both"/>
        <w:rPr>
          <w:rFonts w:cs="Arial"/>
          <w:b/>
          <w:bCs/>
          <w:i/>
          <w:iCs/>
          <w:sz w:val="22"/>
          <w:szCs w:val="22"/>
        </w:rPr>
      </w:pPr>
      <w:r>
        <w:rPr>
          <w:rFonts w:cs="Arial"/>
          <w:b/>
          <w:bCs/>
          <w:i/>
          <w:iCs/>
          <w:sz w:val="22"/>
          <w:szCs w:val="22"/>
          <w:u w:val="single"/>
        </w:rPr>
        <w:t>Напомене:</w:t>
      </w:r>
      <w:r>
        <w:rPr>
          <w:rFonts w:cs="Arial"/>
          <w:b/>
          <w:bCs/>
          <w:i/>
          <w:iCs/>
          <w:sz w:val="22"/>
          <w:szCs w:val="22"/>
        </w:rPr>
        <w:t xml:space="preserve"> </w:t>
      </w:r>
    </w:p>
    <w:p w:rsidR="006D4D98" w:rsidRDefault="006D4D98" w:rsidP="006D4D98">
      <w:pPr>
        <w:jc w:val="both"/>
        <w:rPr>
          <w:rFonts w:cs="Arial"/>
          <w:i/>
          <w:iCs/>
          <w:sz w:val="22"/>
          <w:szCs w:val="22"/>
        </w:rPr>
      </w:pPr>
      <w:proofErr w:type="gramStart"/>
      <w:r>
        <w:rPr>
          <w:rFonts w:cs="Arial"/>
          <w:i/>
          <w:iCs/>
          <w:sz w:val="22"/>
          <w:szCs w:val="22"/>
        </w:rPr>
        <w:t xml:space="preserve">Образац понуде понуђач мора да попуни, овери печатом и потпише, чиме </w:t>
      </w:r>
      <w:r>
        <w:rPr>
          <w:rFonts w:cs="Arial"/>
          <w:i/>
          <w:iCs/>
          <w:sz w:val="22"/>
          <w:szCs w:val="22"/>
          <w:lang w:val="sr-Cyrl-CS"/>
        </w:rPr>
        <w:t>п</w:t>
      </w:r>
      <w:r>
        <w:rPr>
          <w:rFonts w:cs="Arial"/>
          <w:i/>
          <w:iCs/>
          <w:sz w:val="22"/>
          <w:szCs w:val="22"/>
        </w:rPr>
        <w:t>отврђује да су тачни подаци који су у обрасцу понуде наведени.</w:t>
      </w:r>
      <w:proofErr w:type="gramEnd"/>
      <w:r>
        <w:rPr>
          <w:rFonts w:cs="Arial"/>
          <w:i/>
          <w:iCs/>
          <w:sz w:val="22"/>
          <w:szCs w:val="22"/>
        </w:rPr>
        <w:t xml:space="preserve"> </w:t>
      </w:r>
      <w:proofErr w:type="gramStart"/>
      <w:r>
        <w:rPr>
          <w:rFonts w:cs="Arial"/>
          <w:i/>
          <w:iCs/>
          <w:sz w:val="22"/>
          <w:szCs w:val="22"/>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6D4D98" w:rsidRDefault="006D4D98" w:rsidP="006D4D98">
      <w:pPr>
        <w:rPr>
          <w:rFonts w:cs="Arial"/>
          <w:b/>
          <w:bCs/>
          <w:i/>
          <w:iCs/>
          <w:lang w:val="ru-RU"/>
        </w:rPr>
      </w:pPr>
    </w:p>
    <w:p w:rsidR="009E283D" w:rsidRDefault="009E283D" w:rsidP="006D4D98">
      <w:pPr>
        <w:rPr>
          <w:rFonts w:cs="Arial"/>
          <w:b/>
          <w:bCs/>
          <w:i/>
          <w:iCs/>
          <w:lang w:val="ru-RU"/>
        </w:rPr>
      </w:pPr>
    </w:p>
    <w:p w:rsidR="009E283D" w:rsidRDefault="009E283D" w:rsidP="006D4D98">
      <w:pPr>
        <w:rPr>
          <w:rFonts w:cs="Arial"/>
          <w:b/>
          <w:bCs/>
          <w:i/>
          <w:iCs/>
          <w:lang w:val="ru-RU"/>
        </w:rPr>
      </w:pPr>
    </w:p>
    <w:p w:rsidR="009E283D" w:rsidRDefault="009E283D" w:rsidP="006D4D98">
      <w:pPr>
        <w:rPr>
          <w:rFonts w:cs="Arial"/>
          <w:b/>
          <w:bCs/>
          <w:i/>
          <w:iCs/>
          <w:lang w:val="ru-RU"/>
        </w:rPr>
      </w:pPr>
    </w:p>
    <w:p w:rsidR="009E283D" w:rsidRDefault="009E283D" w:rsidP="006D4D98">
      <w:pPr>
        <w:rPr>
          <w:rFonts w:cs="Arial"/>
          <w:b/>
          <w:bCs/>
          <w:i/>
          <w:iCs/>
          <w:lang w:val="ru-RU"/>
        </w:rPr>
      </w:pPr>
    </w:p>
    <w:p w:rsidR="009E283D" w:rsidRDefault="009E283D" w:rsidP="006D4D98">
      <w:pPr>
        <w:rPr>
          <w:rFonts w:cs="Arial"/>
          <w:b/>
          <w:bCs/>
          <w:i/>
          <w:iCs/>
          <w:lang w:val="ru-RU"/>
        </w:rPr>
      </w:pPr>
    </w:p>
    <w:p w:rsidR="009E283D" w:rsidRDefault="009E283D" w:rsidP="006D4D98">
      <w:pPr>
        <w:rPr>
          <w:rFonts w:cs="Arial"/>
          <w:b/>
          <w:bCs/>
          <w:i/>
          <w:iCs/>
          <w:lang w:val="ru-RU"/>
        </w:rPr>
      </w:pPr>
    </w:p>
    <w:p w:rsidR="006D4D98" w:rsidRPr="0088451E" w:rsidRDefault="006D4D98" w:rsidP="0088451E">
      <w:pPr>
        <w:shd w:val="clear" w:color="auto" w:fill="C6D9F1"/>
        <w:jc w:val="center"/>
        <w:rPr>
          <w:rFonts w:cs="Arial"/>
          <w:b/>
          <w:bCs/>
          <w:i/>
          <w:iCs/>
          <w:sz w:val="28"/>
          <w:szCs w:val="28"/>
          <w:lang w:val="sr-Cyrl-CS"/>
        </w:rPr>
      </w:pPr>
      <w:r>
        <w:rPr>
          <w:rFonts w:cs="Arial"/>
          <w:b/>
          <w:bCs/>
          <w:i/>
          <w:iCs/>
          <w:sz w:val="28"/>
          <w:szCs w:val="28"/>
        </w:rPr>
        <w:t>VII МОДЕЛ УГОВОРА</w:t>
      </w:r>
    </w:p>
    <w:p w:rsidR="006D4D98" w:rsidRDefault="006D4D98" w:rsidP="006D4D98">
      <w:pPr>
        <w:jc w:val="center"/>
        <w:rPr>
          <w:rFonts w:cs="Arial"/>
          <w:b/>
          <w:bCs/>
          <w:i/>
          <w:iCs/>
        </w:rPr>
      </w:pPr>
      <w:r>
        <w:rPr>
          <w:rFonts w:cs="Arial"/>
          <w:b/>
          <w:bCs/>
          <w:i/>
          <w:iCs/>
        </w:rPr>
        <w:t xml:space="preserve">       УГОВОР О </w:t>
      </w:r>
    </w:p>
    <w:p w:rsidR="006D4D98" w:rsidRPr="0088451E" w:rsidRDefault="006D4D98" w:rsidP="0088451E">
      <w:pPr>
        <w:jc w:val="center"/>
        <w:rPr>
          <w:rFonts w:cs="Arial"/>
          <w:b/>
          <w:bCs/>
          <w:i/>
          <w:iCs/>
          <w:lang w:val="sr-Cyrl-CS"/>
        </w:rPr>
      </w:pPr>
      <w:r>
        <w:rPr>
          <w:rFonts w:cs="Arial"/>
          <w:i/>
          <w:iCs/>
        </w:rPr>
        <w:t xml:space="preserve">              </w:t>
      </w:r>
      <w:r w:rsidR="00E922D0">
        <w:rPr>
          <w:rFonts w:cs="Arial"/>
          <w:b/>
          <w:bCs/>
          <w:i/>
          <w:iCs/>
          <w:lang w:val="sr-Cyrl-CS"/>
        </w:rPr>
        <w:t>додели јавне набавке број</w:t>
      </w:r>
      <w:r w:rsidR="00EF0189">
        <w:rPr>
          <w:rFonts w:cs="Arial"/>
          <w:b/>
          <w:bCs/>
          <w:i/>
          <w:iCs/>
          <w:lang w:val="sr-Cyrl-CS"/>
        </w:rPr>
        <w:t xml:space="preserve"> 1-5/2014-05</w:t>
      </w:r>
    </w:p>
    <w:p w:rsidR="006D4D98" w:rsidRDefault="006D4D98" w:rsidP="006D4D98">
      <w:pPr>
        <w:rPr>
          <w:rFonts w:cs="Arial"/>
          <w:b/>
          <w:i/>
          <w:iCs/>
        </w:rPr>
      </w:pPr>
      <w:r>
        <w:rPr>
          <w:rFonts w:cs="Arial"/>
          <w:b/>
          <w:i/>
          <w:iCs/>
        </w:rPr>
        <w:t>Закључен између:</w:t>
      </w:r>
    </w:p>
    <w:tbl>
      <w:tblPr>
        <w:tblW w:w="7585" w:type="dxa"/>
        <w:jc w:val="right"/>
        <w:tblInd w:w="1101" w:type="dxa"/>
        <w:tblLook w:val="0000"/>
      </w:tblPr>
      <w:tblGrid>
        <w:gridCol w:w="1160"/>
        <w:gridCol w:w="6425"/>
      </w:tblGrid>
      <w:tr w:rsidR="006D4D98" w:rsidRPr="00A33733" w:rsidTr="00171809">
        <w:trPr>
          <w:jc w:val="right"/>
        </w:trPr>
        <w:tc>
          <w:tcPr>
            <w:tcW w:w="1160" w:type="dxa"/>
          </w:tcPr>
          <w:p w:rsidR="006D4D98" w:rsidRPr="00A33733" w:rsidRDefault="006D4D98" w:rsidP="00171809">
            <w:pPr>
              <w:jc w:val="center"/>
              <w:rPr>
                <w:b/>
              </w:rPr>
            </w:pPr>
            <w:r w:rsidRPr="00A33733">
              <w:rPr>
                <w:b/>
                <w:sz w:val="22"/>
                <w:szCs w:val="22"/>
              </w:rPr>
              <w:t>1.</w:t>
            </w:r>
          </w:p>
        </w:tc>
        <w:tc>
          <w:tcPr>
            <w:tcW w:w="6425" w:type="dxa"/>
          </w:tcPr>
          <w:p w:rsidR="006D4D98" w:rsidRPr="00AB44F2" w:rsidRDefault="009A4407" w:rsidP="00171809">
            <w:pPr>
              <w:rPr>
                <w:b/>
                <w:spacing w:val="-6"/>
                <w:lang w:val="sr-Cyrl-CS"/>
              </w:rPr>
            </w:pPr>
            <w:r>
              <w:rPr>
                <w:b/>
                <w:spacing w:val="-6"/>
                <w:lang w:val="sr-Cyrl-CS"/>
              </w:rPr>
              <w:t>Градске општине Нишка Бања, ул. Синђелићева бр. 3, Нишка Бања, коју заступа Зоран Видановић, Председник општине, у даљем тексту наручилац (ПИБ 101466727. Матични број 17585851) и</w:t>
            </w:r>
          </w:p>
        </w:tc>
      </w:tr>
      <w:tr w:rsidR="006D4D98" w:rsidRPr="00A33733" w:rsidTr="00171809">
        <w:trPr>
          <w:trHeight w:val="235"/>
          <w:jc w:val="right"/>
        </w:trPr>
        <w:tc>
          <w:tcPr>
            <w:tcW w:w="1160" w:type="dxa"/>
          </w:tcPr>
          <w:p w:rsidR="006D4D98" w:rsidRPr="0088451E" w:rsidRDefault="006D4D98" w:rsidP="00171809">
            <w:pPr>
              <w:rPr>
                <w:b/>
                <w:lang w:val="sr-Cyrl-CS"/>
              </w:rPr>
            </w:pPr>
          </w:p>
        </w:tc>
        <w:tc>
          <w:tcPr>
            <w:tcW w:w="6425" w:type="dxa"/>
          </w:tcPr>
          <w:p w:rsidR="006D4D98" w:rsidRPr="00A33733" w:rsidRDefault="006D4D98" w:rsidP="00171809">
            <w:pPr>
              <w:rPr>
                <w:b/>
              </w:rPr>
            </w:pPr>
          </w:p>
        </w:tc>
      </w:tr>
      <w:tr w:rsidR="006D4D98" w:rsidRPr="00A33733" w:rsidTr="00171809">
        <w:trPr>
          <w:jc w:val="right"/>
        </w:trPr>
        <w:tc>
          <w:tcPr>
            <w:tcW w:w="1160" w:type="dxa"/>
          </w:tcPr>
          <w:p w:rsidR="006D4D98" w:rsidRPr="00A33733" w:rsidRDefault="006D4D98" w:rsidP="0088451E">
            <w:pPr>
              <w:spacing w:line="240" w:lineRule="auto"/>
              <w:jc w:val="center"/>
              <w:rPr>
                <w:b/>
              </w:rPr>
            </w:pPr>
            <w:r w:rsidRPr="00A33733">
              <w:rPr>
                <w:b/>
                <w:sz w:val="22"/>
                <w:szCs w:val="22"/>
              </w:rPr>
              <w:t>2.</w:t>
            </w:r>
          </w:p>
        </w:tc>
        <w:tc>
          <w:tcPr>
            <w:tcW w:w="6425" w:type="dxa"/>
          </w:tcPr>
          <w:p w:rsidR="006D4D98" w:rsidRPr="00424A0B" w:rsidRDefault="006D4D98" w:rsidP="0088451E">
            <w:pPr>
              <w:pStyle w:val="NoSpacing"/>
              <w:spacing w:line="240" w:lineRule="auto"/>
              <w:rPr>
                <w:b/>
                <w:lang w:val="sr-Cyrl-CS"/>
              </w:rPr>
            </w:pPr>
            <w:r>
              <w:rPr>
                <w:b/>
                <w:lang w:val="sr-Cyrl-CS"/>
              </w:rPr>
              <w:t>______</w:t>
            </w:r>
            <w:r w:rsidR="0088451E">
              <w:rPr>
                <w:b/>
                <w:lang w:val="sr-Cyrl-CS"/>
              </w:rPr>
              <w:t>____________________ ул</w:t>
            </w:r>
            <w:r>
              <w:rPr>
                <w:b/>
                <w:lang w:val="sr-Cyrl-CS"/>
              </w:rPr>
              <w:t>_______</w:t>
            </w:r>
          </w:p>
        </w:tc>
      </w:tr>
    </w:tbl>
    <w:p w:rsidR="006D4D98" w:rsidRPr="00A33733" w:rsidRDefault="006D4D98" w:rsidP="0088451E">
      <w:pPr>
        <w:spacing w:line="240" w:lineRule="auto"/>
        <w:ind w:left="1920"/>
        <w:rPr>
          <w:b/>
          <w:sz w:val="16"/>
          <w:szCs w:val="16"/>
        </w:rPr>
      </w:pPr>
    </w:p>
    <w:tbl>
      <w:tblPr>
        <w:tblW w:w="8388" w:type="dxa"/>
        <w:jc w:val="center"/>
        <w:tblLook w:val="0000"/>
      </w:tblPr>
      <w:tblGrid>
        <w:gridCol w:w="1194"/>
        <w:gridCol w:w="7194"/>
      </w:tblGrid>
      <w:tr w:rsidR="006D4D98" w:rsidRPr="00A33733" w:rsidTr="00171809">
        <w:trPr>
          <w:trHeight w:val="392"/>
          <w:jc w:val="center"/>
        </w:trPr>
        <w:tc>
          <w:tcPr>
            <w:tcW w:w="1194" w:type="dxa"/>
          </w:tcPr>
          <w:p w:rsidR="006D4D98" w:rsidRPr="00A33733" w:rsidRDefault="006D4D98" w:rsidP="0088451E">
            <w:pPr>
              <w:spacing w:line="240" w:lineRule="auto"/>
              <w:rPr>
                <w:b/>
              </w:rPr>
            </w:pPr>
          </w:p>
        </w:tc>
        <w:tc>
          <w:tcPr>
            <w:tcW w:w="7194" w:type="dxa"/>
          </w:tcPr>
          <w:p w:rsidR="006D4D98" w:rsidRDefault="0088451E" w:rsidP="0088451E">
            <w:pPr>
              <w:spacing w:line="240" w:lineRule="auto"/>
              <w:rPr>
                <w:b/>
                <w:sz w:val="20"/>
                <w:lang w:val="sr-Cyrl-CS"/>
              </w:rPr>
            </w:pPr>
            <w:r>
              <w:rPr>
                <w:b/>
                <w:sz w:val="20"/>
                <w:lang w:val="sr-Cyrl-CS"/>
              </w:rPr>
              <w:t xml:space="preserve">                              __________________ _______број___</w:t>
            </w:r>
            <w:r w:rsidR="006D4D98">
              <w:rPr>
                <w:b/>
                <w:sz w:val="20"/>
                <w:lang w:val="sr-Cyrl-CS"/>
              </w:rPr>
              <w:t xml:space="preserve"> кога засту</w:t>
            </w:r>
            <w:r>
              <w:rPr>
                <w:b/>
                <w:sz w:val="20"/>
                <w:lang w:val="sr-Cyrl-CS"/>
              </w:rPr>
              <w:t>па</w:t>
            </w:r>
          </w:p>
          <w:p w:rsidR="006D4D98" w:rsidRDefault="0088451E" w:rsidP="0088451E">
            <w:pPr>
              <w:spacing w:line="240" w:lineRule="auto"/>
              <w:rPr>
                <w:b/>
                <w:sz w:val="20"/>
                <w:lang w:val="sr-Cyrl-CS"/>
              </w:rPr>
            </w:pPr>
            <w:r>
              <w:rPr>
                <w:b/>
                <w:sz w:val="20"/>
                <w:lang w:val="sr-Cyrl-CS"/>
              </w:rPr>
              <w:t xml:space="preserve">                          </w:t>
            </w:r>
            <w:r w:rsidR="006D4D98">
              <w:rPr>
                <w:b/>
                <w:sz w:val="20"/>
                <w:lang w:val="sr-Cyrl-CS"/>
              </w:rPr>
              <w:t>____</w:t>
            </w:r>
            <w:r>
              <w:rPr>
                <w:b/>
                <w:sz w:val="20"/>
                <w:lang w:val="sr-Cyrl-CS"/>
              </w:rPr>
              <w:t xml:space="preserve">_____________________        у даљем тексту: понуђач) </w:t>
            </w:r>
            <w:r w:rsidR="006D4D98">
              <w:rPr>
                <w:b/>
                <w:sz w:val="20"/>
                <w:lang w:val="sr-Cyrl-CS"/>
              </w:rPr>
              <w:t xml:space="preserve">               </w:t>
            </w:r>
          </w:p>
          <w:p w:rsidR="006D4D98" w:rsidRPr="00424A0B" w:rsidRDefault="006D4D98" w:rsidP="0088451E">
            <w:pPr>
              <w:spacing w:line="240" w:lineRule="auto"/>
              <w:rPr>
                <w:b/>
                <w:sz w:val="20"/>
                <w:lang w:val="sr-Cyrl-CS"/>
              </w:rPr>
            </w:pPr>
            <w:r>
              <w:rPr>
                <w:b/>
                <w:sz w:val="20"/>
                <w:lang w:val="sr-Cyrl-CS"/>
              </w:rPr>
              <w:t xml:space="preserve">                           </w:t>
            </w:r>
          </w:p>
        </w:tc>
      </w:tr>
    </w:tbl>
    <w:p w:rsidR="006D4D98" w:rsidRPr="0088451E" w:rsidRDefault="006D4D98" w:rsidP="006D4D98">
      <w:pPr>
        <w:rPr>
          <w:b/>
          <w:sz w:val="16"/>
          <w:szCs w:val="16"/>
          <w:lang w:val="sr-Cyrl-CS"/>
        </w:rPr>
      </w:pPr>
    </w:p>
    <w:p w:rsidR="006D4D98" w:rsidRPr="0088451E" w:rsidRDefault="0088451E" w:rsidP="005B4905">
      <w:pPr>
        <w:jc w:val="both"/>
        <w:rPr>
          <w:lang w:val="sr-Cyrl-CS"/>
        </w:rPr>
      </w:pPr>
      <w:r>
        <w:rPr>
          <w:lang w:val="sr-Cyrl-CS"/>
        </w:rPr>
        <w:t xml:space="preserve">         </w:t>
      </w:r>
    </w:p>
    <w:p w:rsidR="001D7632" w:rsidRDefault="001D7632" w:rsidP="005B4905">
      <w:pPr>
        <w:spacing w:after="120" w:line="240" w:lineRule="auto"/>
        <w:jc w:val="center"/>
        <w:rPr>
          <w:b/>
          <w:bCs/>
          <w:lang w:val="sr-Cyrl-CS"/>
        </w:rPr>
      </w:pPr>
      <w:r>
        <w:rPr>
          <w:b/>
          <w:bCs/>
          <w:lang w:val="sr-Cyrl-CS"/>
        </w:rPr>
        <w:t>Члан 1.</w:t>
      </w:r>
    </w:p>
    <w:p w:rsidR="001D7632" w:rsidRPr="005B4905" w:rsidRDefault="001D7632" w:rsidP="009A4407">
      <w:pPr>
        <w:spacing w:line="240" w:lineRule="auto"/>
        <w:ind w:firstLine="720"/>
        <w:jc w:val="both"/>
        <w:rPr>
          <w:rFonts w:eastAsia="Calibri"/>
        </w:rPr>
      </w:pPr>
      <w:r w:rsidRPr="00104A75">
        <w:rPr>
          <w:lang w:val="sr-Cyrl-CS"/>
        </w:rPr>
        <w:tab/>
      </w:r>
      <w:r w:rsidRPr="005B4905">
        <w:t xml:space="preserve">Предмет уговора је </w:t>
      </w:r>
      <w:r w:rsidR="009A4407" w:rsidRPr="005B4905">
        <w:rPr>
          <w:lang w:val="sr-Cyrl-CS"/>
        </w:rPr>
        <w:t xml:space="preserve">набавка добара, ознаке из ОРН </w:t>
      </w:r>
      <w:r w:rsidR="009A4407" w:rsidRPr="005B4905">
        <w:rPr>
          <w:rFonts w:eastAsia="Calibri"/>
        </w:rPr>
        <w:t>15000000 - пића</w:t>
      </w:r>
      <w:r w:rsidR="009A4407" w:rsidRPr="005B4905">
        <w:rPr>
          <w:rFonts w:eastAsia="Calibri"/>
          <w:lang w:val="sr-Latn-CS"/>
        </w:rPr>
        <w:t>,</w:t>
      </w:r>
      <w:r w:rsidR="009A4407" w:rsidRPr="005B4905">
        <w:rPr>
          <w:rFonts w:eastAsia="Calibri"/>
        </w:rPr>
        <w:t xml:space="preserve"> 15830000 шећер и сродни производи, 15860000 – кафа, чај и сродни производи, 1593 – вина, 15980000 – безалкохолна пића, 15981000 – минерална вода, 15982000 – безалкохолни освежавајући напици</w:t>
      </w:r>
      <w:r w:rsidR="009A4407" w:rsidRPr="005B4905">
        <w:rPr>
          <w:rFonts w:eastAsia="Calibri"/>
          <w:lang w:val="sr-Cyrl-CS"/>
        </w:rPr>
        <w:t xml:space="preserve">, </w:t>
      </w:r>
      <w:r w:rsidRPr="005B4905">
        <w:t xml:space="preserve">за годишње потребе </w:t>
      </w:r>
      <w:r w:rsidR="009A4407" w:rsidRPr="005B4905">
        <w:rPr>
          <w:lang w:val="sr-Cyrl-CS"/>
        </w:rPr>
        <w:t>Градске општине Нишка Бања</w:t>
      </w:r>
      <w:r w:rsidRPr="005B4905">
        <w:t>, у спроведеном поступку јавне набавке мале вредности а исказане у спецификацији.</w:t>
      </w:r>
    </w:p>
    <w:p w:rsidR="00A91A02" w:rsidRPr="0088451E" w:rsidRDefault="00A91A02" w:rsidP="0088451E">
      <w:pPr>
        <w:suppressAutoHyphens w:val="0"/>
        <w:autoSpaceDE w:val="0"/>
        <w:autoSpaceDN w:val="0"/>
        <w:adjustRightInd w:val="0"/>
        <w:spacing w:line="240" w:lineRule="auto"/>
        <w:ind w:firstLine="425"/>
        <w:jc w:val="both"/>
        <w:rPr>
          <w:b/>
          <w:sz w:val="22"/>
          <w:szCs w:val="22"/>
          <w:lang w:val="sr-Cyrl-CS"/>
        </w:rPr>
      </w:pPr>
      <w:r w:rsidRPr="00F73BF7">
        <w:rPr>
          <w:szCs w:val="28"/>
          <w:lang w:eastAsia="en-US"/>
        </w:rPr>
        <w:t>Рок испоруке: Сукцесивно, по сваком конкретном захтеву у складу са потребама наручиоца</w:t>
      </w:r>
      <w:r>
        <w:rPr>
          <w:szCs w:val="28"/>
          <w:lang w:eastAsia="en-US"/>
        </w:rPr>
        <w:t>.</w:t>
      </w:r>
    </w:p>
    <w:p w:rsidR="005B4905" w:rsidRDefault="005B4905" w:rsidP="00A91A02">
      <w:pPr>
        <w:spacing w:line="240" w:lineRule="auto"/>
        <w:ind w:left="425"/>
        <w:jc w:val="both"/>
        <w:rPr>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4"/>
        <w:gridCol w:w="2696"/>
        <w:gridCol w:w="1339"/>
        <w:gridCol w:w="1213"/>
        <w:gridCol w:w="1110"/>
        <w:gridCol w:w="1356"/>
        <w:gridCol w:w="1354"/>
      </w:tblGrid>
      <w:tr w:rsidR="005B4905" w:rsidRPr="005B4905" w:rsidTr="0088451E">
        <w:tc>
          <w:tcPr>
            <w:tcW w:w="554" w:type="dxa"/>
          </w:tcPr>
          <w:p w:rsidR="005B4905" w:rsidRPr="005B4905" w:rsidRDefault="005B4905" w:rsidP="0088451E">
            <w:pPr>
              <w:spacing w:line="240" w:lineRule="auto"/>
              <w:jc w:val="both"/>
            </w:pPr>
            <w:r w:rsidRPr="005B4905">
              <w:t>Р.</w:t>
            </w:r>
          </w:p>
          <w:p w:rsidR="005B4905" w:rsidRPr="005B4905" w:rsidRDefault="005B4905" w:rsidP="0088451E">
            <w:pPr>
              <w:spacing w:line="240" w:lineRule="auto"/>
              <w:jc w:val="both"/>
            </w:pPr>
            <w:r>
              <w:rPr>
                <w:lang w:val="sr-Cyrl-CS"/>
              </w:rPr>
              <w:t>б</w:t>
            </w:r>
            <w:r w:rsidRPr="005B4905">
              <w:t>р.</w:t>
            </w:r>
          </w:p>
        </w:tc>
        <w:tc>
          <w:tcPr>
            <w:tcW w:w="2696" w:type="dxa"/>
          </w:tcPr>
          <w:p w:rsidR="005B4905" w:rsidRPr="005B4905" w:rsidRDefault="005B4905" w:rsidP="0088451E">
            <w:pPr>
              <w:spacing w:line="240" w:lineRule="auto"/>
              <w:jc w:val="center"/>
            </w:pPr>
            <w:r w:rsidRPr="005B4905">
              <w:t>Врста добра</w:t>
            </w:r>
          </w:p>
        </w:tc>
        <w:tc>
          <w:tcPr>
            <w:tcW w:w="2552" w:type="dxa"/>
            <w:gridSpan w:val="2"/>
          </w:tcPr>
          <w:p w:rsidR="005B4905" w:rsidRPr="005B4905" w:rsidRDefault="005B4905" w:rsidP="0088451E">
            <w:pPr>
              <w:spacing w:line="240" w:lineRule="auto"/>
              <w:jc w:val="center"/>
            </w:pPr>
            <w:r w:rsidRPr="005B4905">
              <w:t>Цена по јединици</w:t>
            </w:r>
          </w:p>
        </w:tc>
        <w:tc>
          <w:tcPr>
            <w:tcW w:w="1110" w:type="dxa"/>
          </w:tcPr>
          <w:p w:rsidR="005B4905" w:rsidRPr="005B4905" w:rsidRDefault="005B4905" w:rsidP="0088451E">
            <w:pPr>
              <w:spacing w:line="240" w:lineRule="auto"/>
              <w:rPr>
                <w:sz w:val="20"/>
                <w:szCs w:val="20"/>
              </w:rPr>
            </w:pPr>
            <w:r w:rsidRPr="005B4905">
              <w:rPr>
                <w:sz w:val="20"/>
                <w:szCs w:val="20"/>
              </w:rPr>
              <w:t>јединица и колич</w:t>
            </w:r>
          </w:p>
        </w:tc>
        <w:tc>
          <w:tcPr>
            <w:tcW w:w="2710" w:type="dxa"/>
            <w:gridSpan w:val="2"/>
          </w:tcPr>
          <w:p w:rsidR="005B4905" w:rsidRPr="005B4905" w:rsidRDefault="005B4905" w:rsidP="0088451E">
            <w:pPr>
              <w:spacing w:line="240" w:lineRule="auto"/>
              <w:jc w:val="center"/>
            </w:pPr>
            <w:r w:rsidRPr="005B4905">
              <w:t>Укупна цена</w:t>
            </w:r>
          </w:p>
        </w:tc>
      </w:tr>
      <w:tr w:rsidR="005B4905" w:rsidRPr="005B4905" w:rsidTr="0088451E">
        <w:tc>
          <w:tcPr>
            <w:tcW w:w="554" w:type="dxa"/>
          </w:tcPr>
          <w:p w:rsidR="005B4905" w:rsidRPr="005B4905" w:rsidRDefault="005B4905" w:rsidP="0088451E">
            <w:pPr>
              <w:spacing w:line="240" w:lineRule="auto"/>
              <w:jc w:val="both"/>
            </w:pPr>
          </w:p>
        </w:tc>
        <w:tc>
          <w:tcPr>
            <w:tcW w:w="2696" w:type="dxa"/>
          </w:tcPr>
          <w:p w:rsidR="005B4905" w:rsidRPr="005B4905" w:rsidRDefault="005B4905" w:rsidP="0088451E">
            <w:pPr>
              <w:spacing w:line="240" w:lineRule="auto"/>
              <w:jc w:val="both"/>
            </w:pPr>
          </w:p>
        </w:tc>
        <w:tc>
          <w:tcPr>
            <w:tcW w:w="1339" w:type="dxa"/>
          </w:tcPr>
          <w:p w:rsidR="005B4905" w:rsidRPr="005B4905" w:rsidRDefault="005B4905" w:rsidP="0088451E">
            <w:pPr>
              <w:spacing w:line="240" w:lineRule="auto"/>
              <w:jc w:val="both"/>
            </w:pPr>
            <w:r w:rsidRPr="005B4905">
              <w:t>без ПДВ</w:t>
            </w:r>
          </w:p>
        </w:tc>
        <w:tc>
          <w:tcPr>
            <w:tcW w:w="1213" w:type="dxa"/>
          </w:tcPr>
          <w:p w:rsidR="005B4905" w:rsidRPr="005B4905" w:rsidRDefault="005B4905" w:rsidP="0088451E">
            <w:pPr>
              <w:spacing w:line="240" w:lineRule="auto"/>
              <w:jc w:val="both"/>
            </w:pPr>
            <w:r w:rsidRPr="005B4905">
              <w:t>са ПДВ</w:t>
            </w:r>
          </w:p>
        </w:tc>
        <w:tc>
          <w:tcPr>
            <w:tcW w:w="1110" w:type="dxa"/>
          </w:tcPr>
          <w:p w:rsidR="005B4905" w:rsidRPr="005B4905" w:rsidRDefault="005B4905" w:rsidP="0088451E">
            <w:pPr>
              <w:spacing w:line="240" w:lineRule="auto"/>
              <w:jc w:val="both"/>
            </w:pPr>
          </w:p>
        </w:tc>
        <w:tc>
          <w:tcPr>
            <w:tcW w:w="1356" w:type="dxa"/>
          </w:tcPr>
          <w:p w:rsidR="005B4905" w:rsidRPr="005B4905" w:rsidRDefault="005B4905" w:rsidP="0088451E">
            <w:pPr>
              <w:spacing w:line="240" w:lineRule="auto"/>
              <w:jc w:val="both"/>
            </w:pPr>
            <w:r w:rsidRPr="005B4905">
              <w:t>без ПДВ</w:t>
            </w:r>
          </w:p>
        </w:tc>
        <w:tc>
          <w:tcPr>
            <w:tcW w:w="1354" w:type="dxa"/>
          </w:tcPr>
          <w:p w:rsidR="005B4905" w:rsidRPr="005B4905" w:rsidRDefault="005B4905" w:rsidP="0088451E">
            <w:pPr>
              <w:spacing w:line="240" w:lineRule="auto"/>
              <w:jc w:val="both"/>
            </w:pPr>
            <w:r w:rsidRPr="005B4905">
              <w:t xml:space="preserve">са ПДВ </w:t>
            </w:r>
          </w:p>
        </w:tc>
      </w:tr>
      <w:tr w:rsidR="005B4905" w:rsidRPr="005B4905" w:rsidTr="0088451E">
        <w:tc>
          <w:tcPr>
            <w:tcW w:w="554" w:type="dxa"/>
          </w:tcPr>
          <w:p w:rsidR="005B4905" w:rsidRPr="005B4905" w:rsidRDefault="005B4905" w:rsidP="0088451E">
            <w:pPr>
              <w:spacing w:line="240" w:lineRule="auto"/>
              <w:jc w:val="both"/>
            </w:pPr>
            <w:r w:rsidRPr="005B4905">
              <w:t>1.</w:t>
            </w:r>
          </w:p>
        </w:tc>
        <w:tc>
          <w:tcPr>
            <w:tcW w:w="2696" w:type="dxa"/>
          </w:tcPr>
          <w:p w:rsidR="005B4905" w:rsidRPr="005B4905" w:rsidRDefault="005B4905" w:rsidP="0088451E">
            <w:pPr>
              <w:spacing w:line="240" w:lineRule="auto"/>
            </w:pPr>
            <w:r w:rsidRPr="005B4905">
              <w:t>Кафа (Гранд арома или еквивалент)</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кг,</w:t>
            </w:r>
          </w:p>
          <w:p w:rsidR="005B4905" w:rsidRPr="005B4905" w:rsidRDefault="005B4905" w:rsidP="0088451E">
            <w:pPr>
              <w:spacing w:line="240" w:lineRule="auto"/>
              <w:jc w:val="both"/>
            </w:pPr>
            <w:r w:rsidRPr="005B4905">
              <w:rPr>
                <w:lang w:val="sr-Latn-CS"/>
              </w:rPr>
              <w:t>140</w:t>
            </w:r>
            <w:r w:rsidRPr="005B4905">
              <w:t>кг</w:t>
            </w:r>
          </w:p>
        </w:tc>
        <w:tc>
          <w:tcPr>
            <w:tcW w:w="1356" w:type="dxa"/>
          </w:tcPr>
          <w:p w:rsidR="005B4905" w:rsidRPr="005B4905" w:rsidRDefault="005B4905" w:rsidP="0088451E">
            <w:pPr>
              <w:spacing w:line="240" w:lineRule="auto"/>
              <w:jc w:val="both"/>
            </w:pPr>
            <w:r w:rsidRPr="005B4905">
              <w:t xml:space="preserve"> </w:t>
            </w: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2.</w:t>
            </w:r>
          </w:p>
        </w:tc>
        <w:tc>
          <w:tcPr>
            <w:tcW w:w="2696" w:type="dxa"/>
          </w:tcPr>
          <w:p w:rsidR="005B4905" w:rsidRPr="005B4905" w:rsidRDefault="005B4905" w:rsidP="0088451E">
            <w:pPr>
              <w:spacing w:line="240" w:lineRule="auto"/>
              <w:jc w:val="both"/>
            </w:pPr>
            <w:r w:rsidRPr="005B4905">
              <w:t>Сок газирани (</w:t>
            </w:r>
            <w:r w:rsidRPr="005B4905">
              <w:rPr>
                <w:lang w:val="sr-Latn-CS"/>
              </w:rPr>
              <w:t xml:space="preserve">coca cola, fanta </w:t>
            </w:r>
            <w:r w:rsidRPr="005B4905">
              <w:t>или еквивалент)</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pPr>
            <w:r w:rsidRPr="005B4905">
              <w:rPr>
                <w:lang w:val="sr-Latn-CS"/>
              </w:rPr>
              <w:t>9</w:t>
            </w:r>
            <w:r w:rsidRPr="005B4905">
              <w:t>00</w:t>
            </w:r>
          </w:p>
          <w:p w:rsidR="005B4905" w:rsidRPr="005B4905" w:rsidRDefault="005B4905" w:rsidP="0088451E">
            <w:pPr>
              <w:spacing w:line="240" w:lineRule="auto"/>
              <w:jc w:val="both"/>
            </w:pP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3.</w:t>
            </w:r>
          </w:p>
        </w:tc>
        <w:tc>
          <w:tcPr>
            <w:tcW w:w="2696" w:type="dxa"/>
          </w:tcPr>
          <w:p w:rsidR="005B4905" w:rsidRPr="005B4905" w:rsidRDefault="005B4905" w:rsidP="0088451E">
            <w:pPr>
              <w:spacing w:line="240" w:lineRule="auto"/>
              <w:jc w:val="both"/>
            </w:pPr>
            <w:r w:rsidRPr="005B4905">
              <w:t>Сок негазирани (кајсија, бресква или еквивалент)</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pPr>
            <w:r w:rsidRPr="005B4905">
              <w:rPr>
                <w:lang w:val="sr-Latn-CS"/>
              </w:rPr>
              <w:t>9</w:t>
            </w:r>
            <w:r w:rsidRPr="005B4905">
              <w:t>00</w:t>
            </w:r>
          </w:p>
          <w:p w:rsidR="005B4905" w:rsidRPr="005B4905" w:rsidRDefault="005B4905" w:rsidP="0088451E">
            <w:pPr>
              <w:spacing w:line="240" w:lineRule="auto"/>
              <w:jc w:val="both"/>
            </w:pP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4.</w:t>
            </w:r>
          </w:p>
        </w:tc>
        <w:tc>
          <w:tcPr>
            <w:tcW w:w="2696" w:type="dxa"/>
          </w:tcPr>
          <w:p w:rsidR="005B4905" w:rsidRPr="005B4905" w:rsidRDefault="005B4905" w:rsidP="0088451E">
            <w:pPr>
              <w:spacing w:line="240" w:lineRule="auto"/>
            </w:pPr>
            <w:r w:rsidRPr="005B4905">
              <w:t>Чај: нана, камилица ... у филтер врећици</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кутија,</w:t>
            </w:r>
          </w:p>
          <w:p w:rsidR="005B4905" w:rsidRPr="005B4905" w:rsidRDefault="005B4905" w:rsidP="0088451E">
            <w:pPr>
              <w:spacing w:line="240" w:lineRule="auto"/>
              <w:jc w:val="both"/>
            </w:pPr>
            <w:r w:rsidRPr="005B4905">
              <w:t>50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5.</w:t>
            </w:r>
          </w:p>
        </w:tc>
        <w:tc>
          <w:tcPr>
            <w:tcW w:w="2696" w:type="dxa"/>
          </w:tcPr>
          <w:p w:rsidR="005B4905" w:rsidRPr="005B4905" w:rsidRDefault="005B4905" w:rsidP="0088451E">
            <w:pPr>
              <w:spacing w:line="240" w:lineRule="auto"/>
            </w:pPr>
            <w:r w:rsidRPr="005B4905">
              <w:t>Лозова ракија</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rPr>
                <w:lang w:val="sr-Latn-CS"/>
              </w:rPr>
            </w:pPr>
            <w:r w:rsidRPr="005B4905">
              <w:rPr>
                <w:lang w:val="sr-Latn-CS"/>
              </w:rPr>
              <w:t>5</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6.</w:t>
            </w:r>
          </w:p>
        </w:tc>
        <w:tc>
          <w:tcPr>
            <w:tcW w:w="2696" w:type="dxa"/>
          </w:tcPr>
          <w:p w:rsidR="005B4905" w:rsidRPr="005B4905" w:rsidRDefault="005B4905" w:rsidP="0088451E">
            <w:pPr>
              <w:spacing w:line="240" w:lineRule="auto"/>
            </w:pPr>
            <w:r w:rsidRPr="005B4905">
              <w:t>Виљамовка</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pPr>
            <w:r w:rsidRPr="005B4905">
              <w:t>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7.</w:t>
            </w:r>
          </w:p>
        </w:tc>
        <w:tc>
          <w:tcPr>
            <w:tcW w:w="2696" w:type="dxa"/>
          </w:tcPr>
          <w:p w:rsidR="005B4905" w:rsidRPr="005B4905" w:rsidRDefault="005B4905" w:rsidP="0088451E">
            <w:pPr>
              <w:spacing w:line="240" w:lineRule="auto"/>
              <w:jc w:val="both"/>
            </w:pPr>
            <w:r w:rsidRPr="005B4905">
              <w:t xml:space="preserve">Виски, </w:t>
            </w:r>
            <w:r w:rsidRPr="005B4905">
              <w:rPr>
                <w:lang w:val="sr-Latn-CS"/>
              </w:rPr>
              <w:t>Balantine</w:t>
            </w:r>
            <w:r w:rsidRPr="005B4905">
              <w:t xml:space="preserve"> или </w:t>
            </w:r>
          </w:p>
          <w:p w:rsidR="005B4905" w:rsidRPr="005B4905" w:rsidRDefault="005B4905" w:rsidP="0088451E">
            <w:pPr>
              <w:spacing w:line="240" w:lineRule="auto"/>
              <w:jc w:val="both"/>
            </w:pPr>
            <w:r w:rsidRPr="005B4905">
              <w:t>еквивалент</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rPr>
                <w:lang w:val="sr-Latn-CS"/>
              </w:rPr>
            </w:pPr>
            <w:r w:rsidRPr="005B4905">
              <w:rPr>
                <w:lang w:val="sr-Latn-CS"/>
              </w:rPr>
              <w:t>60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8.</w:t>
            </w:r>
          </w:p>
        </w:tc>
        <w:tc>
          <w:tcPr>
            <w:tcW w:w="2696" w:type="dxa"/>
          </w:tcPr>
          <w:p w:rsidR="005B4905" w:rsidRPr="005B4905" w:rsidRDefault="005B4905" w:rsidP="0088451E">
            <w:pPr>
              <w:spacing w:line="240" w:lineRule="auto"/>
              <w:jc w:val="both"/>
            </w:pPr>
            <w:r w:rsidRPr="005B4905">
              <w:t>Мастика, македонска</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rPr>
                <w:lang w:val="sr-Latn-CS"/>
              </w:rPr>
            </w:pPr>
            <w:r w:rsidRPr="005B4905">
              <w:rPr>
                <w:lang w:val="sr-Latn-CS"/>
              </w:rPr>
              <w:t>5</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9.</w:t>
            </w:r>
          </w:p>
        </w:tc>
        <w:tc>
          <w:tcPr>
            <w:tcW w:w="2696" w:type="dxa"/>
          </w:tcPr>
          <w:p w:rsidR="005B4905" w:rsidRPr="005B4905" w:rsidRDefault="005B4905" w:rsidP="0088451E">
            <w:pPr>
              <w:spacing w:line="240" w:lineRule="auto"/>
              <w:jc w:val="both"/>
            </w:pPr>
            <w:r w:rsidRPr="005B4905">
              <w:t>Пелинковац, Горки лист или еквивалент</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rPr>
                <w:lang w:val="sr-Latn-CS"/>
              </w:rPr>
            </w:pPr>
            <w:r w:rsidRPr="005B4905">
              <w:rPr>
                <w:lang w:val="sr-Latn-CS"/>
              </w:rPr>
              <w:t>30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10.</w:t>
            </w:r>
          </w:p>
        </w:tc>
        <w:tc>
          <w:tcPr>
            <w:tcW w:w="2696" w:type="dxa"/>
          </w:tcPr>
          <w:p w:rsidR="005B4905" w:rsidRPr="005B4905" w:rsidRDefault="005B4905" w:rsidP="0088451E">
            <w:pPr>
              <w:spacing w:line="240" w:lineRule="auto"/>
              <w:jc w:val="both"/>
            </w:pPr>
            <w:r w:rsidRPr="005B4905">
              <w:t>Шећер у кристалу</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кг</w:t>
            </w:r>
          </w:p>
          <w:p w:rsidR="005B4905" w:rsidRPr="005B4905" w:rsidRDefault="005B4905" w:rsidP="0088451E">
            <w:pPr>
              <w:spacing w:line="240" w:lineRule="auto"/>
              <w:jc w:val="both"/>
              <w:rPr>
                <w:lang w:val="sr-Latn-CS"/>
              </w:rPr>
            </w:pPr>
            <w:r w:rsidRPr="005B4905">
              <w:rPr>
                <w:lang w:val="sr-Latn-CS"/>
              </w:rPr>
              <w:t>40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rPr>
          <w:trHeight w:val="775"/>
        </w:trPr>
        <w:tc>
          <w:tcPr>
            <w:tcW w:w="554" w:type="dxa"/>
          </w:tcPr>
          <w:p w:rsidR="005B4905" w:rsidRPr="005B4905" w:rsidRDefault="005B4905" w:rsidP="0088451E">
            <w:pPr>
              <w:spacing w:line="240" w:lineRule="auto"/>
              <w:jc w:val="both"/>
            </w:pPr>
            <w:r w:rsidRPr="005B4905">
              <w:t>11.</w:t>
            </w:r>
          </w:p>
        </w:tc>
        <w:tc>
          <w:tcPr>
            <w:tcW w:w="2696" w:type="dxa"/>
          </w:tcPr>
          <w:p w:rsidR="005B4905" w:rsidRPr="005B4905" w:rsidRDefault="005B4905" w:rsidP="0088451E">
            <w:pPr>
              <w:spacing w:line="240" w:lineRule="auto"/>
              <w:jc w:val="both"/>
            </w:pPr>
            <w:r w:rsidRPr="005B4905">
              <w:t xml:space="preserve">Минерална вода </w:t>
            </w:r>
            <w:r w:rsidRPr="005B4905">
              <w:rPr>
                <w:lang w:val="sr-Latn-CS"/>
              </w:rPr>
              <w:t xml:space="preserve">Heba </w:t>
            </w:r>
            <w:r w:rsidRPr="005B4905">
              <w:t>или еквивалент</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rPr>
                <w:sz w:val="20"/>
                <w:szCs w:val="20"/>
              </w:rPr>
            </w:pPr>
            <w:r w:rsidRPr="005B4905">
              <w:rPr>
                <w:sz w:val="20"/>
                <w:szCs w:val="20"/>
              </w:rPr>
              <w:t>1,5</w:t>
            </w:r>
          </w:p>
          <w:p w:rsidR="005B4905" w:rsidRPr="005B4905" w:rsidRDefault="005B4905" w:rsidP="0088451E">
            <w:pPr>
              <w:spacing w:line="240" w:lineRule="auto"/>
              <w:jc w:val="both"/>
              <w:rPr>
                <w:sz w:val="20"/>
                <w:szCs w:val="20"/>
              </w:rPr>
            </w:pPr>
            <w:r w:rsidRPr="005B4905">
              <w:rPr>
                <w:sz w:val="20"/>
                <w:szCs w:val="20"/>
              </w:rPr>
              <w:t>литар</w:t>
            </w:r>
          </w:p>
          <w:p w:rsidR="005B4905" w:rsidRPr="005B4905" w:rsidRDefault="005B4905" w:rsidP="0088451E">
            <w:pPr>
              <w:spacing w:line="240" w:lineRule="auto"/>
              <w:jc w:val="both"/>
              <w:rPr>
                <w:sz w:val="20"/>
                <w:szCs w:val="20"/>
                <w:lang w:val="sr-Latn-CS"/>
              </w:rPr>
            </w:pPr>
            <w:r w:rsidRPr="005B4905">
              <w:rPr>
                <w:sz w:val="20"/>
                <w:szCs w:val="20"/>
                <w:lang w:val="sr-Latn-CS"/>
              </w:rPr>
              <w:t>800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88451E">
        <w:tc>
          <w:tcPr>
            <w:tcW w:w="554" w:type="dxa"/>
          </w:tcPr>
          <w:p w:rsidR="005B4905" w:rsidRPr="005B4905" w:rsidRDefault="005B4905" w:rsidP="0088451E">
            <w:pPr>
              <w:spacing w:line="240" w:lineRule="auto"/>
              <w:jc w:val="both"/>
            </w:pPr>
            <w:r w:rsidRPr="005B4905">
              <w:t>12.</w:t>
            </w:r>
          </w:p>
        </w:tc>
        <w:tc>
          <w:tcPr>
            <w:tcW w:w="2696" w:type="dxa"/>
          </w:tcPr>
          <w:p w:rsidR="005B4905" w:rsidRPr="005B4905" w:rsidRDefault="005B4905" w:rsidP="0088451E">
            <w:pPr>
              <w:spacing w:line="240" w:lineRule="auto"/>
              <w:jc w:val="both"/>
            </w:pPr>
            <w:r w:rsidRPr="005B4905">
              <w:t>Црно вино</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pPr>
            <w:r w:rsidRPr="005B4905">
              <w:rPr>
                <w:lang w:val="sr-Latn-CS"/>
              </w:rPr>
              <w:t>2</w:t>
            </w:r>
            <w:r w:rsidRPr="005B4905">
              <w:t>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bl>
    <w:p w:rsidR="005B4905" w:rsidRPr="005B4905" w:rsidRDefault="005B4905" w:rsidP="005B4905">
      <w:pPr>
        <w:rPr>
          <w:lang w:val="sr-Cyrl-CS"/>
        </w:rPr>
      </w:pPr>
    </w:p>
    <w:tbl>
      <w:tblPr>
        <w:tblW w:w="9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4"/>
        <w:gridCol w:w="2696"/>
        <w:gridCol w:w="1339"/>
        <w:gridCol w:w="1213"/>
        <w:gridCol w:w="1110"/>
        <w:gridCol w:w="1356"/>
        <w:gridCol w:w="1354"/>
      </w:tblGrid>
      <w:tr w:rsidR="005B4905" w:rsidRPr="005B4905" w:rsidTr="00EF0189">
        <w:tc>
          <w:tcPr>
            <w:tcW w:w="554" w:type="dxa"/>
          </w:tcPr>
          <w:p w:rsidR="005B4905" w:rsidRPr="005B4905" w:rsidRDefault="005B4905" w:rsidP="0088451E">
            <w:pPr>
              <w:spacing w:line="240" w:lineRule="auto"/>
              <w:jc w:val="both"/>
            </w:pPr>
            <w:r w:rsidRPr="005B4905">
              <w:t>13.</w:t>
            </w:r>
          </w:p>
        </w:tc>
        <w:tc>
          <w:tcPr>
            <w:tcW w:w="2696" w:type="dxa"/>
          </w:tcPr>
          <w:p w:rsidR="005B4905" w:rsidRPr="005B4905" w:rsidRDefault="005B4905" w:rsidP="0088451E">
            <w:pPr>
              <w:spacing w:line="240" w:lineRule="auto"/>
              <w:jc w:val="both"/>
            </w:pPr>
            <w:r w:rsidRPr="005B4905">
              <w:t>Бело вино</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t>литар</w:t>
            </w:r>
          </w:p>
          <w:p w:rsidR="005B4905" w:rsidRPr="005B4905" w:rsidRDefault="005B4905" w:rsidP="0088451E">
            <w:pPr>
              <w:spacing w:line="240" w:lineRule="auto"/>
              <w:jc w:val="both"/>
            </w:pPr>
            <w:r w:rsidRPr="005B4905">
              <w:rPr>
                <w:lang w:val="sr-Latn-CS"/>
              </w:rPr>
              <w:t>2</w:t>
            </w:r>
            <w:r w:rsidRPr="005B4905">
              <w:t xml:space="preserve">0 </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EF0189">
        <w:tc>
          <w:tcPr>
            <w:tcW w:w="554" w:type="dxa"/>
          </w:tcPr>
          <w:p w:rsidR="005B4905" w:rsidRPr="005B4905" w:rsidRDefault="005B4905" w:rsidP="0088451E">
            <w:pPr>
              <w:spacing w:line="240" w:lineRule="auto"/>
              <w:jc w:val="both"/>
            </w:pPr>
            <w:r w:rsidRPr="005B4905">
              <w:t>14.</w:t>
            </w:r>
          </w:p>
        </w:tc>
        <w:tc>
          <w:tcPr>
            <w:tcW w:w="2696" w:type="dxa"/>
          </w:tcPr>
          <w:p w:rsidR="005B4905" w:rsidRPr="005B4905" w:rsidRDefault="005B4905" w:rsidP="0088451E">
            <w:pPr>
              <w:spacing w:line="240" w:lineRule="auto"/>
              <w:jc w:val="both"/>
            </w:pPr>
            <w:r w:rsidRPr="005B4905">
              <w:t>Пиво</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rPr>
                <w:sz w:val="20"/>
                <w:szCs w:val="20"/>
              </w:rPr>
            </w:pPr>
            <w:r w:rsidRPr="005B4905">
              <w:rPr>
                <w:sz w:val="20"/>
                <w:szCs w:val="20"/>
              </w:rPr>
              <w:t>2литра</w:t>
            </w:r>
          </w:p>
          <w:p w:rsidR="005B4905" w:rsidRPr="005B4905" w:rsidRDefault="005B4905" w:rsidP="0088451E">
            <w:pPr>
              <w:spacing w:line="240" w:lineRule="auto"/>
              <w:jc w:val="both"/>
              <w:rPr>
                <w:sz w:val="20"/>
                <w:szCs w:val="20"/>
              </w:rPr>
            </w:pPr>
            <w:r w:rsidRPr="005B4905">
              <w:rPr>
                <w:sz w:val="20"/>
                <w:szCs w:val="20"/>
                <w:lang w:val="sr-Latn-CS"/>
              </w:rPr>
              <w:t>3</w:t>
            </w:r>
            <w:r w:rsidRPr="005B4905">
              <w:rPr>
                <w:sz w:val="20"/>
                <w:szCs w:val="20"/>
              </w:rPr>
              <w:t>0 боца</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EF0189">
        <w:tc>
          <w:tcPr>
            <w:tcW w:w="554" w:type="dxa"/>
          </w:tcPr>
          <w:p w:rsidR="005B4905" w:rsidRPr="005B4905" w:rsidRDefault="005B4905" w:rsidP="0088451E">
            <w:pPr>
              <w:spacing w:line="240" w:lineRule="auto"/>
              <w:jc w:val="both"/>
            </w:pPr>
            <w:r w:rsidRPr="005B4905">
              <w:t>15.</w:t>
            </w:r>
          </w:p>
        </w:tc>
        <w:tc>
          <w:tcPr>
            <w:tcW w:w="2696" w:type="dxa"/>
          </w:tcPr>
          <w:p w:rsidR="005B4905" w:rsidRPr="005B4905" w:rsidRDefault="005B4905" w:rsidP="0088451E">
            <w:pPr>
              <w:spacing w:line="240" w:lineRule="auto"/>
              <w:jc w:val="both"/>
            </w:pPr>
            <w:r w:rsidRPr="005B4905">
              <w:t>Чипс (веће паковање)</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rPr>
                <w:lang w:val="sr-Latn-CS"/>
              </w:rPr>
            </w:pPr>
            <w:r w:rsidRPr="005B4905">
              <w:rPr>
                <w:lang w:val="sr-Latn-CS"/>
              </w:rPr>
              <w:t>20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EF0189">
        <w:tc>
          <w:tcPr>
            <w:tcW w:w="554" w:type="dxa"/>
          </w:tcPr>
          <w:p w:rsidR="005B4905" w:rsidRPr="005B4905" w:rsidRDefault="005B4905" w:rsidP="0088451E">
            <w:pPr>
              <w:spacing w:line="240" w:lineRule="auto"/>
              <w:jc w:val="both"/>
            </w:pPr>
            <w:r w:rsidRPr="005B4905">
              <w:t>16.</w:t>
            </w:r>
          </w:p>
        </w:tc>
        <w:tc>
          <w:tcPr>
            <w:tcW w:w="2696" w:type="dxa"/>
          </w:tcPr>
          <w:p w:rsidR="005B4905" w:rsidRPr="005B4905" w:rsidRDefault="005B4905" w:rsidP="0088451E">
            <w:pPr>
              <w:spacing w:line="240" w:lineRule="auto"/>
              <w:jc w:val="both"/>
            </w:pPr>
            <w:r w:rsidRPr="005B4905">
              <w:t>Крекери до 100 грама</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rPr>
                <w:lang w:val="sr-Latn-CS"/>
              </w:rPr>
            </w:pPr>
            <w:r w:rsidRPr="005B4905">
              <w:rPr>
                <w:lang w:val="sr-Latn-CS"/>
              </w:rPr>
              <w:t>50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EF0189">
        <w:tc>
          <w:tcPr>
            <w:tcW w:w="554" w:type="dxa"/>
          </w:tcPr>
          <w:p w:rsidR="005B4905" w:rsidRPr="005B4905" w:rsidRDefault="005B4905" w:rsidP="0088451E">
            <w:pPr>
              <w:spacing w:line="240" w:lineRule="auto"/>
              <w:jc w:val="both"/>
            </w:pPr>
            <w:r w:rsidRPr="005B4905">
              <w:t>17.</w:t>
            </w:r>
          </w:p>
        </w:tc>
        <w:tc>
          <w:tcPr>
            <w:tcW w:w="2696" w:type="dxa"/>
          </w:tcPr>
          <w:p w:rsidR="005B4905" w:rsidRPr="005B4905" w:rsidRDefault="005B4905" w:rsidP="0088451E">
            <w:pPr>
              <w:spacing w:line="240" w:lineRule="auto"/>
            </w:pPr>
            <w:r w:rsidRPr="005B4905">
              <w:t xml:space="preserve">Кикирики (веће паковање) </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pPr>
            <w:r w:rsidRPr="005B4905">
              <w:rPr>
                <w:lang w:val="sr-Latn-CS"/>
              </w:rPr>
              <w:t>2</w:t>
            </w:r>
            <w:r w:rsidRPr="005B4905">
              <w:t>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EF0189">
        <w:tc>
          <w:tcPr>
            <w:tcW w:w="554" w:type="dxa"/>
          </w:tcPr>
          <w:p w:rsidR="005B4905" w:rsidRPr="005B4905" w:rsidRDefault="005B4905" w:rsidP="0088451E">
            <w:pPr>
              <w:spacing w:line="240" w:lineRule="auto"/>
              <w:jc w:val="both"/>
            </w:pPr>
            <w:r w:rsidRPr="005B4905">
              <w:t>18.</w:t>
            </w:r>
          </w:p>
        </w:tc>
        <w:tc>
          <w:tcPr>
            <w:tcW w:w="2696" w:type="dxa"/>
          </w:tcPr>
          <w:p w:rsidR="005B4905" w:rsidRPr="005B4905" w:rsidRDefault="005B4905" w:rsidP="0088451E">
            <w:pPr>
              <w:spacing w:line="240" w:lineRule="auto"/>
            </w:pPr>
            <w:r w:rsidRPr="005B4905">
              <w:t>Флипс, Смоки или еквивалент (веће паковање)</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Pr="005B4905" w:rsidRDefault="005B4905" w:rsidP="0088451E">
            <w:pPr>
              <w:spacing w:line="240" w:lineRule="auto"/>
              <w:jc w:val="both"/>
              <w:rPr>
                <w:lang w:val="sr-Latn-CS"/>
              </w:rPr>
            </w:pPr>
            <w:r w:rsidRPr="005B4905">
              <w:rPr>
                <w:lang w:val="sr-Latn-CS"/>
              </w:rPr>
              <w:t>20</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5B4905" w:rsidRPr="005B4905" w:rsidTr="00EF0189">
        <w:tc>
          <w:tcPr>
            <w:tcW w:w="554" w:type="dxa"/>
          </w:tcPr>
          <w:p w:rsidR="005B4905" w:rsidRPr="00EF0189" w:rsidRDefault="00EF0189" w:rsidP="0088451E">
            <w:pPr>
              <w:spacing w:line="240" w:lineRule="auto"/>
              <w:jc w:val="both"/>
              <w:rPr>
                <w:lang w:val="sr-Cyrl-CS"/>
              </w:rPr>
            </w:pPr>
            <w:r>
              <w:rPr>
                <w:lang w:val="sr-Cyrl-CS"/>
              </w:rPr>
              <w:t>19.</w:t>
            </w:r>
          </w:p>
        </w:tc>
        <w:tc>
          <w:tcPr>
            <w:tcW w:w="2696" w:type="dxa"/>
          </w:tcPr>
          <w:p w:rsidR="005B4905" w:rsidRPr="00EF0189" w:rsidRDefault="00EF0189" w:rsidP="00EF0189">
            <w:pPr>
              <w:spacing w:line="240" w:lineRule="auto"/>
              <w:rPr>
                <w:lang w:val="sr-Cyrl-CS"/>
              </w:rPr>
            </w:pPr>
            <w:r w:rsidRPr="00EF0189">
              <w:rPr>
                <w:lang w:val="sr-Cyrl-CS"/>
              </w:rPr>
              <w:t>Млечна чоколада</w:t>
            </w:r>
          </w:p>
        </w:tc>
        <w:tc>
          <w:tcPr>
            <w:tcW w:w="1339" w:type="dxa"/>
          </w:tcPr>
          <w:p w:rsidR="005B4905" w:rsidRPr="005B4905" w:rsidRDefault="005B4905" w:rsidP="0088451E">
            <w:pPr>
              <w:spacing w:line="240" w:lineRule="auto"/>
              <w:jc w:val="both"/>
            </w:pPr>
          </w:p>
        </w:tc>
        <w:tc>
          <w:tcPr>
            <w:tcW w:w="1213" w:type="dxa"/>
          </w:tcPr>
          <w:p w:rsidR="005B4905" w:rsidRPr="005B4905" w:rsidRDefault="005B4905" w:rsidP="0088451E">
            <w:pPr>
              <w:spacing w:line="240" w:lineRule="auto"/>
              <w:jc w:val="both"/>
            </w:pPr>
          </w:p>
        </w:tc>
        <w:tc>
          <w:tcPr>
            <w:tcW w:w="1110" w:type="dxa"/>
          </w:tcPr>
          <w:p w:rsidR="005B4905" w:rsidRDefault="00EF0189" w:rsidP="0088451E">
            <w:pPr>
              <w:spacing w:line="240" w:lineRule="auto"/>
              <w:jc w:val="both"/>
              <w:rPr>
                <w:lang w:val="sr-Cyrl-CS"/>
              </w:rPr>
            </w:pPr>
            <w:r>
              <w:rPr>
                <w:lang w:val="sr-Cyrl-CS"/>
              </w:rPr>
              <w:t>100гр</w:t>
            </w:r>
          </w:p>
          <w:p w:rsidR="00EF0189" w:rsidRPr="00EF0189" w:rsidRDefault="00EF0189" w:rsidP="0088451E">
            <w:pPr>
              <w:spacing w:line="240" w:lineRule="auto"/>
              <w:jc w:val="both"/>
              <w:rPr>
                <w:lang w:val="sr-Cyrl-CS"/>
              </w:rPr>
            </w:pPr>
            <w:r>
              <w:rPr>
                <w:lang w:val="sr-Cyrl-CS"/>
              </w:rPr>
              <w:t>400 ком</w:t>
            </w:r>
          </w:p>
        </w:tc>
        <w:tc>
          <w:tcPr>
            <w:tcW w:w="1356" w:type="dxa"/>
          </w:tcPr>
          <w:p w:rsidR="005B4905" w:rsidRPr="005B4905" w:rsidRDefault="005B4905" w:rsidP="0088451E">
            <w:pPr>
              <w:spacing w:line="240" w:lineRule="auto"/>
              <w:jc w:val="both"/>
            </w:pPr>
          </w:p>
        </w:tc>
        <w:tc>
          <w:tcPr>
            <w:tcW w:w="1354" w:type="dxa"/>
          </w:tcPr>
          <w:p w:rsidR="005B4905" w:rsidRPr="005B4905" w:rsidRDefault="005B4905" w:rsidP="0088451E">
            <w:pPr>
              <w:spacing w:line="240" w:lineRule="auto"/>
              <w:jc w:val="both"/>
            </w:pPr>
          </w:p>
        </w:tc>
      </w:tr>
      <w:tr w:rsidR="00EF0189" w:rsidRPr="005B4905" w:rsidTr="00EF0189">
        <w:tc>
          <w:tcPr>
            <w:tcW w:w="554" w:type="dxa"/>
            <w:tcBorders>
              <w:top w:val="single" w:sz="4" w:space="0" w:color="000000"/>
              <w:left w:val="single" w:sz="4" w:space="0" w:color="000000"/>
              <w:bottom w:val="single" w:sz="4" w:space="0" w:color="000000"/>
              <w:right w:val="single" w:sz="4" w:space="0" w:color="000000"/>
            </w:tcBorders>
          </w:tcPr>
          <w:p w:rsidR="00EF0189" w:rsidRPr="005B4905" w:rsidRDefault="00EF0189" w:rsidP="00366A43">
            <w:pPr>
              <w:spacing w:line="240" w:lineRule="auto"/>
              <w:jc w:val="both"/>
            </w:pPr>
          </w:p>
        </w:tc>
        <w:tc>
          <w:tcPr>
            <w:tcW w:w="2696" w:type="dxa"/>
            <w:tcBorders>
              <w:top w:val="single" w:sz="4" w:space="0" w:color="000000"/>
              <w:left w:val="single" w:sz="4" w:space="0" w:color="000000"/>
              <w:bottom w:val="single" w:sz="4" w:space="0" w:color="000000"/>
              <w:right w:val="single" w:sz="4" w:space="0" w:color="000000"/>
            </w:tcBorders>
          </w:tcPr>
          <w:p w:rsidR="00EF0189" w:rsidRPr="005B4905" w:rsidRDefault="00EF0189" w:rsidP="00366A43">
            <w:pPr>
              <w:spacing w:line="240" w:lineRule="auto"/>
              <w:jc w:val="center"/>
              <w:rPr>
                <w:b/>
              </w:rPr>
            </w:pPr>
            <w:r w:rsidRPr="005B4905">
              <w:rPr>
                <w:b/>
              </w:rPr>
              <w:t>УКУПНО</w:t>
            </w:r>
          </w:p>
        </w:tc>
        <w:tc>
          <w:tcPr>
            <w:tcW w:w="1339" w:type="dxa"/>
            <w:tcBorders>
              <w:top w:val="single" w:sz="4" w:space="0" w:color="000000"/>
              <w:left w:val="single" w:sz="4" w:space="0" w:color="000000"/>
              <w:bottom w:val="single" w:sz="4" w:space="0" w:color="000000"/>
              <w:right w:val="single" w:sz="4" w:space="0" w:color="000000"/>
            </w:tcBorders>
          </w:tcPr>
          <w:p w:rsidR="00EF0189" w:rsidRPr="005B4905" w:rsidRDefault="00EF0189" w:rsidP="00366A43">
            <w:pPr>
              <w:spacing w:line="240" w:lineRule="auto"/>
              <w:jc w:val="both"/>
            </w:pPr>
          </w:p>
        </w:tc>
        <w:tc>
          <w:tcPr>
            <w:tcW w:w="1213" w:type="dxa"/>
            <w:tcBorders>
              <w:top w:val="single" w:sz="4" w:space="0" w:color="000000"/>
              <w:left w:val="single" w:sz="4" w:space="0" w:color="000000"/>
              <w:bottom w:val="single" w:sz="4" w:space="0" w:color="000000"/>
              <w:right w:val="single" w:sz="4" w:space="0" w:color="000000"/>
            </w:tcBorders>
          </w:tcPr>
          <w:p w:rsidR="00EF0189" w:rsidRPr="005B4905" w:rsidRDefault="00EF0189" w:rsidP="00366A43">
            <w:pPr>
              <w:spacing w:line="240" w:lineRule="auto"/>
              <w:jc w:val="both"/>
            </w:pPr>
          </w:p>
        </w:tc>
        <w:tc>
          <w:tcPr>
            <w:tcW w:w="1110" w:type="dxa"/>
            <w:tcBorders>
              <w:top w:val="single" w:sz="4" w:space="0" w:color="000000"/>
              <w:left w:val="single" w:sz="4" w:space="0" w:color="000000"/>
              <w:bottom w:val="single" w:sz="4" w:space="0" w:color="000000"/>
              <w:right w:val="single" w:sz="4" w:space="0" w:color="000000"/>
            </w:tcBorders>
          </w:tcPr>
          <w:p w:rsidR="00EF0189" w:rsidRPr="005B4905" w:rsidRDefault="00EF0189" w:rsidP="00366A43">
            <w:pPr>
              <w:spacing w:line="240" w:lineRule="auto"/>
              <w:jc w:val="both"/>
            </w:pPr>
          </w:p>
        </w:tc>
        <w:tc>
          <w:tcPr>
            <w:tcW w:w="1356" w:type="dxa"/>
            <w:tcBorders>
              <w:top w:val="single" w:sz="4" w:space="0" w:color="000000"/>
              <w:left w:val="single" w:sz="4" w:space="0" w:color="000000"/>
              <w:bottom w:val="single" w:sz="4" w:space="0" w:color="000000"/>
              <w:right w:val="single" w:sz="4" w:space="0" w:color="000000"/>
            </w:tcBorders>
          </w:tcPr>
          <w:p w:rsidR="00EF0189" w:rsidRPr="005B4905" w:rsidRDefault="00EF0189" w:rsidP="00366A43">
            <w:pPr>
              <w:spacing w:line="240" w:lineRule="auto"/>
              <w:jc w:val="both"/>
            </w:pPr>
          </w:p>
        </w:tc>
        <w:tc>
          <w:tcPr>
            <w:tcW w:w="1354" w:type="dxa"/>
            <w:tcBorders>
              <w:top w:val="single" w:sz="4" w:space="0" w:color="000000"/>
              <w:left w:val="single" w:sz="4" w:space="0" w:color="000000"/>
              <w:bottom w:val="single" w:sz="4" w:space="0" w:color="000000"/>
              <w:right w:val="single" w:sz="4" w:space="0" w:color="000000"/>
            </w:tcBorders>
          </w:tcPr>
          <w:p w:rsidR="00EF0189" w:rsidRPr="005B4905" w:rsidRDefault="00EF0189" w:rsidP="00366A43">
            <w:pPr>
              <w:spacing w:line="240" w:lineRule="auto"/>
              <w:jc w:val="both"/>
            </w:pPr>
          </w:p>
        </w:tc>
      </w:tr>
    </w:tbl>
    <w:p w:rsidR="005B4905" w:rsidRPr="005B4905" w:rsidRDefault="005B4905" w:rsidP="005B4905">
      <w:pPr>
        <w:jc w:val="both"/>
      </w:pPr>
    </w:p>
    <w:p w:rsidR="005B4905" w:rsidRPr="00EF0189" w:rsidRDefault="005B4905" w:rsidP="005B4905">
      <w:pPr>
        <w:rPr>
          <w:lang w:val="sr-Cyrl-CS"/>
        </w:rPr>
      </w:pPr>
    </w:p>
    <w:tbl>
      <w:tblPr>
        <w:tblW w:w="0" w:type="auto"/>
        <w:tblInd w:w="55" w:type="dxa"/>
        <w:tblLayout w:type="fixed"/>
        <w:tblCellMar>
          <w:top w:w="55" w:type="dxa"/>
          <w:left w:w="55" w:type="dxa"/>
          <w:bottom w:w="55" w:type="dxa"/>
          <w:right w:w="55" w:type="dxa"/>
        </w:tblCellMar>
        <w:tblLook w:val="0000"/>
      </w:tblPr>
      <w:tblGrid>
        <w:gridCol w:w="645"/>
        <w:gridCol w:w="6900"/>
        <w:gridCol w:w="2074"/>
      </w:tblGrid>
      <w:tr w:rsidR="005B4905" w:rsidRPr="00235E2A" w:rsidTr="0088451E">
        <w:tc>
          <w:tcPr>
            <w:tcW w:w="645" w:type="dxa"/>
            <w:shd w:val="clear" w:color="auto" w:fill="auto"/>
          </w:tcPr>
          <w:p w:rsidR="005B4905" w:rsidRPr="00235E2A" w:rsidRDefault="005B4905" w:rsidP="0088451E">
            <w:pPr>
              <w:pStyle w:val="TableContents"/>
              <w:snapToGrid w:val="0"/>
              <w:rPr>
                <w:lang w:val="sr-Cyrl-BA"/>
              </w:rPr>
            </w:pPr>
          </w:p>
        </w:tc>
        <w:tc>
          <w:tcPr>
            <w:tcW w:w="6900" w:type="dxa"/>
            <w:shd w:val="clear" w:color="auto" w:fill="auto"/>
          </w:tcPr>
          <w:p w:rsidR="005B4905" w:rsidRPr="00235E2A" w:rsidRDefault="005B4905" w:rsidP="0088451E">
            <w:pPr>
              <w:pStyle w:val="TableContents"/>
              <w:snapToGrid w:val="0"/>
              <w:rPr>
                <w:lang w:val="sr-Cyrl-CS"/>
              </w:rPr>
            </w:pPr>
          </w:p>
        </w:tc>
        <w:tc>
          <w:tcPr>
            <w:tcW w:w="2074" w:type="dxa"/>
            <w:shd w:val="clear" w:color="auto" w:fill="auto"/>
          </w:tcPr>
          <w:p w:rsidR="005B4905" w:rsidRPr="00235E2A" w:rsidRDefault="005B4905" w:rsidP="0088451E">
            <w:pPr>
              <w:pStyle w:val="TableContents"/>
              <w:snapToGrid w:val="0"/>
              <w:jc w:val="center"/>
              <w:rPr>
                <w:lang w:val="sr-Cyrl-CS"/>
              </w:rPr>
            </w:pPr>
          </w:p>
        </w:tc>
      </w:tr>
      <w:tr w:rsidR="005B4905" w:rsidRPr="00235E2A" w:rsidTr="0088451E">
        <w:tc>
          <w:tcPr>
            <w:tcW w:w="645" w:type="dxa"/>
            <w:shd w:val="clear" w:color="auto" w:fill="auto"/>
          </w:tcPr>
          <w:p w:rsidR="005B4905" w:rsidRPr="00235E2A" w:rsidRDefault="005B4905" w:rsidP="0088451E">
            <w:pPr>
              <w:pStyle w:val="TableContents"/>
              <w:snapToGrid w:val="0"/>
              <w:rPr>
                <w:lang w:val="sr-Cyrl-BA"/>
              </w:rPr>
            </w:pPr>
          </w:p>
        </w:tc>
        <w:tc>
          <w:tcPr>
            <w:tcW w:w="6900" w:type="dxa"/>
            <w:shd w:val="clear" w:color="auto" w:fill="auto"/>
          </w:tcPr>
          <w:p w:rsidR="005B4905" w:rsidRPr="004E7353" w:rsidRDefault="005B4905" w:rsidP="0088451E">
            <w:pPr>
              <w:pStyle w:val="Default"/>
              <w:rPr>
                <w:rFonts w:ascii="Times New Roman" w:hAnsi="Times New Roman" w:cs="Times New Roman"/>
                <w:szCs w:val="23"/>
                <w:lang w:val="sr-Cyrl-CS"/>
              </w:rPr>
            </w:pPr>
          </w:p>
        </w:tc>
        <w:tc>
          <w:tcPr>
            <w:tcW w:w="2074" w:type="dxa"/>
            <w:shd w:val="clear" w:color="auto" w:fill="auto"/>
          </w:tcPr>
          <w:p w:rsidR="005B4905" w:rsidRPr="00235E2A" w:rsidRDefault="005B4905" w:rsidP="0088451E">
            <w:pPr>
              <w:pStyle w:val="TableContents"/>
              <w:snapToGrid w:val="0"/>
              <w:jc w:val="center"/>
              <w:rPr>
                <w:lang w:val="sr-Cyrl-CS"/>
              </w:rPr>
            </w:pPr>
          </w:p>
        </w:tc>
      </w:tr>
    </w:tbl>
    <w:p w:rsidR="005B4905" w:rsidRPr="00FB006D" w:rsidRDefault="005B4905" w:rsidP="005B4905">
      <w:pPr>
        <w:spacing w:line="240" w:lineRule="auto"/>
        <w:jc w:val="both"/>
        <w:rPr>
          <w:lang w:val="sr-Cyrl-CS"/>
        </w:rPr>
      </w:pPr>
    </w:p>
    <w:p w:rsidR="00A91A02" w:rsidRDefault="00A91A02" w:rsidP="00A91A02">
      <w:pPr>
        <w:suppressAutoHyphens w:val="0"/>
        <w:autoSpaceDE w:val="0"/>
        <w:autoSpaceDN w:val="0"/>
        <w:adjustRightInd w:val="0"/>
        <w:spacing w:line="240" w:lineRule="auto"/>
        <w:jc w:val="both"/>
        <w:rPr>
          <w:lang w:eastAsia="en-US"/>
        </w:rPr>
      </w:pPr>
      <w:r w:rsidRPr="00FB006D">
        <w:rPr>
          <w:lang w:eastAsia="en-US"/>
        </w:rPr>
        <w:t xml:space="preserve"> </w:t>
      </w:r>
      <w:proofErr w:type="gramStart"/>
      <w:r w:rsidRPr="00FB006D">
        <w:rPr>
          <w:lang w:eastAsia="en-US"/>
        </w:rPr>
        <w:t>Количине добара у спецификацији дате су оквирно.</w:t>
      </w:r>
      <w:proofErr w:type="gramEnd"/>
      <w:r w:rsidRPr="00FB006D">
        <w:rPr>
          <w:lang w:eastAsia="en-US"/>
        </w:rPr>
        <w:t xml:space="preserve"> </w:t>
      </w:r>
      <w:proofErr w:type="gramStart"/>
      <w:r w:rsidRPr="00FB006D">
        <w:rPr>
          <w:lang w:eastAsia="en-US"/>
        </w:rPr>
        <w:t>Наручилац  за</w:t>
      </w:r>
      <w:proofErr w:type="gramEnd"/>
      <w:r w:rsidRPr="00FB006D">
        <w:rPr>
          <w:lang w:eastAsia="en-US"/>
        </w:rPr>
        <w:t xml:space="preserve"> време трајања уговора може наручити количине у зависности од својих конкретних потреба. </w:t>
      </w:r>
      <w:proofErr w:type="gramStart"/>
      <w:r w:rsidRPr="00FB006D">
        <w:rPr>
          <w:lang w:eastAsia="en-US"/>
        </w:rPr>
        <w:t>Количине добара дате су као помоћ понуђачима за ква</w:t>
      </w:r>
      <w:r w:rsidR="00EF0189">
        <w:rPr>
          <w:lang w:eastAsia="en-US"/>
        </w:rPr>
        <w:t>литетно формирање понуђене цене</w:t>
      </w:r>
      <w:r w:rsidRPr="00FB006D">
        <w:rPr>
          <w:lang w:eastAsia="en-US"/>
        </w:rPr>
        <w:t xml:space="preserve"> и лаког упоређивање понуда.</w:t>
      </w:r>
      <w:proofErr w:type="gramEnd"/>
      <w:r w:rsidRPr="00FB006D">
        <w:rPr>
          <w:lang w:eastAsia="en-US"/>
        </w:rPr>
        <w:t xml:space="preserve"> </w:t>
      </w:r>
      <w:proofErr w:type="gramStart"/>
      <w:r w:rsidRPr="00FB006D">
        <w:rPr>
          <w:lang w:eastAsia="en-US"/>
        </w:rPr>
        <w:t>Koличине предметних добара се могу кретати највише до износа средстава обезбеђених у буџету.</w:t>
      </w:r>
      <w:proofErr w:type="gramEnd"/>
      <w:r w:rsidRPr="00FB006D">
        <w:rPr>
          <w:lang w:eastAsia="en-US"/>
        </w:rPr>
        <w:t xml:space="preserve"> </w:t>
      </w:r>
    </w:p>
    <w:p w:rsidR="00CA4A21" w:rsidRPr="00CA4A21" w:rsidRDefault="00CA4A21" w:rsidP="001D7632">
      <w:pPr>
        <w:suppressAutoHyphens w:val="0"/>
        <w:autoSpaceDE w:val="0"/>
        <w:autoSpaceDN w:val="0"/>
        <w:adjustRightInd w:val="0"/>
        <w:spacing w:line="240" w:lineRule="auto"/>
        <w:jc w:val="both"/>
        <w:rPr>
          <w:bCs/>
          <w:lang w:val="sr-Cyrl-CS" w:eastAsia="en-US"/>
        </w:rPr>
      </w:pPr>
    </w:p>
    <w:p w:rsidR="001D7632" w:rsidRPr="00CA4A21" w:rsidRDefault="002A43AD" w:rsidP="001D7632">
      <w:pPr>
        <w:suppressAutoHyphens w:val="0"/>
        <w:autoSpaceDE w:val="0"/>
        <w:autoSpaceDN w:val="0"/>
        <w:adjustRightInd w:val="0"/>
        <w:spacing w:line="240" w:lineRule="auto"/>
        <w:ind w:firstLine="425"/>
        <w:jc w:val="both"/>
        <w:rPr>
          <w:szCs w:val="28"/>
          <w:lang w:val="sr-Cyrl-CS" w:eastAsia="en-US"/>
        </w:rPr>
      </w:pPr>
      <w:r w:rsidRPr="002A43AD">
        <w:rPr>
          <w:szCs w:val="28"/>
          <w:lang w:val="sr-Cyrl-CS" w:eastAsia="en-US"/>
        </w:rPr>
        <w:t xml:space="preserve">Наручилац </w:t>
      </w:r>
      <w:r w:rsidR="001D7632" w:rsidRPr="002859BB">
        <w:rPr>
          <w:szCs w:val="28"/>
          <w:lang w:eastAsia="en-US"/>
        </w:rPr>
        <w:t xml:space="preserve"> ће добра која су предмет овог уговора ис</w:t>
      </w:r>
      <w:r w:rsidR="00CA4A21">
        <w:rPr>
          <w:szCs w:val="28"/>
          <w:lang w:eastAsia="en-US"/>
        </w:rPr>
        <w:t xml:space="preserve">поручити </w:t>
      </w:r>
      <w:r w:rsidR="001D7632" w:rsidRPr="002859BB">
        <w:rPr>
          <w:szCs w:val="28"/>
          <w:lang w:eastAsia="en-US"/>
        </w:rPr>
        <w:t xml:space="preserve">: </w:t>
      </w:r>
      <w:r w:rsidR="00CA4A21">
        <w:rPr>
          <w:szCs w:val="28"/>
          <w:lang w:val="sr-Cyrl-CS" w:eastAsia="en-US"/>
        </w:rPr>
        <w:t>(заокружити)</w:t>
      </w:r>
    </w:p>
    <w:p w:rsidR="001D7632" w:rsidRPr="002859BB" w:rsidRDefault="001D7632" w:rsidP="001D7632">
      <w:pPr>
        <w:suppressAutoHyphens w:val="0"/>
        <w:autoSpaceDE w:val="0"/>
        <w:autoSpaceDN w:val="0"/>
        <w:adjustRightInd w:val="0"/>
        <w:spacing w:line="240" w:lineRule="auto"/>
        <w:rPr>
          <w:szCs w:val="28"/>
          <w:lang w:eastAsia="en-US"/>
        </w:rPr>
      </w:pPr>
      <w:r w:rsidRPr="002859BB">
        <w:rPr>
          <w:szCs w:val="28"/>
          <w:lang w:eastAsia="en-US"/>
        </w:rPr>
        <w:t xml:space="preserve">а) </w:t>
      </w:r>
      <w:proofErr w:type="gramStart"/>
      <w:r w:rsidRPr="002859BB">
        <w:rPr>
          <w:szCs w:val="28"/>
          <w:lang w:eastAsia="en-US"/>
        </w:rPr>
        <w:t>самостално</w:t>
      </w:r>
      <w:proofErr w:type="gramEnd"/>
      <w:r w:rsidRPr="002859BB">
        <w:rPr>
          <w:szCs w:val="28"/>
          <w:lang w:eastAsia="en-US"/>
        </w:rPr>
        <w:t xml:space="preserve">; </w:t>
      </w:r>
    </w:p>
    <w:p w:rsidR="001D7632" w:rsidRPr="004544C2" w:rsidRDefault="001D7632" w:rsidP="001D7632">
      <w:pPr>
        <w:suppressAutoHyphens w:val="0"/>
        <w:autoSpaceDE w:val="0"/>
        <w:autoSpaceDN w:val="0"/>
        <w:adjustRightInd w:val="0"/>
        <w:spacing w:line="240" w:lineRule="auto"/>
        <w:rPr>
          <w:szCs w:val="28"/>
          <w:lang w:eastAsia="en-US"/>
        </w:rPr>
      </w:pPr>
      <w:r w:rsidRPr="002859BB">
        <w:rPr>
          <w:szCs w:val="28"/>
          <w:lang w:eastAsia="en-US"/>
        </w:rPr>
        <w:t xml:space="preserve">б) </w:t>
      </w:r>
      <w:proofErr w:type="gramStart"/>
      <w:r w:rsidRPr="002859BB">
        <w:rPr>
          <w:szCs w:val="28"/>
          <w:lang w:eastAsia="en-US"/>
        </w:rPr>
        <w:t>са</w:t>
      </w:r>
      <w:proofErr w:type="gramEnd"/>
      <w:r w:rsidRPr="002859BB">
        <w:rPr>
          <w:szCs w:val="28"/>
          <w:lang w:eastAsia="en-US"/>
        </w:rPr>
        <w:t xml:space="preserve"> подизвођачима: </w:t>
      </w:r>
    </w:p>
    <w:p w:rsidR="001D7632" w:rsidRPr="002859BB" w:rsidRDefault="001D7632" w:rsidP="001D7632">
      <w:pPr>
        <w:suppressAutoHyphens w:val="0"/>
        <w:autoSpaceDE w:val="0"/>
        <w:autoSpaceDN w:val="0"/>
        <w:adjustRightInd w:val="0"/>
        <w:spacing w:line="240" w:lineRule="auto"/>
        <w:rPr>
          <w:szCs w:val="28"/>
          <w:lang w:eastAsia="en-US"/>
        </w:rPr>
      </w:pPr>
      <w:r>
        <w:rPr>
          <w:szCs w:val="28"/>
          <w:lang w:eastAsia="en-US"/>
        </w:rPr>
        <w:t xml:space="preserve">в) </w:t>
      </w:r>
      <w:proofErr w:type="gramStart"/>
      <w:r>
        <w:rPr>
          <w:szCs w:val="28"/>
          <w:lang w:eastAsia="en-US"/>
        </w:rPr>
        <w:t>заједнички</w:t>
      </w:r>
      <w:proofErr w:type="gramEnd"/>
      <w:r>
        <w:rPr>
          <w:szCs w:val="28"/>
          <w:lang w:eastAsia="en-US"/>
        </w:rPr>
        <w:t>, у групи са:</w:t>
      </w:r>
    </w:p>
    <w:p w:rsidR="001D7632" w:rsidRDefault="001D7632" w:rsidP="001D7632">
      <w:pPr>
        <w:spacing w:line="240" w:lineRule="auto"/>
        <w:rPr>
          <w:szCs w:val="22"/>
          <w:lang w:val="sr-Cyrl-CS"/>
        </w:rPr>
      </w:pPr>
      <w:r>
        <w:rPr>
          <w:rFonts w:ascii="Verdana" w:hAnsi="Verdana"/>
          <w:sz w:val="22"/>
          <w:szCs w:val="22"/>
          <w:lang w:val="sr-Cyrl-CS"/>
        </w:rPr>
        <w:tab/>
      </w:r>
      <w:r w:rsidRPr="00AD3479">
        <w:rPr>
          <w:szCs w:val="22"/>
          <w:lang w:val="sr-Cyrl-CS"/>
        </w:rPr>
        <w:t xml:space="preserve">Понуда са спецификацијом из става 1. </w:t>
      </w:r>
      <w:r>
        <w:rPr>
          <w:szCs w:val="22"/>
          <w:lang w:val="sr-Cyrl-CS"/>
        </w:rPr>
        <w:t>о</w:t>
      </w:r>
      <w:r w:rsidRPr="00AD3479">
        <w:rPr>
          <w:szCs w:val="22"/>
          <w:lang w:val="sr-Cyrl-CS"/>
        </w:rPr>
        <w:t>вог члана чини саставни део овог уговора.</w:t>
      </w:r>
    </w:p>
    <w:p w:rsidR="001D7632" w:rsidRPr="00AD3479" w:rsidRDefault="001D7632" w:rsidP="001D7632">
      <w:pPr>
        <w:spacing w:line="240" w:lineRule="auto"/>
        <w:rPr>
          <w:sz w:val="22"/>
          <w:szCs w:val="22"/>
          <w:lang w:val="sr-Cyrl-CS"/>
        </w:rPr>
      </w:pPr>
    </w:p>
    <w:p w:rsidR="001D7632" w:rsidRDefault="001D7632" w:rsidP="005B4905">
      <w:pPr>
        <w:spacing w:after="120" w:line="240" w:lineRule="auto"/>
        <w:jc w:val="center"/>
        <w:rPr>
          <w:b/>
          <w:bCs/>
          <w:lang w:val="sr-Cyrl-CS"/>
        </w:rPr>
      </w:pPr>
      <w:r>
        <w:rPr>
          <w:b/>
          <w:bCs/>
          <w:lang w:val="sr-Cyrl-CS"/>
        </w:rPr>
        <w:t>Члан 2.</w:t>
      </w:r>
    </w:p>
    <w:p w:rsidR="001D7632" w:rsidRPr="0081471A" w:rsidRDefault="001D7632" w:rsidP="001D7632">
      <w:pPr>
        <w:spacing w:after="120"/>
        <w:ind w:firstLine="425"/>
        <w:jc w:val="both"/>
        <w:rPr>
          <w:lang w:val="sr-Cyrl-CS"/>
        </w:rPr>
      </w:pPr>
      <w:r w:rsidRPr="0081471A">
        <w:rPr>
          <w:lang w:val="sr-Cyrl-CS"/>
        </w:rPr>
        <w:t>Уговорне стране прихватај</w:t>
      </w:r>
      <w:r w:rsidR="002A43AD">
        <w:rPr>
          <w:lang w:val="sr-Cyrl-CS"/>
        </w:rPr>
        <w:t>у цене које је понуђач</w:t>
      </w:r>
      <w:r w:rsidRPr="0081471A">
        <w:rPr>
          <w:lang w:val="sr-Cyrl-CS"/>
        </w:rPr>
        <w:t xml:space="preserve"> дао у понуди бр._______</w:t>
      </w:r>
      <w:r>
        <w:rPr>
          <w:lang w:val="sr-Cyrl-BA"/>
        </w:rPr>
        <w:t xml:space="preserve"> од _____ 2014</w:t>
      </w:r>
      <w:r w:rsidRPr="0081471A">
        <w:rPr>
          <w:lang w:val="sr-Cyrl-BA"/>
        </w:rPr>
        <w:t>.године</w:t>
      </w:r>
      <w:r w:rsidRPr="0081471A">
        <w:rPr>
          <w:lang w:val="sr-Cyrl-CS"/>
        </w:rPr>
        <w:t xml:space="preserve">. </w:t>
      </w:r>
      <w:r w:rsidR="00EF0189">
        <w:rPr>
          <w:rFonts w:ascii="TimesNewRoman" w:hAnsi="TimesNewRoman" w:cs="TimesNewRoman"/>
          <w:lang w:val="sr-Cyrl-CS" w:eastAsia="en-US"/>
        </w:rPr>
        <w:t xml:space="preserve">Уговорени </w:t>
      </w:r>
      <w:r w:rsidRPr="0081471A">
        <w:rPr>
          <w:rFonts w:ascii="TimesNewRoman" w:hAnsi="TimesNewRoman" w:cs="TimesNewRoman"/>
          <w:lang w:eastAsia="en-US"/>
        </w:rPr>
        <w:t xml:space="preserve"> износ за уговорени период је </w:t>
      </w:r>
      <w:r w:rsidR="002A43AD">
        <w:rPr>
          <w:rFonts w:ascii="TimesNewRoman" w:hAnsi="TimesNewRoman" w:cs="TimesNewRoman"/>
          <w:lang w:val="sr-Cyrl-CS" w:eastAsia="en-US"/>
        </w:rPr>
        <w:t xml:space="preserve"> _______________ </w:t>
      </w:r>
      <w:r w:rsidRPr="0081471A">
        <w:rPr>
          <w:rFonts w:ascii="TimesNewRoman" w:hAnsi="TimesNewRoman" w:cs="TimesNewRoman"/>
          <w:lang w:eastAsia="en-US"/>
        </w:rPr>
        <w:t xml:space="preserve">динара </w:t>
      </w:r>
      <w:r w:rsidRPr="0081471A">
        <w:rPr>
          <w:lang w:eastAsia="en-US"/>
        </w:rPr>
        <w:t>(</w:t>
      </w:r>
      <w:r w:rsidRPr="0081471A">
        <w:rPr>
          <w:rFonts w:ascii="TimesNewRoman" w:hAnsi="TimesNewRoman" w:cs="TimesNewRoman"/>
          <w:lang w:eastAsia="en-US"/>
        </w:rPr>
        <w:t>без ПДВ</w:t>
      </w:r>
      <w:r w:rsidRPr="0081471A">
        <w:rPr>
          <w:lang w:eastAsia="en-US"/>
        </w:rPr>
        <w:t>-</w:t>
      </w:r>
      <w:r w:rsidRPr="0081471A">
        <w:rPr>
          <w:rFonts w:ascii="TimesNewRoman" w:hAnsi="TimesNewRoman" w:cs="TimesNewRoman"/>
          <w:lang w:eastAsia="en-US"/>
        </w:rPr>
        <w:t>а</w:t>
      </w:r>
      <w:r w:rsidR="00EF0189">
        <w:rPr>
          <w:lang w:eastAsia="en-US"/>
        </w:rPr>
        <w:t>)</w:t>
      </w:r>
      <w:r w:rsidR="00EF0189">
        <w:rPr>
          <w:lang w:val="sr-Cyrl-CS" w:eastAsia="en-US"/>
        </w:rPr>
        <w:t>,  ___________ динара (са ПДВ).</w:t>
      </w:r>
      <w:r w:rsidRPr="0081471A">
        <w:rPr>
          <w:rFonts w:ascii="Verdana" w:hAnsi="Verdana"/>
          <w:b/>
          <w:lang w:val="sr-Cyrl-CS"/>
        </w:rPr>
        <w:t xml:space="preserve"> </w:t>
      </w:r>
    </w:p>
    <w:p w:rsidR="001D7632" w:rsidRDefault="001D7632" w:rsidP="001D7632">
      <w:pPr>
        <w:autoSpaceDE w:val="0"/>
        <w:autoSpaceDN w:val="0"/>
        <w:adjustRightInd w:val="0"/>
        <w:ind w:firstLine="425"/>
        <w:jc w:val="both"/>
        <w:rPr>
          <w:rFonts w:eastAsia="Calibri"/>
          <w:lang w:val="sr-Cyrl-CS"/>
        </w:rPr>
      </w:pPr>
      <w:proofErr w:type="gramStart"/>
      <w:r w:rsidRPr="00F77C8D">
        <w:rPr>
          <w:rFonts w:eastAsia="Calibri"/>
        </w:rPr>
        <w:t xml:space="preserve">Уколико у току реализације уговора </w:t>
      </w:r>
      <w:r w:rsidR="002A43AD">
        <w:rPr>
          <w:rFonts w:eastAsia="Calibri"/>
        </w:rPr>
        <w:t>дође до промена цена на тржишту</w:t>
      </w:r>
      <w:r w:rsidRPr="00F77C8D">
        <w:rPr>
          <w:rFonts w:eastAsia="Calibri"/>
        </w:rPr>
        <w:t xml:space="preserve">, </w:t>
      </w:r>
      <w:r w:rsidRPr="00700409">
        <w:rPr>
          <w:rFonts w:eastAsia="Calibri"/>
          <w:b/>
        </w:rPr>
        <w:t>Наручилац</w:t>
      </w:r>
      <w:r w:rsidRPr="00F77C8D">
        <w:rPr>
          <w:rFonts w:eastAsia="Calibri"/>
        </w:rPr>
        <w:t xml:space="preserve"> ће дозволити промену јединичних цена датих у понуди за предмет јавне </w:t>
      </w:r>
      <w:r>
        <w:rPr>
          <w:rFonts w:eastAsia="Calibri"/>
        </w:rPr>
        <w:t>на</w:t>
      </w:r>
      <w:r w:rsidRPr="00F77C8D">
        <w:rPr>
          <w:rFonts w:eastAsia="Calibri"/>
        </w:rPr>
        <w:t>бавке из објективних и доказивих разлога, као и измена уговора, уколико дође до повећања набавних цена, сходно одредбама члана 115.</w:t>
      </w:r>
      <w:proofErr w:type="gramEnd"/>
      <w:r>
        <w:rPr>
          <w:rFonts w:eastAsia="Calibri"/>
        </w:rPr>
        <w:t xml:space="preserve"> </w:t>
      </w:r>
      <w:proofErr w:type="gramStart"/>
      <w:r w:rsidRPr="00F77C8D">
        <w:rPr>
          <w:rFonts w:eastAsia="Calibri"/>
        </w:rPr>
        <w:t>став</w:t>
      </w:r>
      <w:proofErr w:type="gramEnd"/>
      <w:r w:rsidRPr="00F77C8D">
        <w:rPr>
          <w:rFonts w:eastAsia="Calibri"/>
        </w:rPr>
        <w:t xml:space="preserve"> 1. Закона о јавним набавкама </w:t>
      </w:r>
      <w:r w:rsidRPr="00F77C8D">
        <w:rPr>
          <w:lang w:val="sr-Cyrl-CS"/>
        </w:rPr>
        <w:t xml:space="preserve">(„Службени гласник Републике Србије“ </w:t>
      </w:r>
      <w:r w:rsidRPr="00F77C8D">
        <w:rPr>
          <w:rFonts w:eastAsia="Calibri"/>
          <w:lang w:eastAsia="en-US"/>
        </w:rPr>
        <w:t>бр.124/12</w:t>
      </w:r>
      <w:r w:rsidR="002A43AD">
        <w:rPr>
          <w:rFonts w:eastAsia="Calibri"/>
        </w:rPr>
        <w:t>), с тим што је</w:t>
      </w:r>
      <w:r w:rsidR="002A43AD">
        <w:rPr>
          <w:rFonts w:eastAsia="Calibri"/>
          <w:lang w:val="sr-Cyrl-CS"/>
        </w:rPr>
        <w:t xml:space="preserve"> понуђач </w:t>
      </w:r>
      <w:r w:rsidRPr="00F77C8D">
        <w:rPr>
          <w:rFonts w:eastAsia="Calibri"/>
        </w:rPr>
        <w:t>дужан да приликом промене</w:t>
      </w:r>
      <w:r w:rsidR="002A43AD">
        <w:rPr>
          <w:rFonts w:eastAsia="Calibri"/>
        </w:rPr>
        <w:t xml:space="preserve"> цене у писаној форми обавести </w:t>
      </w:r>
      <w:r w:rsidR="002A43AD">
        <w:rPr>
          <w:rFonts w:eastAsia="Calibri"/>
          <w:lang w:val="sr-Cyrl-CS"/>
        </w:rPr>
        <w:t>н</w:t>
      </w:r>
      <w:r w:rsidRPr="00F77C8D">
        <w:rPr>
          <w:rFonts w:eastAsia="Calibri"/>
        </w:rPr>
        <w:t xml:space="preserve">аручиоца о истом најкасније у року од 3 (три) дана од дана промене цене, и као доказ достави ценовник </w:t>
      </w:r>
      <w:r w:rsidR="002A43AD">
        <w:rPr>
          <w:rFonts w:eastAsia="Calibri"/>
          <w:lang w:val="sr-Cyrl-CS"/>
        </w:rPr>
        <w:t xml:space="preserve">произвођача </w:t>
      </w:r>
      <w:r w:rsidRPr="00F77C8D">
        <w:rPr>
          <w:rFonts w:eastAsia="Calibri"/>
        </w:rPr>
        <w:t>од које</w:t>
      </w:r>
      <w:r w:rsidR="002A43AD">
        <w:rPr>
          <w:rFonts w:eastAsia="Calibri"/>
          <w:lang w:val="sr-Cyrl-CS"/>
        </w:rPr>
        <w:t>г</w:t>
      </w:r>
      <w:r w:rsidRPr="00F77C8D">
        <w:rPr>
          <w:rFonts w:eastAsia="Calibri"/>
        </w:rPr>
        <w:t xml:space="preserve"> се исти снабдева. </w:t>
      </w:r>
    </w:p>
    <w:p w:rsidR="001D7632" w:rsidRDefault="001D7632" w:rsidP="001D7632">
      <w:pPr>
        <w:autoSpaceDE w:val="0"/>
        <w:autoSpaceDN w:val="0"/>
        <w:adjustRightInd w:val="0"/>
        <w:ind w:firstLine="425"/>
        <w:jc w:val="both"/>
        <w:rPr>
          <w:rFonts w:eastAsia="Calibri"/>
          <w:lang w:val="sr-Cyrl-CS"/>
        </w:rPr>
      </w:pPr>
    </w:p>
    <w:p w:rsidR="009E283D" w:rsidRDefault="009E283D" w:rsidP="001D7632">
      <w:pPr>
        <w:autoSpaceDE w:val="0"/>
        <w:autoSpaceDN w:val="0"/>
        <w:adjustRightInd w:val="0"/>
        <w:ind w:firstLine="425"/>
        <w:jc w:val="both"/>
        <w:rPr>
          <w:rFonts w:eastAsia="Calibri"/>
          <w:lang w:val="sr-Cyrl-CS"/>
        </w:rPr>
      </w:pPr>
    </w:p>
    <w:p w:rsidR="009E283D" w:rsidRPr="008F68B5" w:rsidRDefault="009E283D" w:rsidP="001D7632">
      <w:pPr>
        <w:autoSpaceDE w:val="0"/>
        <w:autoSpaceDN w:val="0"/>
        <w:adjustRightInd w:val="0"/>
        <w:ind w:firstLine="425"/>
        <w:jc w:val="both"/>
        <w:rPr>
          <w:rFonts w:eastAsia="Calibri"/>
          <w:lang w:val="sr-Cyrl-CS"/>
        </w:rPr>
      </w:pPr>
    </w:p>
    <w:p w:rsidR="001D7632" w:rsidRDefault="001D7632" w:rsidP="005B4905">
      <w:pPr>
        <w:spacing w:after="120" w:line="240" w:lineRule="auto"/>
        <w:jc w:val="center"/>
        <w:rPr>
          <w:b/>
          <w:bCs/>
          <w:lang w:val="sr-Cyrl-CS"/>
        </w:rPr>
      </w:pPr>
      <w:r>
        <w:rPr>
          <w:b/>
          <w:bCs/>
          <w:lang w:val="sr-Cyrl-CS"/>
        </w:rPr>
        <w:t>Члан 3.</w:t>
      </w:r>
    </w:p>
    <w:p w:rsidR="001D7632" w:rsidRPr="00E8279A" w:rsidRDefault="00A911D3" w:rsidP="00E8279A">
      <w:pPr>
        <w:suppressAutoHyphens w:val="0"/>
        <w:spacing w:after="200" w:line="276" w:lineRule="auto"/>
        <w:jc w:val="both"/>
        <w:rPr>
          <w:lang w:val="sr-Cyrl-CS"/>
        </w:rPr>
      </w:pPr>
      <w:r>
        <w:rPr>
          <w:szCs w:val="22"/>
          <w:lang w:val="sr-Cyrl-CS" w:eastAsia="en-US"/>
        </w:rPr>
        <w:t xml:space="preserve">         </w:t>
      </w:r>
      <w:r w:rsidR="001D7632" w:rsidRPr="002859BB">
        <w:rPr>
          <w:szCs w:val="22"/>
          <w:lang w:eastAsia="en-US"/>
        </w:rPr>
        <w:t>Уговор се закључује на период</w:t>
      </w:r>
      <w:r w:rsidR="001D7632">
        <w:rPr>
          <w:szCs w:val="22"/>
          <w:lang w:eastAsia="en-US"/>
        </w:rPr>
        <w:t xml:space="preserve"> oд годину дана</w:t>
      </w:r>
      <w:r w:rsidR="001D7632" w:rsidRPr="002859BB">
        <w:rPr>
          <w:szCs w:val="22"/>
          <w:lang w:eastAsia="en-US"/>
        </w:rPr>
        <w:t xml:space="preserve"> од дана </w:t>
      </w:r>
      <w:r w:rsidR="001D7632">
        <w:rPr>
          <w:szCs w:val="22"/>
          <w:lang w:eastAsia="en-US"/>
        </w:rPr>
        <w:t>потписивања уговора</w:t>
      </w:r>
      <w:r w:rsidR="001D7632">
        <w:rPr>
          <w:szCs w:val="22"/>
          <w:lang w:val="sr-Cyrl-CS" w:eastAsia="en-US"/>
        </w:rPr>
        <w:t xml:space="preserve"> тј.до </w:t>
      </w:r>
      <w:proofErr w:type="gramStart"/>
      <w:r w:rsidR="001D7632">
        <w:rPr>
          <w:szCs w:val="22"/>
          <w:lang w:val="sr-Cyrl-CS" w:eastAsia="en-US"/>
        </w:rPr>
        <w:t>доделе</w:t>
      </w:r>
      <w:r w:rsidRPr="00A911D3">
        <w:rPr>
          <w:lang w:val="sr-Cyrl-CS"/>
        </w:rPr>
        <w:t xml:space="preserve"> </w:t>
      </w:r>
      <w:r>
        <w:rPr>
          <w:lang w:val="sr-Cyrl-CS"/>
        </w:rPr>
        <w:t xml:space="preserve"> уговора</w:t>
      </w:r>
      <w:proofErr w:type="gramEnd"/>
      <w:r>
        <w:rPr>
          <w:lang w:val="sr-Cyrl-CS"/>
        </w:rPr>
        <w:t xml:space="preserve"> о јавној набавци за 2015.</w:t>
      </w:r>
    </w:p>
    <w:p w:rsidR="001D7632" w:rsidRPr="002A43AD" w:rsidRDefault="001D7632" w:rsidP="002A43AD">
      <w:pPr>
        <w:spacing w:after="120" w:line="240" w:lineRule="auto"/>
        <w:jc w:val="center"/>
        <w:rPr>
          <w:b/>
          <w:bCs/>
          <w:lang w:val="sr-Cyrl-CS"/>
        </w:rPr>
      </w:pPr>
      <w:r>
        <w:rPr>
          <w:b/>
          <w:bCs/>
          <w:lang w:val="sr-Cyrl-CS"/>
        </w:rPr>
        <w:t>Члан 4.</w:t>
      </w:r>
    </w:p>
    <w:p w:rsidR="001D7632" w:rsidRPr="00D67D6E" w:rsidRDefault="001D7632" w:rsidP="001D7632">
      <w:pPr>
        <w:spacing w:line="240" w:lineRule="auto"/>
        <w:jc w:val="both"/>
        <w:rPr>
          <w:lang w:val="sr-Cyrl-CS"/>
        </w:rPr>
      </w:pPr>
      <w:r>
        <w:rPr>
          <w:lang w:val="sr-Cyrl-CS"/>
        </w:rPr>
        <w:tab/>
      </w:r>
      <w:r w:rsidRPr="00D67D6E">
        <w:rPr>
          <w:lang w:val="sr-Cyrl-CS"/>
        </w:rPr>
        <w:t>Уговорене стране су сагласн</w:t>
      </w:r>
      <w:r>
        <w:rPr>
          <w:lang w:val="sr-Cyrl-CS"/>
        </w:rPr>
        <w:t>е да се на све међусобне односе</w:t>
      </w:r>
      <w:r w:rsidRPr="00D67D6E">
        <w:rPr>
          <w:lang w:val="sr-Cyrl-CS"/>
        </w:rPr>
        <w:t>, који нису дефинисани овим уговором примењују одредбе Закона о облигационим односима.</w:t>
      </w:r>
    </w:p>
    <w:p w:rsidR="001D7632" w:rsidRPr="00D67D6E" w:rsidRDefault="001D7632" w:rsidP="009E283D">
      <w:pPr>
        <w:tabs>
          <w:tab w:val="left" w:pos="450"/>
        </w:tabs>
        <w:spacing w:line="240" w:lineRule="auto"/>
        <w:jc w:val="both"/>
        <w:rPr>
          <w:lang w:val="sr-Cyrl-CS"/>
        </w:rPr>
      </w:pPr>
      <w:r>
        <w:rPr>
          <w:lang w:val="sr-Cyrl-CS"/>
        </w:rPr>
        <w:tab/>
      </w:r>
      <w:r w:rsidRPr="00D67D6E">
        <w:rPr>
          <w:lang w:val="sr-Cyrl-CS"/>
        </w:rPr>
        <w:t>Уговорене стране су сагласне да све евентуалне спорове решавају споразумно а у</w:t>
      </w:r>
      <w:r>
        <w:rPr>
          <w:lang w:val="sr-Cyrl-CS"/>
        </w:rPr>
        <w:t xml:space="preserve"> случају да споразум није могућ,р</w:t>
      </w:r>
      <w:r w:rsidR="0088451E">
        <w:rPr>
          <w:lang w:val="sr-Cyrl-CS"/>
        </w:rPr>
        <w:t>ешаваће се пред надлежним судом у Нишу.</w:t>
      </w:r>
      <w:r w:rsidRPr="00D67D6E">
        <w:rPr>
          <w:lang w:val="sr-Cyrl-CS"/>
        </w:rPr>
        <w:t xml:space="preserve"> </w:t>
      </w:r>
    </w:p>
    <w:p w:rsidR="001D7632" w:rsidRPr="0088451E" w:rsidRDefault="00EF0189" w:rsidP="0088451E">
      <w:pPr>
        <w:spacing w:after="120" w:line="240" w:lineRule="auto"/>
        <w:jc w:val="center"/>
        <w:rPr>
          <w:b/>
          <w:bCs/>
          <w:lang w:val="sr-Cyrl-CS"/>
        </w:rPr>
      </w:pPr>
      <w:r>
        <w:rPr>
          <w:b/>
          <w:bCs/>
          <w:lang w:val="sr-Cyrl-CS"/>
        </w:rPr>
        <w:t>Члан 5</w:t>
      </w:r>
      <w:r w:rsidR="001D7632">
        <w:rPr>
          <w:b/>
          <w:bCs/>
          <w:lang w:val="sr-Cyrl-CS"/>
        </w:rPr>
        <w:t>.</w:t>
      </w:r>
    </w:p>
    <w:p w:rsidR="001D7632" w:rsidRPr="009E283D" w:rsidRDefault="001D7632" w:rsidP="001D7632">
      <w:pPr>
        <w:tabs>
          <w:tab w:val="left" w:pos="0"/>
        </w:tabs>
        <w:spacing w:line="240" w:lineRule="auto"/>
        <w:jc w:val="both"/>
        <w:rPr>
          <w:lang w:val="sr-Cyrl-CS"/>
        </w:rPr>
      </w:pPr>
      <w:r>
        <w:tab/>
      </w:r>
      <w:r w:rsidRPr="00D67D6E">
        <w:rPr>
          <w:lang w:val="de-DE"/>
        </w:rPr>
        <w:t>Овај уговор је сачињен у 4 (четири) истоветна примерка, од којих свакој стра</w:t>
      </w:r>
      <w:r>
        <w:rPr>
          <w:lang w:val="de-DE"/>
        </w:rPr>
        <w:t>ни припада по 2 (два) примерка.</w:t>
      </w:r>
    </w:p>
    <w:p w:rsidR="001D7632" w:rsidRDefault="001D7632" w:rsidP="001D7632">
      <w:pPr>
        <w:tabs>
          <w:tab w:val="left" w:pos="6780"/>
        </w:tabs>
        <w:spacing w:after="120" w:line="240" w:lineRule="auto"/>
        <w:jc w:val="both"/>
        <w:rPr>
          <w:b/>
          <w:bCs/>
        </w:rPr>
      </w:pPr>
      <w:r>
        <w:rPr>
          <w:b/>
          <w:bCs/>
          <w:lang w:val="sr-Cyrl-CS"/>
        </w:rPr>
        <w:t xml:space="preserve">                      Наручилац                                                                          </w:t>
      </w:r>
      <w:r w:rsidR="002A43AD">
        <w:rPr>
          <w:rFonts w:cs="Arial"/>
          <w:b/>
          <w:bCs/>
          <w:lang w:val="sr-Cyrl-CS"/>
        </w:rPr>
        <w:t>Понуђач</w:t>
      </w:r>
    </w:p>
    <w:p w:rsidR="001D7632" w:rsidRDefault="001D7632" w:rsidP="001D7632">
      <w:pPr>
        <w:spacing w:after="120" w:line="240" w:lineRule="auto"/>
        <w:rPr>
          <w:lang w:val="sr-Cyrl-CS"/>
        </w:rPr>
      </w:pPr>
      <w:r>
        <w:rPr>
          <w:lang w:val="sr-Cyrl-CS"/>
        </w:rPr>
        <w:t xml:space="preserve">    </w:t>
      </w:r>
      <w:r>
        <w:t xml:space="preserve"> </w:t>
      </w:r>
      <w:r>
        <w:rPr>
          <w:lang w:val="sr-Cyrl-CS"/>
        </w:rPr>
        <w:t xml:space="preserve">        ____________________                          </w:t>
      </w:r>
      <w:r>
        <w:t xml:space="preserve">      </w:t>
      </w:r>
      <w:r>
        <w:rPr>
          <w:lang w:val="sr-Cyrl-CS"/>
        </w:rPr>
        <w:t xml:space="preserve">                        ____________________</w:t>
      </w:r>
    </w:p>
    <w:p w:rsidR="006D4D98" w:rsidRPr="00E8279A" w:rsidRDefault="001D7632" w:rsidP="00E8279A">
      <w:pPr>
        <w:tabs>
          <w:tab w:val="left" w:pos="6030"/>
        </w:tabs>
        <w:spacing w:after="120" w:line="240" w:lineRule="auto"/>
        <w:ind w:left="851"/>
        <w:rPr>
          <w:lang w:val="sr-Cyrl-CS"/>
        </w:rPr>
      </w:pPr>
      <w:r>
        <w:rPr>
          <w:rFonts w:ascii="Arial" w:hAnsi="Arial" w:cs="Arial"/>
          <w:lang w:val="sr-Cyrl-CS"/>
        </w:rPr>
        <w:tab/>
      </w:r>
      <w:r w:rsidR="00E8279A">
        <w:rPr>
          <w:lang w:val="sr-Cyrl-CS"/>
        </w:rPr>
        <w:t xml:space="preserve">М.П.   </w:t>
      </w:r>
    </w:p>
    <w:p w:rsidR="006D4D98" w:rsidRDefault="006D4D98" w:rsidP="006D4D98">
      <w:pPr>
        <w:shd w:val="clear" w:color="auto" w:fill="C6D9F1"/>
        <w:jc w:val="center"/>
        <w:rPr>
          <w:rFonts w:cs="Arial"/>
          <w:b/>
          <w:bCs/>
          <w:i/>
          <w:iCs/>
          <w:sz w:val="28"/>
          <w:szCs w:val="28"/>
        </w:rPr>
      </w:pPr>
      <w:r>
        <w:rPr>
          <w:rFonts w:cs="Arial"/>
          <w:b/>
          <w:bCs/>
          <w:i/>
          <w:iCs/>
          <w:sz w:val="28"/>
          <w:szCs w:val="28"/>
        </w:rPr>
        <w:t>VIII ОБРАЗАЦ ТРОШКОВА ПРИПРЕМЕ ПОНУДЕ</w:t>
      </w:r>
    </w:p>
    <w:p w:rsidR="0088451E" w:rsidRPr="0088451E" w:rsidRDefault="0088451E" w:rsidP="006D4D98">
      <w:pPr>
        <w:rPr>
          <w:rFonts w:cs="Arial"/>
          <w:b/>
          <w:bCs/>
          <w:i/>
          <w:iCs/>
          <w:sz w:val="28"/>
          <w:szCs w:val="28"/>
          <w:lang w:val="sr-Cyrl-CS"/>
        </w:rPr>
      </w:pPr>
    </w:p>
    <w:p w:rsidR="006D4D98" w:rsidRDefault="006D4D98" w:rsidP="006D4D98">
      <w:pPr>
        <w:spacing w:after="120"/>
        <w:jc w:val="both"/>
        <w:rPr>
          <w:rFonts w:cs="Arial"/>
        </w:rPr>
      </w:pPr>
      <w:proofErr w:type="gramStart"/>
      <w:r>
        <w:rPr>
          <w:rFonts w:cs="Arial"/>
        </w:rPr>
        <w:t>У складу са чланом 88.</w:t>
      </w:r>
      <w:proofErr w:type="gramEnd"/>
      <w:r>
        <w:rPr>
          <w:rFonts w:cs="Arial"/>
        </w:rPr>
        <w:t xml:space="preserve"> </w:t>
      </w:r>
      <w:r>
        <w:rPr>
          <w:rFonts w:cs="Arial"/>
          <w:lang w:val="sr-Cyrl-CS"/>
        </w:rPr>
        <w:t>став 1.</w:t>
      </w:r>
      <w:r>
        <w:rPr>
          <w:rFonts w:cs="Arial"/>
        </w:rPr>
        <w:t xml:space="preserve"> Закона, понуђач__________________________ </w:t>
      </w:r>
      <w:r>
        <w:rPr>
          <w:rFonts w:cs="Arial"/>
          <w:i/>
          <w:iCs/>
        </w:rPr>
        <w:t xml:space="preserve">[навести </w:t>
      </w:r>
      <w:r>
        <w:rPr>
          <w:rFonts w:cs="Arial"/>
          <w:i/>
          <w:iCs/>
          <w:lang w:val="sr-Cyrl-CS"/>
        </w:rPr>
        <w:t>назив понуђача</w:t>
      </w:r>
      <w:r>
        <w:rPr>
          <w:rFonts w:cs="Arial"/>
          <w:i/>
          <w:iCs/>
        </w:rPr>
        <w:t xml:space="preserve">], </w:t>
      </w:r>
      <w:r>
        <w:rPr>
          <w:rFonts w:cs="Arial"/>
        </w:rPr>
        <w:t>достав</w:t>
      </w:r>
      <w:r>
        <w:rPr>
          <w:rFonts w:cs="Arial"/>
          <w:lang w:val="sr-Cyrl-CS"/>
        </w:rPr>
        <w:t xml:space="preserve">ља </w:t>
      </w:r>
      <w:r>
        <w:rPr>
          <w:rFonts w:cs="Arial"/>
        </w:rPr>
        <w:t xml:space="preserve">укупан износ и структуру трошкова припремања понуде, </w:t>
      </w:r>
      <w:r>
        <w:rPr>
          <w:rFonts w:cs="Arial"/>
          <w:lang w:val="sr-Cyrl-CS"/>
        </w:rPr>
        <w:t xml:space="preserve">како следи у </w:t>
      </w:r>
      <w:r>
        <w:rPr>
          <w:rFonts w:cs="Arial"/>
        </w:rPr>
        <w:t>табели:</w:t>
      </w:r>
    </w:p>
    <w:tbl>
      <w:tblPr>
        <w:tblW w:w="0" w:type="auto"/>
        <w:tblInd w:w="108" w:type="dxa"/>
        <w:tblLayout w:type="fixed"/>
        <w:tblLook w:val="0000"/>
      </w:tblPr>
      <w:tblGrid>
        <w:gridCol w:w="5565"/>
        <w:gridCol w:w="3520"/>
      </w:tblGrid>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center"/>
              <w:rPr>
                <w:rFonts w:cs="Arial"/>
                <w:b/>
                <w:i/>
              </w:rPr>
            </w:pPr>
            <w:r>
              <w:rPr>
                <w:rFonts w:cs="Arial"/>
                <w:b/>
                <w:i/>
              </w:rPr>
              <w:t>ВРСТА ТРОШКА</w:t>
            </w: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center"/>
              <w:rPr>
                <w:rFonts w:cs="Arial"/>
                <w:b/>
                <w:i/>
              </w:rPr>
            </w:pPr>
            <w:r>
              <w:rPr>
                <w:rFonts w:cs="Arial"/>
                <w:b/>
                <w:i/>
              </w:rPr>
              <w:t>ИЗНОС ТРОШКА У РСД</w:t>
            </w: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rPr>
            </w:pP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right"/>
              <w:rPr>
                <w:rFonts w:cs="Arial"/>
              </w:rPr>
            </w:pP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rPr>
            </w:pP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jc w:val="right"/>
              <w:rPr>
                <w:rFonts w:cs="Arial"/>
              </w:rPr>
            </w:pP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rPr>
            </w:pP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rPr>
            </w:pP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rPr>
            </w:pP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rPr>
            </w:pP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rPr>
            </w:pP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rPr>
            </w:pP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rPr>
            </w:pP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rPr>
            </w:pPr>
          </w:p>
        </w:tc>
      </w:tr>
      <w:tr w:rsidR="006D4D98" w:rsidTr="00171809">
        <w:tc>
          <w:tcPr>
            <w:tcW w:w="5565" w:type="dxa"/>
            <w:tcBorders>
              <w:top w:val="single" w:sz="4" w:space="0" w:color="000000"/>
              <w:left w:val="single" w:sz="4" w:space="0" w:color="000000"/>
              <w:bottom w:val="single" w:sz="4" w:space="0" w:color="000000"/>
            </w:tcBorders>
            <w:shd w:val="clear" w:color="auto" w:fill="auto"/>
          </w:tcPr>
          <w:p w:rsidR="006D4D98" w:rsidRDefault="006D4D98" w:rsidP="00171809">
            <w:pPr>
              <w:snapToGrid w:val="0"/>
              <w:jc w:val="both"/>
              <w:rPr>
                <w:rFonts w:cs="Arial"/>
                <w:i/>
              </w:rPr>
            </w:pPr>
          </w:p>
          <w:p w:rsidR="006D4D98" w:rsidRDefault="006D4D98" w:rsidP="00171809">
            <w:pPr>
              <w:jc w:val="both"/>
              <w:rPr>
                <w:rFonts w:cs="Arial"/>
                <w:b/>
                <w:i/>
              </w:rPr>
            </w:pPr>
            <w:r>
              <w:rPr>
                <w:rFonts w:cs="Arial"/>
                <w:b/>
                <w:i/>
              </w:rPr>
              <w:t>УКУПАН ИЗНОС ТРОШКОВА ПРИПРЕМАЊА ПОНУДЕ</w:t>
            </w:r>
          </w:p>
        </w:tc>
        <w:tc>
          <w:tcPr>
            <w:tcW w:w="3520" w:type="dxa"/>
            <w:tcBorders>
              <w:top w:val="single" w:sz="4" w:space="0" w:color="000000"/>
              <w:left w:val="single" w:sz="4" w:space="0" w:color="000000"/>
              <w:bottom w:val="single" w:sz="4" w:space="0" w:color="000000"/>
              <w:right w:val="single" w:sz="4" w:space="0" w:color="000000"/>
            </w:tcBorders>
            <w:shd w:val="clear" w:color="auto" w:fill="auto"/>
          </w:tcPr>
          <w:p w:rsidR="006D4D98" w:rsidRDefault="006D4D98" w:rsidP="00171809">
            <w:pPr>
              <w:snapToGrid w:val="0"/>
              <w:rPr>
                <w:rFonts w:cs="Arial"/>
                <w:lang w:val="ru-RU"/>
              </w:rPr>
            </w:pPr>
          </w:p>
        </w:tc>
      </w:tr>
    </w:tbl>
    <w:p w:rsidR="006D4D98" w:rsidRPr="009E283D" w:rsidRDefault="006D4D98" w:rsidP="006D4D98">
      <w:pPr>
        <w:jc w:val="both"/>
        <w:rPr>
          <w:lang w:val="sr-Cyrl-CS"/>
        </w:rPr>
      </w:pPr>
    </w:p>
    <w:p w:rsidR="006D4D98" w:rsidRDefault="006D4D98" w:rsidP="006D4D98">
      <w:pPr>
        <w:jc w:val="both"/>
        <w:rPr>
          <w:rFonts w:cs="Arial"/>
        </w:rPr>
      </w:pPr>
      <w:proofErr w:type="gramStart"/>
      <w:r>
        <w:rPr>
          <w:rFonts w:cs="Arial"/>
        </w:rPr>
        <w:t>Трошкове припреме и подношења понуде сноси искључиво понуђач и не може тражити од наручиоца накнаду трошкова.</w:t>
      </w:r>
      <w:proofErr w:type="gramEnd"/>
    </w:p>
    <w:p w:rsidR="006D4D98" w:rsidRPr="0088451E" w:rsidRDefault="006D4D98" w:rsidP="0088451E">
      <w:pPr>
        <w:jc w:val="both"/>
        <w:rPr>
          <w:rFonts w:cs="Arial"/>
          <w:lang w:val="sr-Cyrl-CS"/>
        </w:rPr>
      </w:pPr>
      <w:r>
        <w:rPr>
          <w:rFonts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D4D98" w:rsidRPr="0088451E" w:rsidRDefault="006D4D98" w:rsidP="0088451E">
      <w:pPr>
        <w:spacing w:after="120"/>
        <w:jc w:val="both"/>
        <w:rPr>
          <w:rFonts w:cs="Arial"/>
          <w:bCs/>
          <w:i/>
          <w:color w:val="auto"/>
          <w:lang w:val="sr-Cyrl-CS"/>
        </w:rPr>
      </w:pPr>
      <w:r>
        <w:rPr>
          <w:rFonts w:cs="Arial"/>
          <w:b/>
          <w:bCs/>
          <w:i/>
        </w:rPr>
        <w:t>Напомена</w:t>
      </w:r>
      <w:r>
        <w:rPr>
          <w:rFonts w:cs="Arial"/>
          <w:b/>
          <w:bCs/>
          <w:i/>
          <w:color w:val="auto"/>
        </w:rPr>
        <w:t xml:space="preserve">: </w:t>
      </w:r>
      <w:r>
        <w:rPr>
          <w:rFonts w:cs="Arial"/>
          <w:bCs/>
          <w:i/>
          <w:color w:val="auto"/>
        </w:rPr>
        <w:t>достављање овог обрасца није обавезно</w:t>
      </w:r>
    </w:p>
    <w:tbl>
      <w:tblPr>
        <w:tblW w:w="0" w:type="auto"/>
        <w:tblLayout w:type="fixed"/>
        <w:tblLook w:val="0000"/>
      </w:tblPr>
      <w:tblGrid>
        <w:gridCol w:w="3080"/>
        <w:gridCol w:w="3068"/>
        <w:gridCol w:w="3094"/>
      </w:tblGrid>
      <w:tr w:rsidR="006D4D98" w:rsidTr="00171809">
        <w:tc>
          <w:tcPr>
            <w:tcW w:w="3080" w:type="dxa"/>
            <w:shd w:val="clear" w:color="auto" w:fill="auto"/>
            <w:vAlign w:val="center"/>
          </w:tcPr>
          <w:p w:rsidR="006D4D98" w:rsidRDefault="006D4D98" w:rsidP="00171809">
            <w:pPr>
              <w:pStyle w:val="BodyText2"/>
              <w:snapToGrid w:val="0"/>
              <w:spacing w:line="100" w:lineRule="atLeast"/>
              <w:jc w:val="center"/>
              <w:rPr>
                <w:rFonts w:cs="Arial"/>
              </w:rPr>
            </w:pPr>
            <w:r>
              <w:rPr>
                <w:rFonts w:cs="Arial"/>
              </w:rPr>
              <w:t>Датум:</w:t>
            </w:r>
          </w:p>
        </w:tc>
        <w:tc>
          <w:tcPr>
            <w:tcW w:w="3068" w:type="dxa"/>
            <w:shd w:val="clear" w:color="auto" w:fill="auto"/>
            <w:vAlign w:val="center"/>
          </w:tcPr>
          <w:p w:rsidR="006D4D98" w:rsidRDefault="006D4D98" w:rsidP="00171809">
            <w:pPr>
              <w:pStyle w:val="BodyText2"/>
              <w:snapToGrid w:val="0"/>
              <w:spacing w:line="100" w:lineRule="atLeast"/>
              <w:jc w:val="center"/>
              <w:rPr>
                <w:rFonts w:cs="Arial"/>
              </w:rPr>
            </w:pPr>
            <w:r>
              <w:rPr>
                <w:rFonts w:cs="Arial"/>
              </w:rPr>
              <w:t>М.П.</w:t>
            </w:r>
          </w:p>
        </w:tc>
        <w:tc>
          <w:tcPr>
            <w:tcW w:w="3094" w:type="dxa"/>
            <w:shd w:val="clear" w:color="auto" w:fill="auto"/>
            <w:vAlign w:val="center"/>
          </w:tcPr>
          <w:p w:rsidR="006D4D98" w:rsidRDefault="006D4D98" w:rsidP="00171809">
            <w:pPr>
              <w:pStyle w:val="BodyText2"/>
              <w:snapToGrid w:val="0"/>
              <w:spacing w:line="100" w:lineRule="atLeast"/>
              <w:jc w:val="center"/>
              <w:rPr>
                <w:rFonts w:cs="Arial"/>
              </w:rPr>
            </w:pPr>
            <w:r>
              <w:rPr>
                <w:rFonts w:cs="Arial"/>
              </w:rPr>
              <w:t>Потпис понуђача</w:t>
            </w:r>
          </w:p>
        </w:tc>
      </w:tr>
      <w:tr w:rsidR="006D4D98" w:rsidTr="00171809">
        <w:tc>
          <w:tcPr>
            <w:tcW w:w="3080" w:type="dxa"/>
            <w:tcBorders>
              <w:bottom w:val="single" w:sz="4" w:space="0" w:color="000000"/>
            </w:tcBorders>
            <w:shd w:val="clear" w:color="auto" w:fill="auto"/>
          </w:tcPr>
          <w:p w:rsidR="006D4D98" w:rsidRDefault="006D4D98" w:rsidP="00171809">
            <w:pPr>
              <w:pStyle w:val="BodyText2"/>
              <w:snapToGrid w:val="0"/>
              <w:spacing w:line="100" w:lineRule="atLeast"/>
              <w:jc w:val="both"/>
              <w:rPr>
                <w:rFonts w:cs="Arial"/>
              </w:rPr>
            </w:pPr>
          </w:p>
        </w:tc>
        <w:tc>
          <w:tcPr>
            <w:tcW w:w="3068" w:type="dxa"/>
            <w:shd w:val="clear" w:color="auto" w:fill="auto"/>
          </w:tcPr>
          <w:p w:rsidR="006D4D98" w:rsidRDefault="006D4D98" w:rsidP="00171809">
            <w:pPr>
              <w:pStyle w:val="BodyText2"/>
              <w:snapToGrid w:val="0"/>
              <w:spacing w:line="100" w:lineRule="atLeast"/>
              <w:jc w:val="both"/>
              <w:rPr>
                <w:rFonts w:cs="Arial"/>
              </w:rPr>
            </w:pPr>
          </w:p>
        </w:tc>
        <w:tc>
          <w:tcPr>
            <w:tcW w:w="3094" w:type="dxa"/>
            <w:tcBorders>
              <w:bottom w:val="single" w:sz="4" w:space="0" w:color="000000"/>
            </w:tcBorders>
            <w:shd w:val="clear" w:color="auto" w:fill="auto"/>
          </w:tcPr>
          <w:p w:rsidR="006D4D98" w:rsidRDefault="006D4D98" w:rsidP="00171809">
            <w:pPr>
              <w:pStyle w:val="BodyText2"/>
              <w:snapToGrid w:val="0"/>
              <w:spacing w:line="100" w:lineRule="atLeast"/>
              <w:jc w:val="both"/>
              <w:rPr>
                <w:rFonts w:cs="Arial"/>
              </w:rPr>
            </w:pPr>
          </w:p>
        </w:tc>
      </w:tr>
    </w:tbl>
    <w:p w:rsidR="005B4905" w:rsidRPr="005B4905" w:rsidRDefault="005B4905" w:rsidP="006D4D98">
      <w:pPr>
        <w:rPr>
          <w:rFonts w:cs="Arial"/>
          <w:b/>
          <w:bCs/>
          <w:i/>
          <w:iCs/>
          <w:sz w:val="28"/>
          <w:szCs w:val="28"/>
          <w:lang w:val="sr-Cyrl-CS"/>
        </w:rPr>
      </w:pPr>
    </w:p>
    <w:p w:rsidR="006D4D98" w:rsidRDefault="006D4D98" w:rsidP="006D4D98">
      <w:pPr>
        <w:shd w:val="clear" w:color="auto" w:fill="C6D9F1"/>
        <w:jc w:val="center"/>
        <w:rPr>
          <w:rFonts w:cs="Arial"/>
          <w:b/>
          <w:bCs/>
          <w:i/>
          <w:iCs/>
          <w:sz w:val="28"/>
          <w:szCs w:val="28"/>
        </w:rPr>
      </w:pPr>
      <w:r>
        <w:rPr>
          <w:rFonts w:cs="Arial"/>
          <w:b/>
          <w:bCs/>
          <w:i/>
          <w:iCs/>
          <w:sz w:val="28"/>
          <w:szCs w:val="28"/>
          <w:lang w:val="sr-Cyrl-CS"/>
        </w:rPr>
        <w:t>I</w:t>
      </w:r>
      <w:r>
        <w:rPr>
          <w:rFonts w:cs="Arial"/>
          <w:b/>
          <w:bCs/>
          <w:i/>
          <w:iCs/>
          <w:sz w:val="28"/>
          <w:szCs w:val="28"/>
        </w:rPr>
        <w:t>X  ОБРАЗАЦ ИЗЈАВЕ О НЕЗАВИСНОЈ ПОНУДИ</w:t>
      </w:r>
    </w:p>
    <w:p w:rsidR="006D4D98" w:rsidRDefault="006D4D98" w:rsidP="006D4D98">
      <w:pPr>
        <w:pStyle w:val="BodyText3"/>
        <w:shd w:val="clear" w:color="auto" w:fill="C6D9F1"/>
        <w:spacing w:after="0"/>
        <w:jc w:val="center"/>
        <w:rPr>
          <w:rFonts w:cs="Arial"/>
          <w:bCs/>
          <w:sz w:val="24"/>
          <w:szCs w:val="24"/>
        </w:rPr>
      </w:pPr>
    </w:p>
    <w:p w:rsidR="006D4D98" w:rsidRDefault="006D4D98" w:rsidP="006D4D98">
      <w:pPr>
        <w:pStyle w:val="BodyText3"/>
        <w:spacing w:after="0"/>
        <w:jc w:val="center"/>
        <w:rPr>
          <w:rFonts w:cs="Arial"/>
          <w:bCs/>
          <w:sz w:val="24"/>
          <w:szCs w:val="24"/>
        </w:rPr>
      </w:pPr>
    </w:p>
    <w:p w:rsidR="006D4D98" w:rsidRDefault="006D4D98" w:rsidP="006D4D98">
      <w:pPr>
        <w:pStyle w:val="BodyText3"/>
        <w:spacing w:after="0"/>
        <w:jc w:val="center"/>
        <w:rPr>
          <w:rFonts w:cs="Arial"/>
          <w:bCs/>
          <w:sz w:val="24"/>
          <w:szCs w:val="24"/>
        </w:rPr>
      </w:pPr>
    </w:p>
    <w:p w:rsidR="006D4D98" w:rsidRDefault="006D4D98" w:rsidP="006D4D98">
      <w:pPr>
        <w:pStyle w:val="BodyText3"/>
        <w:spacing w:after="0"/>
        <w:jc w:val="both"/>
        <w:rPr>
          <w:rFonts w:cs="Arial"/>
          <w:sz w:val="24"/>
          <w:szCs w:val="24"/>
        </w:rPr>
      </w:pPr>
      <w:proofErr w:type="gramStart"/>
      <w:r>
        <w:rPr>
          <w:rFonts w:cs="Arial"/>
          <w:sz w:val="24"/>
          <w:szCs w:val="24"/>
        </w:rPr>
        <w:t>У складу са чланом 26.</w:t>
      </w:r>
      <w:proofErr w:type="gramEnd"/>
      <w:r>
        <w:rPr>
          <w:rFonts w:cs="Arial"/>
          <w:sz w:val="24"/>
          <w:szCs w:val="24"/>
        </w:rPr>
        <w:t xml:space="preserve"> Закона, ________________________________________, </w:t>
      </w:r>
    </w:p>
    <w:p w:rsidR="006D4D98" w:rsidRDefault="006D4D98" w:rsidP="006D4D98">
      <w:pPr>
        <w:pStyle w:val="BodyText3"/>
        <w:spacing w:after="0"/>
        <w:jc w:val="both"/>
        <w:rPr>
          <w:rFonts w:cs="Arial"/>
          <w:sz w:val="20"/>
          <w:szCs w:val="20"/>
        </w:rPr>
      </w:pPr>
      <w:r>
        <w:rPr>
          <w:rFonts w:cs="Arial"/>
          <w:sz w:val="24"/>
          <w:szCs w:val="24"/>
        </w:rPr>
        <w:t xml:space="preserve">                                                                           </w:t>
      </w:r>
      <w:r>
        <w:rPr>
          <w:rFonts w:cs="Arial"/>
          <w:sz w:val="20"/>
          <w:szCs w:val="20"/>
        </w:rPr>
        <w:t xml:space="preserve"> (Назив понуђача)</w:t>
      </w:r>
    </w:p>
    <w:p w:rsidR="006D4D98" w:rsidRDefault="006D4D98" w:rsidP="006D4D98">
      <w:pPr>
        <w:pStyle w:val="BodyText3"/>
        <w:spacing w:after="0"/>
        <w:jc w:val="both"/>
        <w:rPr>
          <w:rFonts w:cs="Arial"/>
          <w:sz w:val="24"/>
          <w:szCs w:val="24"/>
        </w:rPr>
      </w:pPr>
      <w:proofErr w:type="gramStart"/>
      <w:r>
        <w:rPr>
          <w:rFonts w:cs="Arial"/>
          <w:sz w:val="24"/>
          <w:szCs w:val="24"/>
        </w:rPr>
        <w:t>даје</w:t>
      </w:r>
      <w:proofErr w:type="gramEnd"/>
      <w:r>
        <w:rPr>
          <w:rFonts w:cs="Arial"/>
          <w:sz w:val="24"/>
          <w:szCs w:val="24"/>
        </w:rPr>
        <w:t xml:space="preserve">: </w:t>
      </w:r>
    </w:p>
    <w:p w:rsidR="006D4D98" w:rsidRDefault="006D4D98" w:rsidP="006D4D98">
      <w:pPr>
        <w:pStyle w:val="BodyText3"/>
        <w:spacing w:before="360" w:after="360"/>
        <w:ind w:firstLine="227"/>
        <w:jc w:val="both"/>
        <w:rPr>
          <w:rFonts w:cs="Arial"/>
          <w:w w:val="200"/>
          <w:sz w:val="24"/>
          <w:szCs w:val="24"/>
        </w:rPr>
      </w:pPr>
    </w:p>
    <w:p w:rsidR="006D4D98" w:rsidRDefault="006D4D98" w:rsidP="006D4D98">
      <w:pPr>
        <w:pStyle w:val="BodyText3"/>
        <w:spacing w:before="360" w:after="360"/>
        <w:ind w:firstLine="227"/>
        <w:jc w:val="center"/>
        <w:rPr>
          <w:rFonts w:cs="Arial"/>
          <w:b/>
          <w:bCs/>
          <w:sz w:val="24"/>
          <w:szCs w:val="24"/>
          <w:lang w:val="sr-Cyrl-CS"/>
        </w:rPr>
      </w:pPr>
      <w:r>
        <w:rPr>
          <w:rFonts w:cs="Arial"/>
          <w:b/>
          <w:bCs/>
          <w:sz w:val="24"/>
          <w:szCs w:val="24"/>
          <w:lang w:val="sr-Cyrl-CS"/>
        </w:rPr>
        <w:t xml:space="preserve">ИЗЈАВУ </w:t>
      </w:r>
    </w:p>
    <w:p w:rsidR="006D4D98" w:rsidRDefault="006D4D98" w:rsidP="006D4D98">
      <w:pPr>
        <w:pStyle w:val="BodyText3"/>
        <w:spacing w:before="360" w:after="360"/>
        <w:ind w:firstLine="227"/>
        <w:jc w:val="center"/>
        <w:rPr>
          <w:rFonts w:cs="Arial"/>
          <w:b/>
          <w:bCs/>
          <w:sz w:val="24"/>
          <w:szCs w:val="24"/>
        </w:rPr>
      </w:pPr>
      <w:r>
        <w:rPr>
          <w:rFonts w:cs="Arial"/>
          <w:b/>
          <w:bCs/>
          <w:sz w:val="24"/>
          <w:szCs w:val="24"/>
          <w:lang w:val="sr-Cyrl-CS"/>
        </w:rPr>
        <w:t>О НЕЗАВИСНОЈ</w:t>
      </w:r>
      <w:r>
        <w:rPr>
          <w:rFonts w:cs="Arial"/>
          <w:b/>
          <w:bCs/>
          <w:sz w:val="24"/>
          <w:szCs w:val="24"/>
        </w:rPr>
        <w:t xml:space="preserve"> ПОНУДИ</w:t>
      </w:r>
    </w:p>
    <w:p w:rsidR="006D4D98" w:rsidRDefault="006D4D98" w:rsidP="006D4D98">
      <w:pPr>
        <w:pStyle w:val="BodyText3"/>
        <w:spacing w:after="0"/>
        <w:jc w:val="both"/>
        <w:rPr>
          <w:rFonts w:cs="Arial"/>
          <w:bCs/>
          <w:sz w:val="24"/>
          <w:szCs w:val="24"/>
        </w:rPr>
      </w:pPr>
    </w:p>
    <w:p w:rsidR="006D4D98" w:rsidRDefault="006D4D98" w:rsidP="006D4D98">
      <w:pPr>
        <w:pStyle w:val="BodyText3"/>
        <w:spacing w:after="0"/>
        <w:jc w:val="both"/>
        <w:rPr>
          <w:rFonts w:cs="Arial"/>
          <w:bCs/>
          <w:sz w:val="24"/>
          <w:szCs w:val="24"/>
        </w:rPr>
      </w:pPr>
    </w:p>
    <w:p w:rsidR="006D4D98" w:rsidRDefault="006D4D98" w:rsidP="006D4D98">
      <w:pPr>
        <w:jc w:val="both"/>
        <w:rPr>
          <w:rFonts w:cs="Arial"/>
          <w:bCs/>
        </w:rPr>
      </w:pPr>
      <w:r>
        <w:rPr>
          <w:rFonts w:cs="Arial"/>
        </w:rPr>
        <w:tab/>
      </w:r>
      <w:r>
        <w:rPr>
          <w:rFonts w:cs="Arial"/>
        </w:rPr>
        <w:tab/>
      </w:r>
      <w:r>
        <w:rPr>
          <w:rFonts w:cs="Arial"/>
        </w:rPr>
        <w:tab/>
      </w:r>
      <w:r>
        <w:rPr>
          <w:rFonts w:cs="Arial"/>
          <w:bCs/>
        </w:rPr>
        <w:t xml:space="preserve"> </w:t>
      </w:r>
    </w:p>
    <w:p w:rsidR="006D4D98" w:rsidRDefault="006D4D98" w:rsidP="006D4D98">
      <w:pPr>
        <w:jc w:val="both"/>
        <w:rPr>
          <w:rFonts w:cs="Arial"/>
          <w:bCs/>
        </w:rPr>
      </w:pPr>
      <w:proofErr w:type="gramStart"/>
      <w:r>
        <w:rPr>
          <w:rFonts w:cs="Arial"/>
        </w:rPr>
        <w:t>Под пуном материјалном и кривичном одговорношћу п</w:t>
      </w:r>
      <w:r>
        <w:rPr>
          <w:rFonts w:cs="Arial"/>
          <w:bCs/>
        </w:rPr>
        <w:t xml:space="preserve">отврђујем да сам понуду у </w:t>
      </w:r>
      <w:r>
        <w:rPr>
          <w:rFonts w:cs="Arial"/>
          <w:bCs/>
          <w:lang w:val="sr-Cyrl-CS"/>
        </w:rPr>
        <w:t>поступку</w:t>
      </w:r>
      <w:r>
        <w:rPr>
          <w:rFonts w:cs="Arial"/>
          <w:bCs/>
        </w:rPr>
        <w:t xml:space="preserve"> јавне набавке</w:t>
      </w:r>
      <w:r w:rsidR="00E8279A">
        <w:rPr>
          <w:rFonts w:cs="Arial"/>
          <w:bCs/>
          <w:lang w:val="sr-Cyrl-CS"/>
        </w:rPr>
        <w:t xml:space="preserve"> добара из члана 1, уговора</w:t>
      </w:r>
      <w:r>
        <w:rPr>
          <w:rFonts w:cs="Arial"/>
        </w:rPr>
        <w:t xml:space="preserve">, </w:t>
      </w:r>
      <w:r>
        <w:rPr>
          <w:rFonts w:cs="Arial"/>
          <w:bCs/>
        </w:rPr>
        <w:t>поднео независно, без договора са другим понуђачима или заинтересованим лицима.</w:t>
      </w:r>
      <w:proofErr w:type="gramEnd"/>
    </w:p>
    <w:p w:rsidR="006D4D98" w:rsidRDefault="006D4D98" w:rsidP="006D4D98">
      <w:pPr>
        <w:jc w:val="both"/>
        <w:rPr>
          <w:rFonts w:cs="Arial"/>
          <w:bCs/>
        </w:rPr>
      </w:pPr>
    </w:p>
    <w:p w:rsidR="006D4D98" w:rsidRDefault="006D4D98" w:rsidP="006D4D98">
      <w:pPr>
        <w:jc w:val="both"/>
        <w:rPr>
          <w:rFonts w:cs="Arial"/>
          <w:bCs/>
        </w:rPr>
      </w:pPr>
    </w:p>
    <w:p w:rsidR="006D4D98" w:rsidRDefault="006D4D98" w:rsidP="006D4D98">
      <w:pPr>
        <w:pStyle w:val="BodyText3"/>
        <w:spacing w:after="0"/>
        <w:ind w:firstLine="227"/>
        <w:jc w:val="both"/>
        <w:rPr>
          <w:rFonts w:cs="Arial"/>
          <w:sz w:val="24"/>
          <w:szCs w:val="24"/>
        </w:rPr>
      </w:pPr>
    </w:p>
    <w:tbl>
      <w:tblPr>
        <w:tblW w:w="0" w:type="auto"/>
        <w:tblLayout w:type="fixed"/>
        <w:tblLook w:val="0000"/>
      </w:tblPr>
      <w:tblGrid>
        <w:gridCol w:w="3080"/>
        <w:gridCol w:w="3065"/>
        <w:gridCol w:w="3097"/>
      </w:tblGrid>
      <w:tr w:rsidR="006D4D98" w:rsidTr="00171809">
        <w:tc>
          <w:tcPr>
            <w:tcW w:w="3080" w:type="dxa"/>
            <w:shd w:val="clear" w:color="auto" w:fill="auto"/>
            <w:vAlign w:val="center"/>
          </w:tcPr>
          <w:p w:rsidR="006D4D98" w:rsidRDefault="006D4D98" w:rsidP="00171809">
            <w:pPr>
              <w:pStyle w:val="BodyText2"/>
              <w:snapToGrid w:val="0"/>
              <w:spacing w:line="100" w:lineRule="atLeast"/>
              <w:jc w:val="center"/>
              <w:rPr>
                <w:rFonts w:cs="Arial"/>
              </w:rPr>
            </w:pPr>
            <w:r>
              <w:rPr>
                <w:rFonts w:cs="Arial"/>
              </w:rPr>
              <w:t>Датум:</w:t>
            </w:r>
          </w:p>
        </w:tc>
        <w:tc>
          <w:tcPr>
            <w:tcW w:w="3065" w:type="dxa"/>
            <w:shd w:val="clear" w:color="auto" w:fill="auto"/>
            <w:vAlign w:val="center"/>
          </w:tcPr>
          <w:p w:rsidR="006D4D98" w:rsidRDefault="006D4D98" w:rsidP="00171809">
            <w:pPr>
              <w:pStyle w:val="BodyText2"/>
              <w:snapToGrid w:val="0"/>
              <w:spacing w:line="100" w:lineRule="atLeast"/>
              <w:jc w:val="center"/>
              <w:rPr>
                <w:rFonts w:cs="Arial"/>
              </w:rPr>
            </w:pPr>
            <w:r>
              <w:rPr>
                <w:rFonts w:cs="Arial"/>
              </w:rPr>
              <w:t>М.П.</w:t>
            </w:r>
          </w:p>
        </w:tc>
        <w:tc>
          <w:tcPr>
            <w:tcW w:w="3097" w:type="dxa"/>
            <w:shd w:val="clear" w:color="auto" w:fill="auto"/>
            <w:vAlign w:val="center"/>
          </w:tcPr>
          <w:p w:rsidR="006D4D98" w:rsidRDefault="006D4D98" w:rsidP="00171809">
            <w:pPr>
              <w:pStyle w:val="BodyText2"/>
              <w:snapToGrid w:val="0"/>
              <w:spacing w:line="100" w:lineRule="atLeast"/>
              <w:jc w:val="center"/>
              <w:rPr>
                <w:rFonts w:cs="Arial"/>
              </w:rPr>
            </w:pPr>
            <w:r>
              <w:rPr>
                <w:rFonts w:cs="Arial"/>
              </w:rPr>
              <w:t>Потпис понуђача</w:t>
            </w:r>
          </w:p>
        </w:tc>
      </w:tr>
      <w:tr w:rsidR="006D4D98" w:rsidTr="00171809">
        <w:tc>
          <w:tcPr>
            <w:tcW w:w="3080" w:type="dxa"/>
            <w:tcBorders>
              <w:bottom w:val="single" w:sz="4" w:space="0" w:color="000000"/>
            </w:tcBorders>
            <w:shd w:val="clear" w:color="auto" w:fill="auto"/>
          </w:tcPr>
          <w:p w:rsidR="006D4D98" w:rsidRDefault="006D4D98" w:rsidP="00171809">
            <w:pPr>
              <w:pStyle w:val="BodyText2"/>
              <w:snapToGrid w:val="0"/>
              <w:spacing w:line="100" w:lineRule="atLeast"/>
              <w:jc w:val="both"/>
              <w:rPr>
                <w:rFonts w:cs="Arial"/>
              </w:rPr>
            </w:pPr>
          </w:p>
        </w:tc>
        <w:tc>
          <w:tcPr>
            <w:tcW w:w="3065" w:type="dxa"/>
            <w:shd w:val="clear" w:color="auto" w:fill="auto"/>
          </w:tcPr>
          <w:p w:rsidR="006D4D98" w:rsidRDefault="006D4D98" w:rsidP="00171809">
            <w:pPr>
              <w:pStyle w:val="BodyText2"/>
              <w:snapToGrid w:val="0"/>
              <w:spacing w:line="100" w:lineRule="atLeast"/>
              <w:jc w:val="both"/>
              <w:rPr>
                <w:rFonts w:cs="Arial"/>
              </w:rPr>
            </w:pPr>
          </w:p>
        </w:tc>
        <w:tc>
          <w:tcPr>
            <w:tcW w:w="3097" w:type="dxa"/>
            <w:tcBorders>
              <w:bottom w:val="single" w:sz="4" w:space="0" w:color="000000"/>
            </w:tcBorders>
            <w:shd w:val="clear" w:color="auto" w:fill="auto"/>
          </w:tcPr>
          <w:p w:rsidR="006D4D98" w:rsidRDefault="006D4D98" w:rsidP="00171809">
            <w:pPr>
              <w:pStyle w:val="BodyText2"/>
              <w:snapToGrid w:val="0"/>
              <w:spacing w:line="100" w:lineRule="atLeast"/>
              <w:jc w:val="both"/>
              <w:rPr>
                <w:rFonts w:cs="Arial"/>
              </w:rPr>
            </w:pPr>
          </w:p>
        </w:tc>
      </w:tr>
    </w:tbl>
    <w:p w:rsidR="006D4D98" w:rsidRDefault="006D4D98" w:rsidP="006D4D98">
      <w:pPr>
        <w:pStyle w:val="BodyText3"/>
        <w:spacing w:after="0"/>
        <w:ind w:firstLine="227"/>
        <w:jc w:val="both"/>
      </w:pPr>
    </w:p>
    <w:p w:rsidR="006D4D98" w:rsidRDefault="006D4D98" w:rsidP="006D4D98">
      <w:pPr>
        <w:tabs>
          <w:tab w:val="left" w:pos="6028"/>
        </w:tabs>
        <w:autoSpaceDE w:val="0"/>
        <w:spacing w:line="240" w:lineRule="auto"/>
      </w:pPr>
    </w:p>
    <w:p w:rsidR="006D4D98" w:rsidRDefault="006D4D98" w:rsidP="006D4D98">
      <w:pPr>
        <w:tabs>
          <w:tab w:val="left" w:pos="6028"/>
        </w:tabs>
        <w:autoSpaceDE w:val="0"/>
        <w:spacing w:line="240" w:lineRule="auto"/>
        <w:jc w:val="both"/>
        <w:rPr>
          <w:rFonts w:cs="Arial"/>
          <w:bCs/>
          <w:i/>
          <w:iCs/>
          <w:color w:val="auto"/>
        </w:rPr>
      </w:pPr>
      <w:r>
        <w:rPr>
          <w:rFonts w:cs="Arial"/>
          <w:b/>
          <w:bCs/>
          <w:i/>
          <w:iCs/>
          <w:color w:val="auto"/>
        </w:rPr>
        <w:t xml:space="preserve">Напомена: </w:t>
      </w:r>
      <w:r>
        <w:rPr>
          <w:rFonts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Pr>
          <w:rFonts w:cs="Arial"/>
          <w:bCs/>
          <w:i/>
          <w:iCs/>
          <w:color w:val="auto"/>
        </w:rPr>
        <w:t>Мера забране учешћа у поступку јавне набавке може трајати до две године.</w:t>
      </w:r>
      <w:proofErr w:type="gramEnd"/>
      <w:r>
        <w:rPr>
          <w:rFonts w:cs="Arial"/>
          <w:bCs/>
          <w:i/>
          <w:iCs/>
          <w:color w:val="auto"/>
        </w:rPr>
        <w:t xml:space="preserve"> Повреда конкуренције представља негативну референцу, у смислу члана 82. </w:t>
      </w:r>
      <w:proofErr w:type="gramStart"/>
      <w:r>
        <w:rPr>
          <w:rFonts w:cs="Arial"/>
          <w:bCs/>
          <w:i/>
          <w:iCs/>
          <w:color w:val="auto"/>
        </w:rPr>
        <w:t>став</w:t>
      </w:r>
      <w:proofErr w:type="gramEnd"/>
      <w:r>
        <w:rPr>
          <w:rFonts w:cs="Arial"/>
          <w:bCs/>
          <w:i/>
          <w:iCs/>
          <w:color w:val="auto"/>
        </w:rPr>
        <w:t xml:space="preserve"> 1. </w:t>
      </w:r>
      <w:proofErr w:type="gramStart"/>
      <w:r>
        <w:rPr>
          <w:rFonts w:cs="Arial"/>
          <w:bCs/>
          <w:i/>
          <w:iCs/>
          <w:color w:val="auto"/>
        </w:rPr>
        <w:t>тачка</w:t>
      </w:r>
      <w:proofErr w:type="gramEnd"/>
      <w:r>
        <w:rPr>
          <w:rFonts w:cs="Arial"/>
          <w:bCs/>
          <w:i/>
          <w:iCs/>
          <w:color w:val="auto"/>
        </w:rPr>
        <w:t xml:space="preserve"> 2</w:t>
      </w:r>
      <w:r>
        <w:rPr>
          <w:rFonts w:cs="Arial"/>
          <w:bCs/>
          <w:i/>
          <w:iCs/>
          <w:color w:val="auto"/>
          <w:lang w:val="sr-Cyrl-CS"/>
        </w:rPr>
        <w:t>)</w:t>
      </w:r>
      <w:r>
        <w:rPr>
          <w:rFonts w:cs="Arial"/>
          <w:bCs/>
          <w:i/>
          <w:iCs/>
          <w:color w:val="auto"/>
        </w:rPr>
        <w:t xml:space="preserve"> Закона. </w:t>
      </w:r>
    </w:p>
    <w:p w:rsidR="006D4D98" w:rsidRDefault="006D4D98" w:rsidP="006D4D98">
      <w:pPr>
        <w:tabs>
          <w:tab w:val="left" w:pos="6028"/>
        </w:tabs>
        <w:autoSpaceDE w:val="0"/>
        <w:spacing w:line="240" w:lineRule="auto"/>
        <w:jc w:val="both"/>
        <w:rPr>
          <w:rFonts w:cs="Arial"/>
          <w:bCs/>
          <w:i/>
          <w:iCs/>
          <w:color w:val="auto"/>
        </w:rPr>
      </w:pPr>
      <w:r>
        <w:rPr>
          <w:rFonts w:cs="Arial"/>
          <w:b/>
          <w:bCs/>
          <w:i/>
          <w:iCs/>
          <w:color w:val="auto"/>
          <w:u w:val="single"/>
        </w:rPr>
        <w:t>Уколико понуду подноси група понуђача,</w:t>
      </w:r>
      <w:r>
        <w:rPr>
          <w:rFonts w:cs="Arial"/>
          <w:bCs/>
          <w:i/>
          <w:iCs/>
          <w:color w:val="auto"/>
        </w:rPr>
        <w:t xml:space="preserve"> Изјава мора бити потписана од стране овлашћеног лица сваког понуђача из групе понуђача и оверена печатом.</w:t>
      </w:r>
    </w:p>
    <w:p w:rsidR="006D4D98" w:rsidRDefault="006D4D98" w:rsidP="006D4D98">
      <w:pPr>
        <w:tabs>
          <w:tab w:val="left" w:pos="6028"/>
        </w:tabs>
        <w:autoSpaceDE w:val="0"/>
        <w:spacing w:line="240" w:lineRule="auto"/>
        <w:jc w:val="both"/>
        <w:rPr>
          <w:rFonts w:cs="Arial"/>
          <w:bCs/>
          <w:i/>
          <w:iCs/>
          <w:color w:val="auto"/>
        </w:rPr>
      </w:pPr>
    </w:p>
    <w:p w:rsidR="006D4D98" w:rsidRDefault="006D4D98" w:rsidP="006D4D98">
      <w:pPr>
        <w:tabs>
          <w:tab w:val="left" w:pos="6028"/>
        </w:tabs>
        <w:autoSpaceDE w:val="0"/>
        <w:spacing w:line="240" w:lineRule="auto"/>
        <w:jc w:val="both"/>
        <w:rPr>
          <w:rFonts w:cs="Arial"/>
          <w:bCs/>
          <w:i/>
          <w:iCs/>
          <w:color w:val="auto"/>
        </w:rPr>
      </w:pPr>
    </w:p>
    <w:p w:rsidR="006D4D98" w:rsidRDefault="006D4D98" w:rsidP="006D4D98">
      <w:pPr>
        <w:tabs>
          <w:tab w:val="left" w:pos="6028"/>
        </w:tabs>
        <w:autoSpaceDE w:val="0"/>
        <w:spacing w:line="240" w:lineRule="auto"/>
        <w:jc w:val="both"/>
        <w:rPr>
          <w:rFonts w:cs="Arial"/>
          <w:bCs/>
          <w:i/>
          <w:iCs/>
          <w:color w:val="auto"/>
        </w:rPr>
      </w:pPr>
    </w:p>
    <w:p w:rsidR="006D4D98" w:rsidRDefault="006D4D98" w:rsidP="006D4D98">
      <w:pPr>
        <w:tabs>
          <w:tab w:val="left" w:pos="6028"/>
        </w:tabs>
        <w:autoSpaceDE w:val="0"/>
        <w:spacing w:line="240" w:lineRule="auto"/>
        <w:jc w:val="both"/>
        <w:rPr>
          <w:rFonts w:cs="Arial"/>
          <w:bCs/>
          <w:i/>
          <w:iCs/>
          <w:color w:val="auto"/>
        </w:rPr>
      </w:pPr>
    </w:p>
    <w:p w:rsidR="001607EF" w:rsidRDefault="001607EF"/>
    <w:sectPr w:rsidR="001607EF" w:rsidSect="00171809">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ECC" w:rsidRDefault="00641ECC" w:rsidP="005A1748">
      <w:pPr>
        <w:spacing w:line="240" w:lineRule="auto"/>
      </w:pPr>
      <w:r>
        <w:separator/>
      </w:r>
    </w:p>
  </w:endnote>
  <w:endnote w:type="continuationSeparator" w:id="0">
    <w:p w:rsidR="00641ECC" w:rsidRDefault="00641ECC" w:rsidP="005A174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font181">
    <w:altName w:val="Times New Roman"/>
    <w:charset w:val="EE"/>
    <w:family w:val="auto"/>
    <w:pitch w:val="variable"/>
    <w:sig w:usb0="00000000" w:usb1="00000000" w:usb2="00000000" w:usb3="00000000" w:csb0="00000000" w:csb1="00000000"/>
  </w:font>
  <w:font w:name="Book Antiqua">
    <w:panose1 w:val="02040602050305030304"/>
    <w:charset w:val="CC"/>
    <w:family w:val="roman"/>
    <w:pitch w:val="variable"/>
    <w:sig w:usb0="00000287" w:usb1="00000000" w:usb2="00000000" w:usb3="00000000" w:csb0="0000009F" w:csb1="00000000"/>
  </w:font>
  <w:font w:name="TimesNewRomanPSMT">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OpenSymbol">
    <w:altName w:val="Arial Unicode MS"/>
    <w:charset w:val="80"/>
    <w:family w:val="auto"/>
    <w:pitch w:val="default"/>
    <w:sig w:usb0="00000000" w:usb1="00000000" w:usb2="00000000" w:usb3="00000000" w:csb0="00000000" w:csb1="00000000"/>
  </w:font>
  <w:font w:name="Microsoft YaHei">
    <w:charset w:val="EE"/>
    <w:family w:val="auto"/>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TimesNewRoman">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06938"/>
      <w:docPartObj>
        <w:docPartGallery w:val="Page Numbers (Bottom of Page)"/>
        <w:docPartUnique/>
      </w:docPartObj>
    </w:sdtPr>
    <w:sdtContent>
      <w:p w:rsidR="004F5BA4" w:rsidRDefault="00B62132">
        <w:pPr>
          <w:pStyle w:val="Footer"/>
          <w:jc w:val="center"/>
        </w:pPr>
        <w:fldSimple w:instr=" PAGE   \* MERGEFORMAT ">
          <w:r w:rsidR="007F6BF1">
            <w:rPr>
              <w:noProof/>
            </w:rPr>
            <w:t>2</w:t>
          </w:r>
        </w:fldSimple>
      </w:p>
    </w:sdtContent>
  </w:sdt>
  <w:p w:rsidR="004F5BA4" w:rsidRDefault="004F5B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ECC" w:rsidRDefault="00641ECC" w:rsidP="005A1748">
      <w:pPr>
        <w:spacing w:line="240" w:lineRule="auto"/>
      </w:pPr>
      <w:r>
        <w:separator/>
      </w:r>
    </w:p>
  </w:footnote>
  <w:footnote w:type="continuationSeparator" w:id="0">
    <w:p w:rsidR="00641ECC" w:rsidRDefault="00641ECC" w:rsidP="005A174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3"/>
    <w:multiLevelType w:val="multilevel"/>
    <w:tmpl w:val="00000003"/>
    <w:name w:val="WW8Num3"/>
    <w:lvl w:ilvl="0">
      <w:start w:val="1"/>
      <w:numFmt w:val="decimal"/>
      <w:lvlText w:val="%1)"/>
      <w:lvlJc w:val="left"/>
      <w:pPr>
        <w:tabs>
          <w:tab w:val="num" w:pos="0"/>
        </w:tabs>
        <w:ind w:left="1440" w:hanging="360"/>
      </w:pPr>
      <w:rPr>
        <w:b/>
      </w:rPr>
    </w:lvl>
    <w:lvl w:ilvl="1">
      <w:start w:val="1"/>
      <w:numFmt w:val="lowerLetter"/>
      <w:lvlText w:val="%2."/>
      <w:lvlJc w:val="left"/>
      <w:pPr>
        <w:tabs>
          <w:tab w:val="num" w:pos="0"/>
        </w:tabs>
        <w:ind w:left="2160" w:hanging="360"/>
      </w:pPr>
    </w:lvl>
    <w:lvl w:ilvl="2">
      <w:start w:val="1"/>
      <w:numFmt w:val="lowerRoman"/>
      <w:lvlText w:val="%2.%3."/>
      <w:lvlJc w:val="lef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lef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left"/>
      <w:pPr>
        <w:tabs>
          <w:tab w:val="num" w:pos="0"/>
        </w:tabs>
        <w:ind w:left="7200" w:hanging="180"/>
      </w:pPr>
    </w:lvl>
  </w:abstractNum>
  <w:abstractNum w:abstractNumId="3">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6"/>
    <w:multiLevelType w:val="multilevel"/>
    <w:tmpl w:val="00000006"/>
    <w:name w:val="WW8Num6"/>
    <w:lvl w:ilvl="0">
      <w:start w:val="1"/>
      <w:numFmt w:val="decimal"/>
      <w:lvlText w:val="%1)"/>
      <w:lvlJc w:val="left"/>
      <w:pPr>
        <w:tabs>
          <w:tab w:val="num" w:pos="0"/>
        </w:tabs>
        <w:ind w:left="1440" w:hanging="360"/>
      </w:pPr>
      <w:rPr>
        <w:rFonts w:ascii="Symbol" w:hAnsi="Symbol" w:cs="Symbol"/>
      </w:rPr>
    </w:lvl>
    <w:lvl w:ilvl="1">
      <w:start w:val="1"/>
      <w:numFmt w:val="lowerLetter"/>
      <w:lvlText w:val="%2."/>
      <w:lvlJc w:val="left"/>
      <w:pPr>
        <w:tabs>
          <w:tab w:val="num" w:pos="0"/>
        </w:tabs>
        <w:ind w:left="2160" w:hanging="360"/>
      </w:pPr>
    </w:lvl>
    <w:lvl w:ilvl="2">
      <w:start w:val="1"/>
      <w:numFmt w:val="lowerRoman"/>
      <w:lvlText w:val="%2.%3."/>
      <w:lvlJc w:val="lef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lef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left"/>
      <w:pPr>
        <w:tabs>
          <w:tab w:val="num" w:pos="0"/>
        </w:tabs>
        <w:ind w:left="7200" w:hanging="180"/>
      </w:p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b w:val="0"/>
        <w:i w:val="0"/>
        <w:color w:val="00000A"/>
      </w:rPr>
    </w:lvl>
    <w:lvl w:ilvl="1">
      <w:start w:val="1"/>
      <w:numFmt w:val="bullet"/>
      <w:lvlText w:val=""/>
      <w:lvlJc w:val="left"/>
      <w:pPr>
        <w:tabs>
          <w:tab w:val="num" w:pos="1080"/>
        </w:tabs>
        <w:ind w:left="1080" w:hanging="360"/>
      </w:pPr>
      <w:rPr>
        <w:rFonts w:ascii="Symbol" w:hAnsi="Symbol"/>
        <w:b w:val="0"/>
        <w:i w:val="0"/>
        <w:color w:val="00000A"/>
      </w:rPr>
    </w:lvl>
    <w:lvl w:ilvl="2">
      <w:start w:val="1"/>
      <w:numFmt w:val="bullet"/>
      <w:lvlText w:val=""/>
      <w:lvlJc w:val="left"/>
      <w:pPr>
        <w:tabs>
          <w:tab w:val="num" w:pos="1440"/>
        </w:tabs>
        <w:ind w:left="1440" w:hanging="360"/>
      </w:pPr>
      <w:rPr>
        <w:rFonts w:ascii="Symbol" w:hAnsi="Symbol"/>
        <w:b w:val="0"/>
        <w:i w:val="0"/>
        <w:color w:val="00000A"/>
      </w:rPr>
    </w:lvl>
    <w:lvl w:ilvl="3">
      <w:start w:val="1"/>
      <w:numFmt w:val="bullet"/>
      <w:lvlText w:val=""/>
      <w:lvlJc w:val="left"/>
      <w:pPr>
        <w:tabs>
          <w:tab w:val="num" w:pos="1800"/>
        </w:tabs>
        <w:ind w:left="1800" w:hanging="360"/>
      </w:pPr>
      <w:rPr>
        <w:rFonts w:ascii="Symbol" w:hAnsi="Symbol"/>
        <w:b w:val="0"/>
        <w:i w:val="0"/>
        <w:color w:val="00000A"/>
      </w:rPr>
    </w:lvl>
    <w:lvl w:ilvl="4">
      <w:start w:val="1"/>
      <w:numFmt w:val="bullet"/>
      <w:lvlText w:val=""/>
      <w:lvlJc w:val="left"/>
      <w:pPr>
        <w:tabs>
          <w:tab w:val="num" w:pos="2160"/>
        </w:tabs>
        <w:ind w:left="2160" w:hanging="360"/>
      </w:pPr>
      <w:rPr>
        <w:rFonts w:ascii="Symbol" w:hAnsi="Symbol"/>
        <w:b w:val="0"/>
        <w:i w:val="0"/>
        <w:color w:val="00000A"/>
      </w:rPr>
    </w:lvl>
    <w:lvl w:ilvl="5">
      <w:start w:val="1"/>
      <w:numFmt w:val="bullet"/>
      <w:lvlText w:val=""/>
      <w:lvlJc w:val="left"/>
      <w:pPr>
        <w:tabs>
          <w:tab w:val="num" w:pos="2520"/>
        </w:tabs>
        <w:ind w:left="2520" w:hanging="360"/>
      </w:pPr>
      <w:rPr>
        <w:rFonts w:ascii="Symbol" w:hAnsi="Symbol"/>
        <w:b w:val="0"/>
        <w:i w:val="0"/>
        <w:color w:val="00000A"/>
      </w:rPr>
    </w:lvl>
    <w:lvl w:ilvl="6">
      <w:start w:val="1"/>
      <w:numFmt w:val="bullet"/>
      <w:lvlText w:val=""/>
      <w:lvlJc w:val="left"/>
      <w:pPr>
        <w:tabs>
          <w:tab w:val="num" w:pos="2880"/>
        </w:tabs>
        <w:ind w:left="2880" w:hanging="360"/>
      </w:pPr>
      <w:rPr>
        <w:rFonts w:ascii="Symbol" w:hAnsi="Symbol"/>
        <w:b w:val="0"/>
        <w:i w:val="0"/>
        <w:color w:val="00000A"/>
      </w:rPr>
    </w:lvl>
    <w:lvl w:ilvl="7">
      <w:start w:val="1"/>
      <w:numFmt w:val="bullet"/>
      <w:lvlText w:val=""/>
      <w:lvlJc w:val="left"/>
      <w:pPr>
        <w:tabs>
          <w:tab w:val="num" w:pos="3240"/>
        </w:tabs>
        <w:ind w:left="3240" w:hanging="360"/>
      </w:pPr>
      <w:rPr>
        <w:rFonts w:ascii="Symbol" w:hAnsi="Symbol"/>
        <w:b w:val="0"/>
        <w:i w:val="0"/>
        <w:color w:val="00000A"/>
      </w:rPr>
    </w:lvl>
    <w:lvl w:ilvl="8">
      <w:start w:val="1"/>
      <w:numFmt w:val="bullet"/>
      <w:lvlText w:val=""/>
      <w:lvlJc w:val="left"/>
      <w:pPr>
        <w:tabs>
          <w:tab w:val="num" w:pos="3600"/>
        </w:tabs>
        <w:ind w:left="3600" w:hanging="360"/>
      </w:pPr>
      <w:rPr>
        <w:rFonts w:ascii="Symbol" w:hAnsi="Symbol"/>
        <w:b w:val="0"/>
        <w:i w:val="0"/>
        <w:color w:val="00000A"/>
      </w:rPr>
    </w:lvl>
  </w:abstractNum>
  <w:abstractNum w:abstractNumId="7">
    <w:nsid w:val="00000008"/>
    <w:multiLevelType w:val="multilevel"/>
    <w:tmpl w:val="00000008"/>
    <w:name w:val="WW8Num8"/>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footnote w:id="-1"/>
    <w:footnote w:id="0"/>
  </w:footnotePr>
  <w:endnotePr>
    <w:endnote w:id="-1"/>
    <w:endnote w:id="0"/>
  </w:endnotePr>
  <w:compat/>
  <w:rsids>
    <w:rsidRoot w:val="006D4D98"/>
    <w:rsid w:val="00027511"/>
    <w:rsid w:val="00040445"/>
    <w:rsid w:val="00060E1F"/>
    <w:rsid w:val="00086BF8"/>
    <w:rsid w:val="000C0A5C"/>
    <w:rsid w:val="000C3381"/>
    <w:rsid w:val="000F5167"/>
    <w:rsid w:val="00106906"/>
    <w:rsid w:val="001217A2"/>
    <w:rsid w:val="001365FE"/>
    <w:rsid w:val="001607EF"/>
    <w:rsid w:val="00165A71"/>
    <w:rsid w:val="00171809"/>
    <w:rsid w:val="001D7632"/>
    <w:rsid w:val="001F6741"/>
    <w:rsid w:val="0024797C"/>
    <w:rsid w:val="00281D74"/>
    <w:rsid w:val="002A2583"/>
    <w:rsid w:val="002A43AD"/>
    <w:rsid w:val="002D18F7"/>
    <w:rsid w:val="002E5C1E"/>
    <w:rsid w:val="002E6B1F"/>
    <w:rsid w:val="003133C8"/>
    <w:rsid w:val="00313CFB"/>
    <w:rsid w:val="00365989"/>
    <w:rsid w:val="00394F67"/>
    <w:rsid w:val="003A6621"/>
    <w:rsid w:val="003F58AB"/>
    <w:rsid w:val="00400C06"/>
    <w:rsid w:val="004273B6"/>
    <w:rsid w:val="00442762"/>
    <w:rsid w:val="00442F96"/>
    <w:rsid w:val="00443856"/>
    <w:rsid w:val="00492069"/>
    <w:rsid w:val="004949AA"/>
    <w:rsid w:val="004A0739"/>
    <w:rsid w:val="004D4B53"/>
    <w:rsid w:val="004E7353"/>
    <w:rsid w:val="004F5BA4"/>
    <w:rsid w:val="00506A37"/>
    <w:rsid w:val="0053428C"/>
    <w:rsid w:val="00577FEC"/>
    <w:rsid w:val="005A1748"/>
    <w:rsid w:val="005B4905"/>
    <w:rsid w:val="005D5F6D"/>
    <w:rsid w:val="00606FED"/>
    <w:rsid w:val="00612EB2"/>
    <w:rsid w:val="00614F86"/>
    <w:rsid w:val="006322E2"/>
    <w:rsid w:val="00641ECC"/>
    <w:rsid w:val="00643CC4"/>
    <w:rsid w:val="006C357E"/>
    <w:rsid w:val="006D27F7"/>
    <w:rsid w:val="006D4D98"/>
    <w:rsid w:val="006D5E98"/>
    <w:rsid w:val="006E0BA8"/>
    <w:rsid w:val="007063A8"/>
    <w:rsid w:val="00765A21"/>
    <w:rsid w:val="007F6BF1"/>
    <w:rsid w:val="00811C33"/>
    <w:rsid w:val="008217EA"/>
    <w:rsid w:val="00867A44"/>
    <w:rsid w:val="00881939"/>
    <w:rsid w:val="0088451E"/>
    <w:rsid w:val="008B54B2"/>
    <w:rsid w:val="008C2269"/>
    <w:rsid w:val="009561D6"/>
    <w:rsid w:val="00970A33"/>
    <w:rsid w:val="00984632"/>
    <w:rsid w:val="009A4407"/>
    <w:rsid w:val="009A6AB2"/>
    <w:rsid w:val="009E283D"/>
    <w:rsid w:val="009F64A4"/>
    <w:rsid w:val="00A2381C"/>
    <w:rsid w:val="00A37A4C"/>
    <w:rsid w:val="00A837F5"/>
    <w:rsid w:val="00A87038"/>
    <w:rsid w:val="00A911D3"/>
    <w:rsid w:val="00A91A02"/>
    <w:rsid w:val="00AB5DF7"/>
    <w:rsid w:val="00AC6008"/>
    <w:rsid w:val="00AD168A"/>
    <w:rsid w:val="00B115EA"/>
    <w:rsid w:val="00B119B9"/>
    <w:rsid w:val="00B62132"/>
    <w:rsid w:val="00B7365A"/>
    <w:rsid w:val="00B85460"/>
    <w:rsid w:val="00BA5AB5"/>
    <w:rsid w:val="00BE047B"/>
    <w:rsid w:val="00BE5FE6"/>
    <w:rsid w:val="00C81051"/>
    <w:rsid w:val="00C93F52"/>
    <w:rsid w:val="00CA4A21"/>
    <w:rsid w:val="00CB4DF2"/>
    <w:rsid w:val="00CD51FC"/>
    <w:rsid w:val="00CF7807"/>
    <w:rsid w:val="00D21BDC"/>
    <w:rsid w:val="00D2486E"/>
    <w:rsid w:val="00D33E04"/>
    <w:rsid w:val="00D47F1A"/>
    <w:rsid w:val="00D62613"/>
    <w:rsid w:val="00D96BC2"/>
    <w:rsid w:val="00E354A5"/>
    <w:rsid w:val="00E8279A"/>
    <w:rsid w:val="00E922D0"/>
    <w:rsid w:val="00EB3D81"/>
    <w:rsid w:val="00ED6AF7"/>
    <w:rsid w:val="00EF0189"/>
    <w:rsid w:val="00EF17F8"/>
    <w:rsid w:val="00F33946"/>
    <w:rsid w:val="00F5153D"/>
    <w:rsid w:val="00FA4D79"/>
    <w:rsid w:val="00FA72F0"/>
    <w:rsid w:val="00FC18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D9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6D4D98"/>
    <w:pPr>
      <w:keepNext/>
      <w:keepLines/>
      <w:spacing w:before="480"/>
      <w:outlineLvl w:val="0"/>
    </w:pPr>
    <w:rPr>
      <w:rFonts w:ascii="Cambria" w:hAnsi="Cambria" w:cs="font181"/>
      <w:b/>
      <w:bCs/>
      <w:color w:val="365F91"/>
      <w:sz w:val="28"/>
      <w:szCs w:val="28"/>
    </w:rPr>
  </w:style>
  <w:style w:type="paragraph" w:styleId="Heading2">
    <w:name w:val="heading 2"/>
    <w:basedOn w:val="Normal"/>
    <w:next w:val="BodyText"/>
    <w:link w:val="Heading2Char"/>
    <w:qFormat/>
    <w:rsid w:val="006D4D98"/>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6D4D98"/>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6D4D98"/>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6D4D98"/>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6D4D98"/>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6D4D98"/>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6D4D98"/>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6D4D98"/>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D4D98"/>
    <w:rPr>
      <w:rFonts w:ascii="Cambria" w:eastAsia="Arial Unicode MS" w:hAnsi="Cambria" w:cs="font181"/>
      <w:b/>
      <w:bCs/>
      <w:color w:val="365F91"/>
      <w:kern w:val="1"/>
      <w:sz w:val="28"/>
      <w:szCs w:val="28"/>
      <w:lang w:eastAsia="ar-SA"/>
    </w:rPr>
  </w:style>
  <w:style w:type="character" w:customStyle="1" w:styleId="Heading2Char">
    <w:name w:val="Heading 2 Char"/>
    <w:basedOn w:val="DefaultParagraphFont"/>
    <w:link w:val="Heading2"/>
    <w:rsid w:val="006D4D98"/>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6D4D98"/>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6D4D98"/>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6D4D98"/>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6D4D98"/>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6D4D98"/>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6D4D98"/>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6D4D98"/>
    <w:rPr>
      <w:rFonts w:ascii="Arial" w:eastAsia="Times New Roman" w:hAnsi="Arial" w:cs="Arial"/>
      <w:color w:val="000000"/>
      <w:kern w:val="1"/>
      <w:sz w:val="24"/>
      <w:szCs w:val="24"/>
      <w:lang w:eastAsia="ar-SA"/>
    </w:rPr>
  </w:style>
  <w:style w:type="character" w:customStyle="1" w:styleId="WW8Num2z0">
    <w:name w:val="WW8Num2z0"/>
    <w:rsid w:val="006D4D98"/>
    <w:rPr>
      <w:rFonts w:ascii="Symbol" w:hAnsi="Symbol" w:cs="Symbol"/>
    </w:rPr>
  </w:style>
  <w:style w:type="character" w:customStyle="1" w:styleId="WW8Num2z1">
    <w:name w:val="WW8Num2z1"/>
    <w:rsid w:val="006D4D98"/>
    <w:rPr>
      <w:rFonts w:ascii="Courier New" w:hAnsi="Courier New" w:cs="Courier New"/>
    </w:rPr>
  </w:style>
  <w:style w:type="character" w:customStyle="1" w:styleId="WW8Num3z0">
    <w:name w:val="WW8Num3z0"/>
    <w:rsid w:val="006D4D98"/>
    <w:rPr>
      <w:b/>
    </w:rPr>
  </w:style>
  <w:style w:type="character" w:customStyle="1" w:styleId="WW8Num4z0">
    <w:name w:val="WW8Num4z0"/>
    <w:rsid w:val="006D4D98"/>
    <w:rPr>
      <w:rFonts w:cs="Arial"/>
      <w:i w:val="0"/>
      <w:sz w:val="24"/>
    </w:rPr>
  </w:style>
  <w:style w:type="character" w:customStyle="1" w:styleId="WW8Num5z0">
    <w:name w:val="WW8Num5z0"/>
    <w:rsid w:val="006D4D98"/>
    <w:rPr>
      <w:rFonts w:cs="Arial"/>
      <w:b w:val="0"/>
      <w:i w:val="0"/>
      <w:sz w:val="24"/>
    </w:rPr>
  </w:style>
  <w:style w:type="character" w:customStyle="1" w:styleId="WW8Num5z1">
    <w:name w:val="WW8Num5z1"/>
    <w:rsid w:val="006D4D98"/>
    <w:rPr>
      <w:rFonts w:ascii="Courier New" w:hAnsi="Courier New" w:cs="Courier New"/>
    </w:rPr>
  </w:style>
  <w:style w:type="character" w:customStyle="1" w:styleId="WW8Num5z2">
    <w:name w:val="WW8Num5z2"/>
    <w:rsid w:val="006D4D98"/>
    <w:rPr>
      <w:rFonts w:ascii="Wingdings" w:hAnsi="Wingdings" w:cs="Wingdings"/>
    </w:rPr>
  </w:style>
  <w:style w:type="character" w:customStyle="1" w:styleId="WW8Num6z0">
    <w:name w:val="WW8Num6z0"/>
    <w:rsid w:val="006D4D98"/>
    <w:rPr>
      <w:rFonts w:ascii="Symbol" w:hAnsi="Symbol" w:cs="Symbol"/>
    </w:rPr>
  </w:style>
  <w:style w:type="character" w:customStyle="1" w:styleId="WW8Num7z0">
    <w:name w:val="WW8Num7z0"/>
    <w:rsid w:val="006D4D98"/>
    <w:rPr>
      <w:b w:val="0"/>
      <w:i w:val="0"/>
      <w:color w:val="00000A"/>
    </w:rPr>
  </w:style>
  <w:style w:type="character" w:customStyle="1" w:styleId="Absatz-Standardschriftart">
    <w:name w:val="Absatz-Standardschriftart"/>
    <w:rsid w:val="006D4D98"/>
  </w:style>
  <w:style w:type="character" w:customStyle="1" w:styleId="WW-Absatz-Standardschriftart">
    <w:name w:val="WW-Absatz-Standardschriftart"/>
    <w:rsid w:val="006D4D98"/>
  </w:style>
  <w:style w:type="character" w:customStyle="1" w:styleId="WW-Absatz-Standardschriftart1">
    <w:name w:val="WW-Absatz-Standardschriftart1"/>
    <w:rsid w:val="006D4D98"/>
  </w:style>
  <w:style w:type="character" w:customStyle="1" w:styleId="WW-Absatz-Standardschriftart11">
    <w:name w:val="WW-Absatz-Standardschriftart11"/>
    <w:rsid w:val="006D4D98"/>
  </w:style>
  <w:style w:type="character" w:customStyle="1" w:styleId="WW8Num9z0">
    <w:name w:val="WW8Num9z0"/>
    <w:rsid w:val="006D4D98"/>
    <w:rPr>
      <w:i w:val="0"/>
    </w:rPr>
  </w:style>
  <w:style w:type="character" w:customStyle="1" w:styleId="WW-Absatz-Standardschriftart111">
    <w:name w:val="WW-Absatz-Standardschriftart111"/>
    <w:rsid w:val="006D4D98"/>
  </w:style>
  <w:style w:type="character" w:customStyle="1" w:styleId="WW-Absatz-Standardschriftart1111">
    <w:name w:val="WW-Absatz-Standardschriftart1111"/>
    <w:rsid w:val="006D4D98"/>
  </w:style>
  <w:style w:type="character" w:customStyle="1" w:styleId="WW-Absatz-Standardschriftart11111">
    <w:name w:val="WW-Absatz-Standardschriftart11111"/>
    <w:rsid w:val="006D4D98"/>
  </w:style>
  <w:style w:type="character" w:customStyle="1" w:styleId="WW-Absatz-Standardschriftart111111">
    <w:name w:val="WW-Absatz-Standardschriftart111111"/>
    <w:rsid w:val="006D4D98"/>
  </w:style>
  <w:style w:type="character" w:customStyle="1" w:styleId="WW-Absatz-Standardschriftart1111111">
    <w:name w:val="WW-Absatz-Standardschriftart1111111"/>
    <w:rsid w:val="006D4D98"/>
  </w:style>
  <w:style w:type="character" w:customStyle="1" w:styleId="WW-Absatz-Standardschriftart11111111">
    <w:name w:val="WW-Absatz-Standardschriftart11111111"/>
    <w:rsid w:val="006D4D98"/>
  </w:style>
  <w:style w:type="character" w:customStyle="1" w:styleId="WW-Absatz-Standardschriftart111111111">
    <w:name w:val="WW-Absatz-Standardschriftart111111111"/>
    <w:rsid w:val="006D4D98"/>
  </w:style>
  <w:style w:type="character" w:customStyle="1" w:styleId="WW-Absatz-Standardschriftart1111111111">
    <w:name w:val="WW-Absatz-Standardschriftart1111111111"/>
    <w:rsid w:val="006D4D98"/>
  </w:style>
  <w:style w:type="character" w:customStyle="1" w:styleId="WW-Absatz-Standardschriftart11111111111">
    <w:name w:val="WW-Absatz-Standardschriftart11111111111"/>
    <w:rsid w:val="006D4D98"/>
  </w:style>
  <w:style w:type="character" w:customStyle="1" w:styleId="WW-Absatz-Standardschriftart111111111111">
    <w:name w:val="WW-Absatz-Standardschriftart111111111111"/>
    <w:rsid w:val="006D4D98"/>
  </w:style>
  <w:style w:type="character" w:customStyle="1" w:styleId="WW-Absatz-Standardschriftart1111111111111">
    <w:name w:val="WW-Absatz-Standardschriftart1111111111111"/>
    <w:rsid w:val="006D4D98"/>
  </w:style>
  <w:style w:type="character" w:customStyle="1" w:styleId="WW-Absatz-Standardschriftart11111111111111">
    <w:name w:val="WW-Absatz-Standardschriftart11111111111111"/>
    <w:rsid w:val="006D4D98"/>
  </w:style>
  <w:style w:type="character" w:customStyle="1" w:styleId="WW-Absatz-Standardschriftart111111111111111">
    <w:name w:val="WW-Absatz-Standardschriftart111111111111111"/>
    <w:rsid w:val="006D4D98"/>
  </w:style>
  <w:style w:type="character" w:customStyle="1" w:styleId="WW-Absatz-Standardschriftart1111111111111111">
    <w:name w:val="WW-Absatz-Standardschriftart1111111111111111"/>
    <w:rsid w:val="006D4D98"/>
  </w:style>
  <w:style w:type="character" w:customStyle="1" w:styleId="WW-Absatz-Standardschriftart11111111111111111">
    <w:name w:val="WW-Absatz-Standardschriftart11111111111111111"/>
    <w:rsid w:val="006D4D98"/>
  </w:style>
  <w:style w:type="character" w:customStyle="1" w:styleId="WW-Absatz-Standardschriftart111111111111111111">
    <w:name w:val="WW-Absatz-Standardschriftart111111111111111111"/>
    <w:rsid w:val="006D4D98"/>
  </w:style>
  <w:style w:type="character" w:customStyle="1" w:styleId="WW8Num6z1">
    <w:name w:val="WW8Num6z1"/>
    <w:rsid w:val="006D4D98"/>
    <w:rPr>
      <w:rFonts w:ascii="Courier New" w:hAnsi="Courier New" w:cs="Courier New"/>
    </w:rPr>
  </w:style>
  <w:style w:type="character" w:customStyle="1" w:styleId="WW8Num6z2">
    <w:name w:val="WW8Num6z2"/>
    <w:rsid w:val="006D4D98"/>
    <w:rPr>
      <w:rFonts w:ascii="Wingdings" w:hAnsi="Wingdings" w:cs="Wingdings"/>
    </w:rPr>
  </w:style>
  <w:style w:type="character" w:customStyle="1" w:styleId="WW8Num8z0">
    <w:name w:val="WW8Num8z0"/>
    <w:rsid w:val="006D4D98"/>
    <w:rPr>
      <w:rFonts w:ascii="Symbol" w:hAnsi="Symbol" w:cs="Symbol"/>
    </w:rPr>
  </w:style>
  <w:style w:type="character" w:customStyle="1" w:styleId="WW-Absatz-Standardschriftart1111111111111111111">
    <w:name w:val="WW-Absatz-Standardschriftart1111111111111111111"/>
    <w:rsid w:val="006D4D98"/>
  </w:style>
  <w:style w:type="character" w:customStyle="1" w:styleId="WW8Num2z2">
    <w:name w:val="WW8Num2z2"/>
    <w:rsid w:val="006D4D98"/>
    <w:rPr>
      <w:rFonts w:ascii="Wingdings" w:hAnsi="Wingdings" w:cs="Wingdings"/>
    </w:rPr>
  </w:style>
  <w:style w:type="character" w:customStyle="1" w:styleId="WW8Num3z1">
    <w:name w:val="WW8Num3z1"/>
    <w:rsid w:val="006D4D98"/>
    <w:rPr>
      <w:b/>
      <w:i w:val="0"/>
      <w:sz w:val="24"/>
      <w:szCs w:val="24"/>
    </w:rPr>
  </w:style>
  <w:style w:type="character" w:customStyle="1" w:styleId="WW8Num7z1">
    <w:name w:val="WW8Num7z1"/>
    <w:rsid w:val="006D4D98"/>
    <w:rPr>
      <w:rFonts w:ascii="Courier New" w:hAnsi="Courier New" w:cs="Courier New"/>
    </w:rPr>
  </w:style>
  <w:style w:type="character" w:customStyle="1" w:styleId="WW8Num7z2">
    <w:name w:val="WW8Num7z2"/>
    <w:rsid w:val="006D4D98"/>
    <w:rPr>
      <w:rFonts w:ascii="Wingdings" w:hAnsi="Wingdings" w:cs="Wingdings"/>
    </w:rPr>
  </w:style>
  <w:style w:type="character" w:customStyle="1" w:styleId="WW8Num9z1">
    <w:name w:val="WW8Num9z1"/>
    <w:rsid w:val="006D4D98"/>
    <w:rPr>
      <w:rFonts w:ascii="Courier New" w:hAnsi="Courier New" w:cs="Courier New"/>
    </w:rPr>
  </w:style>
  <w:style w:type="character" w:customStyle="1" w:styleId="WW8Num9z2">
    <w:name w:val="WW8Num9z2"/>
    <w:rsid w:val="006D4D98"/>
    <w:rPr>
      <w:rFonts w:ascii="Wingdings" w:hAnsi="Wingdings" w:cs="Wingdings"/>
    </w:rPr>
  </w:style>
  <w:style w:type="character" w:customStyle="1" w:styleId="WW8Num10z0">
    <w:name w:val="WW8Num10z0"/>
    <w:rsid w:val="006D4D98"/>
    <w:rPr>
      <w:rFonts w:ascii="Symbol" w:hAnsi="Symbol" w:cs="Symbol"/>
    </w:rPr>
  </w:style>
  <w:style w:type="character" w:customStyle="1" w:styleId="WW8Num11z0">
    <w:name w:val="WW8Num11z0"/>
    <w:rsid w:val="006D4D98"/>
    <w:rPr>
      <w:rFonts w:ascii="Times New Roman" w:eastAsia="TimesNewRomanPSMT" w:hAnsi="Times New Roman" w:cs="Times New Roman"/>
    </w:rPr>
  </w:style>
  <w:style w:type="character" w:customStyle="1" w:styleId="WW8Num12z0">
    <w:name w:val="WW8Num12z0"/>
    <w:rsid w:val="006D4D98"/>
    <w:rPr>
      <w:b/>
    </w:rPr>
  </w:style>
  <w:style w:type="character" w:customStyle="1" w:styleId="WW-Absatz-Standardschriftart11111111111111111111">
    <w:name w:val="WW-Absatz-Standardschriftart11111111111111111111"/>
    <w:rsid w:val="006D4D98"/>
  </w:style>
  <w:style w:type="character" w:customStyle="1" w:styleId="WW8Num11z1">
    <w:name w:val="WW8Num11z1"/>
    <w:rsid w:val="006D4D98"/>
    <w:rPr>
      <w:rFonts w:ascii="Courier New" w:hAnsi="Courier New" w:cs="Courier New"/>
    </w:rPr>
  </w:style>
  <w:style w:type="character" w:customStyle="1" w:styleId="WW8Num11z2">
    <w:name w:val="WW8Num11z2"/>
    <w:rsid w:val="006D4D98"/>
    <w:rPr>
      <w:rFonts w:ascii="Wingdings" w:hAnsi="Wingdings"/>
    </w:rPr>
  </w:style>
  <w:style w:type="character" w:customStyle="1" w:styleId="WW8Num11z3">
    <w:name w:val="WW8Num11z3"/>
    <w:rsid w:val="006D4D98"/>
    <w:rPr>
      <w:rFonts w:ascii="Symbol" w:hAnsi="Symbol"/>
    </w:rPr>
  </w:style>
  <w:style w:type="character" w:customStyle="1" w:styleId="WW8Num8z1">
    <w:name w:val="WW8Num8z1"/>
    <w:rsid w:val="006D4D98"/>
    <w:rPr>
      <w:rFonts w:ascii="Courier New" w:hAnsi="Courier New" w:cs="Courier New"/>
    </w:rPr>
  </w:style>
  <w:style w:type="character" w:customStyle="1" w:styleId="WW8Num8z2">
    <w:name w:val="WW8Num8z2"/>
    <w:rsid w:val="006D4D98"/>
    <w:rPr>
      <w:rFonts w:ascii="Wingdings" w:hAnsi="Wingdings" w:cs="Wingdings"/>
    </w:rPr>
  </w:style>
  <w:style w:type="character" w:customStyle="1" w:styleId="WW8Num10z1">
    <w:name w:val="WW8Num10z1"/>
    <w:rsid w:val="006D4D98"/>
    <w:rPr>
      <w:rFonts w:ascii="Courier New" w:hAnsi="Courier New" w:cs="Courier New"/>
    </w:rPr>
  </w:style>
  <w:style w:type="character" w:customStyle="1" w:styleId="WW8Num10z2">
    <w:name w:val="WW8Num10z2"/>
    <w:rsid w:val="006D4D98"/>
    <w:rPr>
      <w:rFonts w:ascii="Wingdings" w:hAnsi="Wingdings" w:cs="Wingdings"/>
    </w:rPr>
  </w:style>
  <w:style w:type="character" w:customStyle="1" w:styleId="WW8Num12z1">
    <w:name w:val="WW8Num12z1"/>
    <w:rsid w:val="006D4D98"/>
    <w:rPr>
      <w:b/>
      <w:i w:val="0"/>
      <w:sz w:val="24"/>
      <w:szCs w:val="24"/>
    </w:rPr>
  </w:style>
  <w:style w:type="character" w:customStyle="1" w:styleId="WW8Num13z0">
    <w:name w:val="WW8Num13z0"/>
    <w:rsid w:val="006D4D98"/>
    <w:rPr>
      <w:b w:val="0"/>
    </w:rPr>
  </w:style>
  <w:style w:type="character" w:customStyle="1" w:styleId="WW8Num15z0">
    <w:name w:val="WW8Num15z0"/>
    <w:rsid w:val="006D4D98"/>
    <w:rPr>
      <w:rFonts w:ascii="Wingdings" w:hAnsi="Wingdings" w:cs="Wingdings"/>
    </w:rPr>
  </w:style>
  <w:style w:type="character" w:customStyle="1" w:styleId="WW8Num15z1">
    <w:name w:val="WW8Num15z1"/>
    <w:rsid w:val="006D4D98"/>
    <w:rPr>
      <w:rFonts w:ascii="Courier New" w:hAnsi="Courier New" w:cs="Courier New"/>
    </w:rPr>
  </w:style>
  <w:style w:type="character" w:customStyle="1" w:styleId="WW8Num15z3">
    <w:name w:val="WW8Num15z3"/>
    <w:rsid w:val="006D4D98"/>
    <w:rPr>
      <w:rFonts w:ascii="Symbol" w:hAnsi="Symbol" w:cs="Symbol"/>
    </w:rPr>
  </w:style>
  <w:style w:type="character" w:customStyle="1" w:styleId="WW-DefaultParagraphFont">
    <w:name w:val="WW-Default Paragraph Font"/>
    <w:rsid w:val="006D4D98"/>
  </w:style>
  <w:style w:type="character" w:customStyle="1" w:styleId="WW-DefaultParagraphFont1">
    <w:name w:val="WW-Default Paragraph Font1"/>
    <w:rsid w:val="006D4D98"/>
  </w:style>
  <w:style w:type="character" w:customStyle="1" w:styleId="ListParagraphChar">
    <w:name w:val="List Paragraph Char"/>
    <w:uiPriority w:val="99"/>
    <w:rsid w:val="006D4D98"/>
  </w:style>
  <w:style w:type="character" w:customStyle="1" w:styleId="CommentReference1">
    <w:name w:val="Comment Reference1"/>
    <w:rsid w:val="006D4D98"/>
    <w:rPr>
      <w:sz w:val="16"/>
      <w:szCs w:val="16"/>
    </w:rPr>
  </w:style>
  <w:style w:type="character" w:customStyle="1" w:styleId="CommentTextChar">
    <w:name w:val="Comment Text Char"/>
    <w:rsid w:val="006D4D98"/>
    <w:rPr>
      <w:sz w:val="20"/>
      <w:szCs w:val="20"/>
    </w:rPr>
  </w:style>
  <w:style w:type="character" w:customStyle="1" w:styleId="CommentSubjectChar">
    <w:name w:val="Comment Subject Char"/>
    <w:rsid w:val="006D4D98"/>
    <w:rPr>
      <w:b/>
      <w:bCs/>
      <w:sz w:val="20"/>
      <w:szCs w:val="20"/>
    </w:rPr>
  </w:style>
  <w:style w:type="character" w:customStyle="1" w:styleId="BalloonTextChar">
    <w:name w:val="Balloon Text Char"/>
    <w:rsid w:val="006D4D98"/>
    <w:rPr>
      <w:rFonts w:ascii="Tahoma" w:hAnsi="Tahoma" w:cs="Tahoma"/>
      <w:sz w:val="16"/>
      <w:szCs w:val="16"/>
    </w:rPr>
  </w:style>
  <w:style w:type="character" w:customStyle="1" w:styleId="BodyText2Char">
    <w:name w:val="Body Text 2 Char"/>
    <w:rsid w:val="006D4D98"/>
    <w:rPr>
      <w:sz w:val="24"/>
      <w:szCs w:val="24"/>
    </w:rPr>
  </w:style>
  <w:style w:type="character" w:customStyle="1" w:styleId="BodyText2Char1">
    <w:name w:val="Body Text 2 Char1"/>
    <w:basedOn w:val="WW-DefaultParagraphFont1"/>
    <w:rsid w:val="006D4D98"/>
  </w:style>
  <w:style w:type="character" w:customStyle="1" w:styleId="BodyText3Char">
    <w:name w:val="Body Text 3 Char"/>
    <w:rsid w:val="006D4D98"/>
    <w:rPr>
      <w:rFonts w:ascii="Times New Roman" w:eastAsia="Times New Roman" w:hAnsi="Times New Roman" w:cs="Times New Roman"/>
      <w:sz w:val="16"/>
      <w:szCs w:val="16"/>
    </w:rPr>
  </w:style>
  <w:style w:type="character" w:customStyle="1" w:styleId="NoSpacingChar">
    <w:name w:val="No Spacing Char"/>
    <w:uiPriority w:val="1"/>
    <w:rsid w:val="006D4D98"/>
    <w:rPr>
      <w:rFonts w:cs="font181"/>
      <w:lang w:val="en-US"/>
    </w:rPr>
  </w:style>
  <w:style w:type="character" w:customStyle="1" w:styleId="HeaderChar">
    <w:name w:val="Header Char"/>
    <w:basedOn w:val="WW-DefaultParagraphFont1"/>
    <w:rsid w:val="006D4D98"/>
  </w:style>
  <w:style w:type="character" w:customStyle="1" w:styleId="FooterChar">
    <w:name w:val="Footer Char"/>
    <w:basedOn w:val="WW-DefaultParagraphFont1"/>
    <w:uiPriority w:val="99"/>
    <w:rsid w:val="006D4D98"/>
  </w:style>
  <w:style w:type="character" w:customStyle="1" w:styleId="ListLabel1">
    <w:name w:val="ListLabel 1"/>
    <w:rsid w:val="006D4D98"/>
    <w:rPr>
      <w:rFonts w:cs="Courier New"/>
    </w:rPr>
  </w:style>
  <w:style w:type="character" w:customStyle="1" w:styleId="ListLabel2">
    <w:name w:val="ListLabel 2"/>
    <w:rsid w:val="006D4D98"/>
    <w:rPr>
      <w:b/>
      <w:i w:val="0"/>
      <w:sz w:val="24"/>
      <w:szCs w:val="24"/>
    </w:rPr>
  </w:style>
  <w:style w:type="character" w:customStyle="1" w:styleId="ListLabel3">
    <w:name w:val="ListLabel 3"/>
    <w:rsid w:val="006D4D98"/>
    <w:rPr>
      <w:rFonts w:cs="Arial"/>
      <w:i w:val="0"/>
      <w:sz w:val="24"/>
    </w:rPr>
  </w:style>
  <w:style w:type="character" w:customStyle="1" w:styleId="ListLabel4">
    <w:name w:val="ListLabel 4"/>
    <w:rsid w:val="006D4D98"/>
    <w:rPr>
      <w:rFonts w:cs="Arial"/>
      <w:b w:val="0"/>
      <w:i w:val="0"/>
      <w:sz w:val="24"/>
    </w:rPr>
  </w:style>
  <w:style w:type="character" w:customStyle="1" w:styleId="ListLabel5">
    <w:name w:val="ListLabel 5"/>
    <w:rsid w:val="006D4D98"/>
    <w:rPr>
      <w:rFonts w:cs="Calibri"/>
    </w:rPr>
  </w:style>
  <w:style w:type="character" w:customStyle="1" w:styleId="ListLabel6">
    <w:name w:val="ListLabel 6"/>
    <w:rsid w:val="006D4D98"/>
    <w:rPr>
      <w:b w:val="0"/>
      <w:i w:val="0"/>
      <w:color w:val="00000A"/>
    </w:rPr>
  </w:style>
  <w:style w:type="character" w:customStyle="1" w:styleId="ListLabel7">
    <w:name w:val="ListLabel 7"/>
    <w:rsid w:val="006D4D98"/>
    <w:rPr>
      <w:rFonts w:eastAsia="TimesNewRomanPSMT" w:cs="Times New Roman"/>
    </w:rPr>
  </w:style>
  <w:style w:type="character" w:customStyle="1" w:styleId="ListLabel8">
    <w:name w:val="ListLabel 8"/>
    <w:rsid w:val="006D4D98"/>
    <w:rPr>
      <w:i w:val="0"/>
    </w:rPr>
  </w:style>
  <w:style w:type="character" w:customStyle="1" w:styleId="NumberingSymbols">
    <w:name w:val="Numbering Symbols"/>
    <w:rsid w:val="006D4D98"/>
  </w:style>
  <w:style w:type="character" w:customStyle="1" w:styleId="Simbolizanumerisanje">
    <w:name w:val="Simboli za numerisanje"/>
    <w:rsid w:val="006D4D98"/>
  </w:style>
  <w:style w:type="character" w:styleId="Hyperlink">
    <w:name w:val="Hyperlink"/>
    <w:rsid w:val="006D4D98"/>
    <w:rPr>
      <w:color w:val="000080"/>
      <w:u w:val="single"/>
    </w:rPr>
  </w:style>
  <w:style w:type="character" w:customStyle="1" w:styleId="Oznakezanabrajanje">
    <w:name w:val="Oznake za nabrajanje"/>
    <w:rsid w:val="006D4D98"/>
    <w:rPr>
      <w:rFonts w:ascii="OpenSymbol" w:eastAsia="OpenSymbol" w:hAnsi="OpenSymbol" w:cs="OpenSymbol"/>
    </w:rPr>
  </w:style>
  <w:style w:type="paragraph" w:customStyle="1" w:styleId="Zaglavlje">
    <w:name w:val="Zaglavlje"/>
    <w:basedOn w:val="Normal"/>
    <w:next w:val="BodyText"/>
    <w:rsid w:val="006D4D98"/>
    <w:pPr>
      <w:keepNext/>
      <w:spacing w:before="240" w:after="120"/>
    </w:pPr>
    <w:rPr>
      <w:rFonts w:ascii="Arial" w:eastAsia="Microsoft YaHei" w:hAnsi="Arial" w:cs="Mangal"/>
      <w:sz w:val="28"/>
      <w:szCs w:val="28"/>
    </w:rPr>
  </w:style>
  <w:style w:type="paragraph" w:styleId="BodyText">
    <w:name w:val="Body Text"/>
    <w:basedOn w:val="Normal"/>
    <w:link w:val="BodyTextChar"/>
    <w:rsid w:val="006D4D98"/>
    <w:pPr>
      <w:spacing w:after="120"/>
    </w:pPr>
  </w:style>
  <w:style w:type="character" w:customStyle="1" w:styleId="BodyTextChar">
    <w:name w:val="Body Text Char"/>
    <w:basedOn w:val="DefaultParagraphFont"/>
    <w:link w:val="BodyText"/>
    <w:rsid w:val="006D4D98"/>
    <w:rPr>
      <w:rFonts w:ascii="Times New Roman" w:eastAsia="Arial Unicode MS" w:hAnsi="Times New Roman" w:cs="Times New Roman"/>
      <w:color w:val="000000"/>
      <w:kern w:val="1"/>
      <w:sz w:val="24"/>
      <w:szCs w:val="24"/>
      <w:lang w:eastAsia="ar-SA"/>
    </w:rPr>
  </w:style>
  <w:style w:type="paragraph" w:styleId="List">
    <w:name w:val="List"/>
    <w:basedOn w:val="BodyText"/>
    <w:rsid w:val="006D4D98"/>
    <w:rPr>
      <w:rFonts w:cs="Mangal"/>
    </w:rPr>
  </w:style>
  <w:style w:type="paragraph" w:customStyle="1" w:styleId="Naslov">
    <w:name w:val="Naslov"/>
    <w:basedOn w:val="Normal"/>
    <w:rsid w:val="006D4D98"/>
    <w:pPr>
      <w:suppressLineNumbers/>
      <w:spacing w:before="120" w:after="120"/>
    </w:pPr>
    <w:rPr>
      <w:rFonts w:cs="Mangal"/>
      <w:i/>
      <w:iCs/>
    </w:rPr>
  </w:style>
  <w:style w:type="paragraph" w:customStyle="1" w:styleId="Indeks">
    <w:name w:val="Indeks"/>
    <w:basedOn w:val="Normal"/>
    <w:rsid w:val="006D4D98"/>
    <w:pPr>
      <w:suppressLineNumbers/>
    </w:pPr>
    <w:rPr>
      <w:rFonts w:cs="Mangal"/>
    </w:rPr>
  </w:style>
  <w:style w:type="paragraph" w:customStyle="1" w:styleId="Heading">
    <w:name w:val="Heading"/>
    <w:basedOn w:val="Normal"/>
    <w:next w:val="BodyText"/>
    <w:rsid w:val="006D4D98"/>
    <w:pPr>
      <w:keepNext/>
      <w:spacing w:before="240" w:after="120"/>
    </w:pPr>
    <w:rPr>
      <w:rFonts w:ascii="Arial" w:hAnsi="Arial" w:cs="Mangal"/>
      <w:sz w:val="28"/>
      <w:szCs w:val="28"/>
    </w:rPr>
  </w:style>
  <w:style w:type="paragraph" w:styleId="Caption">
    <w:name w:val="caption"/>
    <w:basedOn w:val="Normal"/>
    <w:qFormat/>
    <w:rsid w:val="006D4D98"/>
    <w:pPr>
      <w:suppressLineNumbers/>
      <w:spacing w:before="120" w:after="120"/>
    </w:pPr>
    <w:rPr>
      <w:rFonts w:cs="Mangal"/>
      <w:i/>
      <w:iCs/>
    </w:rPr>
  </w:style>
  <w:style w:type="paragraph" w:customStyle="1" w:styleId="Index">
    <w:name w:val="Index"/>
    <w:basedOn w:val="Normal"/>
    <w:rsid w:val="006D4D98"/>
    <w:pPr>
      <w:suppressLineNumbers/>
    </w:pPr>
    <w:rPr>
      <w:rFonts w:cs="Mangal"/>
    </w:rPr>
  </w:style>
  <w:style w:type="paragraph" w:styleId="ListParagraph">
    <w:name w:val="List Paragraph"/>
    <w:basedOn w:val="Normal"/>
    <w:uiPriority w:val="99"/>
    <w:qFormat/>
    <w:rsid w:val="006D4D98"/>
    <w:pPr>
      <w:ind w:left="720"/>
    </w:pPr>
  </w:style>
  <w:style w:type="paragraph" w:customStyle="1" w:styleId="CommentText1">
    <w:name w:val="Comment Text1"/>
    <w:basedOn w:val="Normal"/>
    <w:rsid w:val="006D4D98"/>
    <w:rPr>
      <w:sz w:val="20"/>
      <w:szCs w:val="20"/>
    </w:rPr>
  </w:style>
  <w:style w:type="paragraph" w:customStyle="1" w:styleId="CommentSubject1">
    <w:name w:val="Comment Subject1"/>
    <w:basedOn w:val="CommentText1"/>
    <w:rsid w:val="006D4D98"/>
    <w:rPr>
      <w:b/>
      <w:bCs/>
    </w:rPr>
  </w:style>
  <w:style w:type="paragraph" w:styleId="BalloonText">
    <w:name w:val="Balloon Text"/>
    <w:basedOn w:val="Normal"/>
    <w:link w:val="BalloonTextChar1"/>
    <w:rsid w:val="006D4D98"/>
    <w:rPr>
      <w:rFonts w:ascii="Tahoma" w:hAnsi="Tahoma" w:cs="Tahoma"/>
      <w:sz w:val="16"/>
      <w:szCs w:val="16"/>
    </w:rPr>
  </w:style>
  <w:style w:type="character" w:customStyle="1" w:styleId="BalloonTextChar1">
    <w:name w:val="Balloon Text Char1"/>
    <w:basedOn w:val="DefaultParagraphFont"/>
    <w:link w:val="BalloonText"/>
    <w:rsid w:val="006D4D9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D4D98"/>
    <w:pPr>
      <w:suppressLineNumbers/>
    </w:pPr>
    <w:rPr>
      <w:sz w:val="32"/>
      <w:szCs w:val="32"/>
    </w:rPr>
  </w:style>
  <w:style w:type="paragraph" w:styleId="BodyText2">
    <w:name w:val="Body Text 2"/>
    <w:basedOn w:val="Normal"/>
    <w:link w:val="BodyText2Char2"/>
    <w:rsid w:val="006D4D98"/>
    <w:pPr>
      <w:spacing w:after="120" w:line="480" w:lineRule="auto"/>
    </w:pPr>
  </w:style>
  <w:style w:type="character" w:customStyle="1" w:styleId="BodyText2Char2">
    <w:name w:val="Body Text 2 Char2"/>
    <w:basedOn w:val="DefaultParagraphFont"/>
    <w:link w:val="BodyText2"/>
    <w:rsid w:val="006D4D9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6D4D98"/>
    <w:pPr>
      <w:spacing w:after="120"/>
    </w:pPr>
    <w:rPr>
      <w:rFonts w:eastAsia="Times New Roman"/>
      <w:sz w:val="16"/>
      <w:szCs w:val="16"/>
    </w:rPr>
  </w:style>
  <w:style w:type="character" w:customStyle="1" w:styleId="BodyText3Char1">
    <w:name w:val="Body Text 3 Char1"/>
    <w:basedOn w:val="DefaultParagraphFont"/>
    <w:link w:val="BodyText3"/>
    <w:rsid w:val="006D4D98"/>
    <w:rPr>
      <w:rFonts w:ascii="Times New Roman" w:eastAsia="Times New Roman" w:hAnsi="Times New Roman" w:cs="Times New Roman"/>
      <w:color w:val="000000"/>
      <w:kern w:val="1"/>
      <w:sz w:val="16"/>
      <w:szCs w:val="16"/>
      <w:lang w:eastAsia="ar-SA"/>
    </w:rPr>
  </w:style>
  <w:style w:type="paragraph" w:styleId="NoSpacing">
    <w:name w:val="No Spacing"/>
    <w:qFormat/>
    <w:rsid w:val="006D4D98"/>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6D4D98"/>
    <w:pPr>
      <w:suppressLineNumbers/>
      <w:tabs>
        <w:tab w:val="center" w:pos="4513"/>
        <w:tab w:val="right" w:pos="9026"/>
      </w:tabs>
    </w:pPr>
  </w:style>
  <w:style w:type="character" w:customStyle="1" w:styleId="HeaderChar1">
    <w:name w:val="Header Char1"/>
    <w:basedOn w:val="DefaultParagraphFont"/>
    <w:link w:val="Header"/>
    <w:rsid w:val="006D4D98"/>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uiPriority w:val="99"/>
    <w:rsid w:val="006D4D98"/>
    <w:pPr>
      <w:suppressLineNumbers/>
      <w:tabs>
        <w:tab w:val="center" w:pos="4513"/>
        <w:tab w:val="right" w:pos="9026"/>
      </w:tabs>
    </w:pPr>
  </w:style>
  <w:style w:type="character" w:customStyle="1" w:styleId="FooterChar1">
    <w:name w:val="Footer Char1"/>
    <w:basedOn w:val="DefaultParagraphFont"/>
    <w:link w:val="Footer"/>
    <w:uiPriority w:val="99"/>
    <w:rsid w:val="006D4D9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6D4D98"/>
    <w:pPr>
      <w:suppressLineNumbers/>
    </w:pPr>
  </w:style>
  <w:style w:type="paragraph" w:customStyle="1" w:styleId="TableHeading">
    <w:name w:val="Table Heading"/>
    <w:basedOn w:val="TableContents"/>
    <w:rsid w:val="006D4D98"/>
    <w:pPr>
      <w:jc w:val="center"/>
    </w:pPr>
    <w:rPr>
      <w:b/>
      <w:bCs/>
    </w:rPr>
  </w:style>
  <w:style w:type="paragraph" w:customStyle="1" w:styleId="PythagoreanTheorem">
    <w:name w:val="Pythagorean Theorem"/>
    <w:rsid w:val="006D4D98"/>
    <w:pPr>
      <w:suppressAutoHyphens/>
    </w:pPr>
    <w:rPr>
      <w:rFonts w:ascii="Calibri" w:eastAsia="MS Mincho" w:hAnsi="Calibri" w:cs="Arial"/>
      <w:lang w:eastAsia="ar-SA"/>
    </w:rPr>
  </w:style>
  <w:style w:type="paragraph" w:customStyle="1" w:styleId="Sadrajtabele">
    <w:name w:val="Sadržaj tabele"/>
    <w:basedOn w:val="Normal"/>
    <w:rsid w:val="006D4D98"/>
    <w:pPr>
      <w:suppressLineNumbers/>
    </w:pPr>
  </w:style>
  <w:style w:type="paragraph" w:customStyle="1" w:styleId="Zaglavljetabele">
    <w:name w:val="Zaglavlje tabele"/>
    <w:basedOn w:val="Sadrajtabele"/>
    <w:rsid w:val="006D4D98"/>
    <w:pPr>
      <w:jc w:val="center"/>
    </w:pPr>
    <w:rPr>
      <w:b/>
      <w:bCs/>
    </w:rPr>
  </w:style>
  <w:style w:type="paragraph" w:styleId="BodyTextIndent2">
    <w:name w:val="Body Text Indent 2"/>
    <w:basedOn w:val="Normal"/>
    <w:link w:val="BodyTextIndent2Char"/>
    <w:rsid w:val="006D4D98"/>
    <w:pPr>
      <w:ind w:firstLine="720"/>
      <w:jc w:val="both"/>
    </w:pPr>
    <w:rPr>
      <w:rFonts w:ascii="Arial" w:hAnsi="Arial" w:cs="Arial"/>
      <w:lang w:val="sr-Cyrl-CS"/>
    </w:rPr>
  </w:style>
  <w:style w:type="character" w:customStyle="1" w:styleId="BodyTextIndent2Char">
    <w:name w:val="Body Text Indent 2 Char"/>
    <w:basedOn w:val="DefaultParagraphFont"/>
    <w:link w:val="BodyTextIndent2"/>
    <w:rsid w:val="006D4D98"/>
    <w:rPr>
      <w:rFonts w:ascii="Arial" w:eastAsia="Arial Unicode MS" w:hAnsi="Arial" w:cs="Arial"/>
      <w:color w:val="000000"/>
      <w:kern w:val="1"/>
      <w:sz w:val="24"/>
      <w:szCs w:val="24"/>
      <w:lang w:val="sr-Cyrl-CS" w:eastAsia="ar-SA"/>
    </w:rPr>
  </w:style>
  <w:style w:type="paragraph" w:customStyle="1" w:styleId="Default">
    <w:name w:val="Default"/>
    <w:rsid w:val="00086BF8"/>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D520A-964B-4E1C-AE06-8D7A53017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23</Pages>
  <Words>5430</Words>
  <Characters>30956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nmacic</dc:creator>
  <cp:keywords/>
  <dc:description/>
  <cp:lastModifiedBy>gmirjana</cp:lastModifiedBy>
  <cp:revision>8</cp:revision>
  <dcterms:created xsi:type="dcterms:W3CDTF">2014-02-21T13:30:00Z</dcterms:created>
  <dcterms:modified xsi:type="dcterms:W3CDTF">2014-02-27T13:26:00Z</dcterms:modified>
</cp:coreProperties>
</file>